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E02ED" w14:textId="77777777" w:rsidR="00676EF5" w:rsidRPr="00C24297" w:rsidRDefault="00676EF5" w:rsidP="009C0161">
      <w:pPr>
        <w:ind w:left="720" w:hanging="360"/>
      </w:pPr>
    </w:p>
    <w:p w14:paraId="1D68C56E" w14:textId="77777777" w:rsidR="00676EF5" w:rsidRPr="00303DD5" w:rsidRDefault="00676EF5" w:rsidP="009C0161">
      <w:pPr>
        <w:ind w:left="720" w:hanging="360"/>
        <w:rPr>
          <w:rFonts w:ascii="Trebuchet MS" w:hAnsi="Trebuchet MS" w:cs="Arial"/>
          <w:sz w:val="22"/>
          <w:szCs w:val="22"/>
          <w:lang w:val="lt-LT"/>
        </w:rPr>
      </w:pPr>
    </w:p>
    <w:p w14:paraId="0F8B1DBE" w14:textId="77777777" w:rsidR="00676EF5" w:rsidRPr="00303DD5" w:rsidRDefault="00676EF5" w:rsidP="009C0161">
      <w:pPr>
        <w:ind w:left="720" w:hanging="360"/>
        <w:rPr>
          <w:rFonts w:ascii="Trebuchet MS" w:hAnsi="Trebuchet MS" w:cs="Arial"/>
          <w:sz w:val="22"/>
          <w:szCs w:val="22"/>
          <w:lang w:val="lt-LT"/>
        </w:rPr>
      </w:pPr>
    </w:p>
    <w:p w14:paraId="42F653EE"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7EFEB470"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0C5D2ADF"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6D425BFD"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25CFF4D8"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35F0C6BB"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7104B99D"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5D51B964"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234206D3"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370C89CB" w14:textId="77777777" w:rsidR="003B0329" w:rsidRPr="00303DD5" w:rsidRDefault="003B0329" w:rsidP="009C0161">
      <w:pPr>
        <w:tabs>
          <w:tab w:val="left" w:pos="1134"/>
        </w:tabs>
        <w:ind w:left="720" w:hanging="360"/>
        <w:jc w:val="both"/>
        <w:rPr>
          <w:rFonts w:ascii="Trebuchet MS" w:hAnsi="Trebuchet MS" w:cs="Arial"/>
          <w:b/>
          <w:sz w:val="22"/>
          <w:szCs w:val="22"/>
          <w:lang w:val="lt-LT"/>
        </w:rPr>
      </w:pPr>
    </w:p>
    <w:p w14:paraId="1857DFAF" w14:textId="365831E0" w:rsidR="003B0329" w:rsidRPr="001E0700" w:rsidRDefault="007F0073" w:rsidP="009C0161">
      <w:pPr>
        <w:tabs>
          <w:tab w:val="left" w:pos="1134"/>
        </w:tabs>
        <w:ind w:left="720" w:hanging="360"/>
        <w:jc w:val="center"/>
        <w:rPr>
          <w:rFonts w:ascii="Trebuchet MS" w:hAnsi="Trebuchet MS" w:cs="Arial"/>
          <w:b/>
          <w:bCs/>
          <w:sz w:val="22"/>
          <w:szCs w:val="22"/>
          <w:lang w:val="lt-LT"/>
        </w:rPr>
      </w:pPr>
      <w:r w:rsidRPr="00303DD5">
        <w:rPr>
          <w:rFonts w:ascii="Trebuchet MS" w:hAnsi="Trebuchet MS" w:cs="Arial"/>
          <w:sz w:val="22"/>
          <w:szCs w:val="22"/>
          <w:lang w:val="lt-LT"/>
        </w:rPr>
        <w:t xml:space="preserve"> </w:t>
      </w:r>
      <w:r w:rsidRPr="001E0700">
        <w:rPr>
          <w:rFonts w:ascii="Trebuchet MS" w:hAnsi="Trebuchet MS" w:cs="Arial"/>
          <w:b/>
          <w:bCs/>
          <w:sz w:val="22"/>
          <w:szCs w:val="22"/>
          <w:lang w:val="lt-LT"/>
        </w:rPr>
        <w:t xml:space="preserve">TECHNINĖ UŽDUOTIS </w:t>
      </w:r>
    </w:p>
    <w:p w14:paraId="44AE5DCF" w14:textId="77777777" w:rsidR="001C2122" w:rsidRPr="001E0700" w:rsidRDefault="001C2122" w:rsidP="009C0161">
      <w:pPr>
        <w:tabs>
          <w:tab w:val="left" w:pos="1134"/>
        </w:tabs>
        <w:ind w:left="720" w:hanging="360"/>
        <w:jc w:val="center"/>
        <w:rPr>
          <w:rFonts w:ascii="Trebuchet MS" w:hAnsi="Trebuchet MS" w:cs="Arial"/>
          <w:b/>
          <w:sz w:val="22"/>
          <w:szCs w:val="22"/>
          <w:lang w:val="lt-LT"/>
        </w:rPr>
      </w:pPr>
    </w:p>
    <w:p w14:paraId="1CC876FC" w14:textId="55E1A960" w:rsidR="003B0329" w:rsidRPr="001E0700" w:rsidRDefault="00635EF5" w:rsidP="009C0161">
      <w:pPr>
        <w:ind w:left="720" w:hanging="360"/>
        <w:jc w:val="center"/>
        <w:rPr>
          <w:rFonts w:ascii="Trebuchet MS" w:hAnsi="Trebuchet MS"/>
          <w:sz w:val="22"/>
          <w:szCs w:val="22"/>
          <w:lang w:val="lt-LT"/>
        </w:rPr>
      </w:pPr>
      <w:bookmarkStart w:id="0" w:name="_Toc273355790"/>
      <w:bookmarkStart w:id="1" w:name="_Toc286314086"/>
      <w:bookmarkStart w:id="2" w:name="_Toc286316249"/>
      <w:bookmarkStart w:id="3" w:name="_Toc455492566"/>
      <w:r w:rsidRPr="001E0700">
        <w:rPr>
          <w:rFonts w:ascii="Trebuchet MS" w:hAnsi="Trebuchet MS"/>
          <w:sz w:val="22"/>
          <w:szCs w:val="22"/>
          <w:lang w:val="lt-LT"/>
        </w:rPr>
        <w:t xml:space="preserve">110/35/10 </w:t>
      </w:r>
      <w:proofErr w:type="spellStart"/>
      <w:r w:rsidRPr="001E0700">
        <w:rPr>
          <w:rFonts w:ascii="Trebuchet MS" w:hAnsi="Trebuchet MS"/>
          <w:sz w:val="22"/>
          <w:szCs w:val="22"/>
          <w:lang w:val="lt-LT"/>
        </w:rPr>
        <w:t>kV</w:t>
      </w:r>
      <w:proofErr w:type="spellEnd"/>
      <w:r w:rsidRPr="001E0700">
        <w:rPr>
          <w:rFonts w:ascii="Trebuchet MS" w:hAnsi="Trebuchet MS"/>
          <w:sz w:val="22"/>
          <w:szCs w:val="22"/>
          <w:lang w:val="lt-LT"/>
        </w:rPr>
        <w:t xml:space="preserve"> </w:t>
      </w:r>
      <w:proofErr w:type="spellStart"/>
      <w:r w:rsidRPr="001E0700">
        <w:rPr>
          <w:rFonts w:ascii="Trebuchet MS" w:hAnsi="Trebuchet MS"/>
          <w:sz w:val="22"/>
          <w:szCs w:val="22"/>
          <w:lang w:val="lt-LT"/>
        </w:rPr>
        <w:t>Griškonių</w:t>
      </w:r>
      <w:proofErr w:type="spellEnd"/>
      <w:r w:rsidRPr="001E0700">
        <w:rPr>
          <w:rFonts w:ascii="Trebuchet MS" w:hAnsi="Trebuchet MS"/>
          <w:sz w:val="22"/>
          <w:szCs w:val="22"/>
          <w:lang w:val="lt-LT"/>
        </w:rPr>
        <w:t xml:space="preserve"> TP 110 </w:t>
      </w:r>
      <w:proofErr w:type="spellStart"/>
      <w:r w:rsidRPr="001E0700">
        <w:rPr>
          <w:rFonts w:ascii="Trebuchet MS" w:hAnsi="Trebuchet MS"/>
          <w:sz w:val="22"/>
          <w:szCs w:val="22"/>
          <w:lang w:val="lt-LT"/>
        </w:rPr>
        <w:t>kV</w:t>
      </w:r>
      <w:proofErr w:type="spellEnd"/>
      <w:r w:rsidRPr="001E0700">
        <w:rPr>
          <w:rFonts w:ascii="Trebuchet MS" w:hAnsi="Trebuchet MS"/>
          <w:sz w:val="22"/>
          <w:szCs w:val="22"/>
          <w:lang w:val="lt-LT"/>
        </w:rPr>
        <w:t xml:space="preserve"> skirstyklos rekonstravimas</w:t>
      </w:r>
      <w:bookmarkEnd w:id="0"/>
      <w:bookmarkEnd w:id="1"/>
      <w:bookmarkEnd w:id="2"/>
      <w:bookmarkEnd w:id="3"/>
    </w:p>
    <w:p w14:paraId="4FB584B6" w14:textId="2F9A202E" w:rsidR="003B0329" w:rsidRPr="001E0700" w:rsidRDefault="003B0329"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br w:type="page"/>
      </w:r>
    </w:p>
    <w:p w14:paraId="1C6015F3" w14:textId="77777777" w:rsidR="00CE25FD" w:rsidRPr="001E0700" w:rsidRDefault="00CE25FD" w:rsidP="009C0161">
      <w:pPr>
        <w:tabs>
          <w:tab w:val="left" w:pos="1134"/>
        </w:tabs>
        <w:ind w:left="720" w:hanging="360"/>
        <w:jc w:val="center"/>
        <w:rPr>
          <w:rFonts w:ascii="Trebuchet MS" w:hAnsi="Trebuchet MS" w:cs="Arial"/>
          <w:b/>
          <w:sz w:val="22"/>
          <w:szCs w:val="22"/>
          <w:lang w:val="lt-LT"/>
        </w:rPr>
      </w:pPr>
    </w:p>
    <w:p w14:paraId="2D36C6EC" w14:textId="77777777" w:rsidR="00CE25FD" w:rsidRPr="001E0700" w:rsidRDefault="00CE25FD" w:rsidP="009C0161">
      <w:pPr>
        <w:tabs>
          <w:tab w:val="left" w:pos="1134"/>
        </w:tabs>
        <w:ind w:left="720" w:hanging="360"/>
        <w:jc w:val="center"/>
        <w:rPr>
          <w:rFonts w:ascii="Trebuchet MS" w:hAnsi="Trebuchet MS" w:cs="Arial"/>
          <w:b/>
          <w:sz w:val="22"/>
          <w:szCs w:val="22"/>
          <w:lang w:val="lt-LT"/>
        </w:rPr>
      </w:pPr>
    </w:p>
    <w:p w14:paraId="772F68AC" w14:textId="7955E014" w:rsidR="004F446F" w:rsidRPr="001E0700" w:rsidRDefault="00262CC5" w:rsidP="009C0161">
      <w:pPr>
        <w:tabs>
          <w:tab w:val="left" w:pos="1134"/>
        </w:tabs>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TURINYS</w:t>
      </w:r>
    </w:p>
    <w:p w14:paraId="5011D3F6" w14:textId="77777777" w:rsidR="001F72F6" w:rsidRPr="001E0700" w:rsidRDefault="008E4D41" w:rsidP="009C0161">
      <w:pPr>
        <w:tabs>
          <w:tab w:val="left" w:pos="1134"/>
          <w:tab w:val="left" w:pos="2867"/>
        </w:tabs>
        <w:ind w:left="720" w:hanging="360"/>
        <w:rPr>
          <w:rFonts w:ascii="Trebuchet MS" w:hAnsi="Trebuchet MS" w:cs="Arial"/>
          <w:b/>
          <w:sz w:val="22"/>
          <w:szCs w:val="22"/>
          <w:lang w:val="lt-LT"/>
        </w:rPr>
      </w:pPr>
      <w:r w:rsidRPr="001E0700">
        <w:rPr>
          <w:rFonts w:ascii="Trebuchet MS" w:hAnsi="Trebuchet MS" w:cs="Arial"/>
          <w:b/>
          <w:sz w:val="22"/>
          <w:szCs w:val="22"/>
          <w:lang w:val="lt-LT"/>
        </w:rPr>
        <w:tab/>
      </w:r>
    </w:p>
    <w:sdt>
      <w:sdtPr>
        <w:rPr>
          <w:rFonts w:ascii="Trebuchet MS" w:hAnsi="Trebuchet MS" w:cs="Arial"/>
          <w:sz w:val="22"/>
          <w:szCs w:val="22"/>
          <w:lang w:val="lt-LT"/>
        </w:rPr>
        <w:id w:val="-122239847"/>
        <w:docPartObj>
          <w:docPartGallery w:val="Table of Contents"/>
          <w:docPartUnique/>
        </w:docPartObj>
      </w:sdtPr>
      <w:sdtEndPr>
        <w:rPr>
          <w:b/>
          <w:bCs/>
          <w:noProof/>
        </w:rPr>
      </w:sdtEndPr>
      <w:sdtContent>
        <w:p w14:paraId="5657E25F" w14:textId="39E0C319" w:rsidR="002B18F7" w:rsidRDefault="00037878"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r w:rsidRPr="001E0700">
            <w:rPr>
              <w:rFonts w:ascii="Trebuchet MS" w:hAnsi="Trebuchet MS" w:cs="Arial"/>
              <w:sz w:val="22"/>
              <w:szCs w:val="22"/>
              <w:lang w:val="lt-LT"/>
            </w:rPr>
            <w:fldChar w:fldCharType="begin"/>
          </w:r>
          <w:r w:rsidRPr="001E0700">
            <w:rPr>
              <w:rFonts w:ascii="Trebuchet MS" w:hAnsi="Trebuchet MS" w:cs="Arial"/>
              <w:sz w:val="22"/>
              <w:szCs w:val="22"/>
              <w:lang w:val="lt-LT"/>
            </w:rPr>
            <w:instrText xml:space="preserve"> TOC \o "1-1" \h \z \u </w:instrText>
          </w:r>
          <w:r w:rsidRPr="001E0700">
            <w:rPr>
              <w:rFonts w:ascii="Trebuchet MS" w:hAnsi="Trebuchet MS" w:cs="Arial"/>
              <w:sz w:val="22"/>
              <w:szCs w:val="22"/>
              <w:lang w:val="lt-LT"/>
            </w:rPr>
            <w:fldChar w:fldCharType="separate"/>
          </w:r>
          <w:hyperlink w:anchor="_Toc175234536" w:history="1">
            <w:r w:rsidR="002B18F7" w:rsidRPr="00995F12">
              <w:rPr>
                <w:rStyle w:val="Hipersaitas"/>
                <w:rFonts w:cs="Arial"/>
                <w:noProof/>
                <w:lang w:val="lt-LT"/>
              </w:rPr>
              <w:t>1.</w:t>
            </w:r>
            <w:r w:rsidR="002B18F7">
              <w:rPr>
                <w:rFonts w:asciiTheme="minorHAnsi" w:eastAsiaTheme="minorEastAsia" w:hAnsiTheme="minorHAnsi" w:cstheme="minorBidi"/>
                <w:noProof/>
                <w:kern w:val="2"/>
                <w:lang w:val="lt-LT" w:eastAsia="lt-LT"/>
                <w14:ligatures w14:val="standardContextual"/>
              </w:rPr>
              <w:tab/>
            </w:r>
            <w:r w:rsidR="002B18F7" w:rsidRPr="00995F12">
              <w:rPr>
                <w:rStyle w:val="Hipersaitas"/>
                <w:rFonts w:cs="Arial"/>
                <w:noProof/>
                <w:lang w:val="lt-LT"/>
              </w:rPr>
              <w:t>BENDROJI INFORMACIJA</w:t>
            </w:r>
            <w:r w:rsidR="002B18F7">
              <w:rPr>
                <w:noProof/>
                <w:webHidden/>
              </w:rPr>
              <w:tab/>
            </w:r>
            <w:r w:rsidR="002B18F7">
              <w:rPr>
                <w:noProof/>
                <w:webHidden/>
              </w:rPr>
              <w:fldChar w:fldCharType="begin"/>
            </w:r>
            <w:r w:rsidR="002B18F7">
              <w:rPr>
                <w:noProof/>
                <w:webHidden/>
              </w:rPr>
              <w:instrText xml:space="preserve"> PAGEREF _Toc175234536 \h </w:instrText>
            </w:r>
            <w:r w:rsidR="002B18F7">
              <w:rPr>
                <w:noProof/>
                <w:webHidden/>
              </w:rPr>
            </w:r>
            <w:r w:rsidR="002B18F7">
              <w:rPr>
                <w:noProof/>
                <w:webHidden/>
              </w:rPr>
              <w:fldChar w:fldCharType="separate"/>
            </w:r>
            <w:r w:rsidR="00FE33D8">
              <w:rPr>
                <w:noProof/>
                <w:webHidden/>
              </w:rPr>
              <w:t>3</w:t>
            </w:r>
            <w:r w:rsidR="002B18F7">
              <w:rPr>
                <w:noProof/>
                <w:webHidden/>
              </w:rPr>
              <w:fldChar w:fldCharType="end"/>
            </w:r>
          </w:hyperlink>
        </w:p>
        <w:p w14:paraId="04943A52" w14:textId="64B1615D"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37" w:history="1">
            <w:r w:rsidRPr="00995F12">
              <w:rPr>
                <w:rStyle w:val="Hipersaitas"/>
                <w:rFonts w:cs="Arial"/>
                <w:noProof/>
                <w:lang w:val="lt-LT"/>
              </w:rPr>
              <w:t>2.</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PROJEKTO KOMANDOS SUDĖTIS IR ATSAKOMYBĖS RENGIANT TU</w:t>
            </w:r>
            <w:r>
              <w:rPr>
                <w:noProof/>
                <w:webHidden/>
              </w:rPr>
              <w:tab/>
            </w:r>
            <w:r>
              <w:rPr>
                <w:noProof/>
                <w:webHidden/>
              </w:rPr>
              <w:fldChar w:fldCharType="begin"/>
            </w:r>
            <w:r>
              <w:rPr>
                <w:noProof/>
                <w:webHidden/>
              </w:rPr>
              <w:instrText xml:space="preserve"> PAGEREF _Toc175234537 \h </w:instrText>
            </w:r>
            <w:r>
              <w:rPr>
                <w:noProof/>
                <w:webHidden/>
              </w:rPr>
            </w:r>
            <w:r>
              <w:rPr>
                <w:noProof/>
                <w:webHidden/>
              </w:rPr>
              <w:fldChar w:fldCharType="separate"/>
            </w:r>
            <w:r w:rsidR="00FE33D8">
              <w:rPr>
                <w:noProof/>
                <w:webHidden/>
              </w:rPr>
              <w:t>3</w:t>
            </w:r>
            <w:r>
              <w:rPr>
                <w:noProof/>
                <w:webHidden/>
              </w:rPr>
              <w:fldChar w:fldCharType="end"/>
            </w:r>
          </w:hyperlink>
        </w:p>
        <w:p w14:paraId="458E0D2B" w14:textId="28AC634A"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38" w:history="1">
            <w:r w:rsidRPr="00995F12">
              <w:rPr>
                <w:rStyle w:val="Hipersaitas"/>
                <w:rFonts w:cs="Arial"/>
                <w:noProof/>
                <w:lang w:val="lt-LT"/>
              </w:rPr>
              <w:t>3.</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BENDRIEJI REIKALAVIMAI</w:t>
            </w:r>
            <w:r>
              <w:rPr>
                <w:noProof/>
                <w:webHidden/>
              </w:rPr>
              <w:tab/>
            </w:r>
            <w:r>
              <w:rPr>
                <w:noProof/>
                <w:webHidden/>
              </w:rPr>
              <w:fldChar w:fldCharType="begin"/>
            </w:r>
            <w:r>
              <w:rPr>
                <w:noProof/>
                <w:webHidden/>
              </w:rPr>
              <w:instrText xml:space="preserve"> PAGEREF _Toc175234538 \h </w:instrText>
            </w:r>
            <w:r>
              <w:rPr>
                <w:noProof/>
                <w:webHidden/>
              </w:rPr>
            </w:r>
            <w:r>
              <w:rPr>
                <w:noProof/>
                <w:webHidden/>
              </w:rPr>
              <w:fldChar w:fldCharType="separate"/>
            </w:r>
            <w:r w:rsidR="00FE33D8">
              <w:rPr>
                <w:noProof/>
                <w:webHidden/>
              </w:rPr>
              <w:t>5</w:t>
            </w:r>
            <w:r>
              <w:rPr>
                <w:noProof/>
                <w:webHidden/>
              </w:rPr>
              <w:fldChar w:fldCharType="end"/>
            </w:r>
          </w:hyperlink>
        </w:p>
        <w:p w14:paraId="759BF8FE" w14:textId="0715E984"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2" w:history="1">
            <w:r w:rsidRPr="00995F12">
              <w:rPr>
                <w:rStyle w:val="Hipersaitas"/>
                <w:rFonts w:cs="Arial"/>
                <w:noProof/>
                <w:lang w:val="lt-LT"/>
              </w:rPr>
              <w:t>4.</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KONSTRUKCIJŲ DALIS</w:t>
            </w:r>
            <w:r>
              <w:rPr>
                <w:noProof/>
                <w:webHidden/>
              </w:rPr>
              <w:tab/>
            </w:r>
            <w:r>
              <w:rPr>
                <w:noProof/>
                <w:webHidden/>
              </w:rPr>
              <w:fldChar w:fldCharType="begin"/>
            </w:r>
            <w:r>
              <w:rPr>
                <w:noProof/>
                <w:webHidden/>
              </w:rPr>
              <w:instrText xml:space="preserve"> PAGEREF _Toc175234542 \h </w:instrText>
            </w:r>
            <w:r>
              <w:rPr>
                <w:noProof/>
                <w:webHidden/>
              </w:rPr>
            </w:r>
            <w:r>
              <w:rPr>
                <w:noProof/>
                <w:webHidden/>
              </w:rPr>
              <w:fldChar w:fldCharType="separate"/>
            </w:r>
            <w:r w:rsidR="00FE33D8">
              <w:rPr>
                <w:noProof/>
                <w:webHidden/>
              </w:rPr>
              <w:t>7</w:t>
            </w:r>
            <w:r>
              <w:rPr>
                <w:noProof/>
                <w:webHidden/>
              </w:rPr>
              <w:fldChar w:fldCharType="end"/>
            </w:r>
          </w:hyperlink>
        </w:p>
        <w:p w14:paraId="7BAC2853" w14:textId="0DA2B8B4" w:rsidR="002B18F7" w:rsidRDefault="002B18F7" w:rsidP="009C0161">
          <w:pPr>
            <w:pStyle w:val="Turinys1"/>
            <w:tabs>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3" w:history="1">
            <w:r w:rsidRPr="00995F12">
              <w:rPr>
                <w:rStyle w:val="Hipersaitas"/>
                <w:rFonts w:cs="Arial"/>
                <w:noProof/>
                <w:lang w:val="lt-LT"/>
              </w:rPr>
              <w:t>5.</w:t>
            </w:r>
            <w:r w:rsidR="002A0013">
              <w:rPr>
                <w:rStyle w:val="Hipersaitas"/>
                <w:rFonts w:cs="Arial"/>
                <w:noProof/>
                <w:lang w:val="lt-LT"/>
              </w:rPr>
              <w:t xml:space="preserve"> </w:t>
            </w:r>
            <w:r w:rsidRPr="00995F12">
              <w:rPr>
                <w:rStyle w:val="Hipersaitas"/>
                <w:rFonts w:cs="Arial"/>
                <w:noProof/>
                <w:lang w:val="lt-LT"/>
              </w:rPr>
              <w:t>REIKALAVIMAI TERITORIJAI, KURIOJE PLANUOJAMA ENERGETIKOS OBJEKTŲ STATYBA / REKONSTRUKCIJA</w:t>
            </w:r>
            <w:r>
              <w:rPr>
                <w:noProof/>
                <w:webHidden/>
              </w:rPr>
              <w:tab/>
            </w:r>
            <w:r>
              <w:rPr>
                <w:noProof/>
                <w:webHidden/>
              </w:rPr>
              <w:fldChar w:fldCharType="begin"/>
            </w:r>
            <w:r>
              <w:rPr>
                <w:noProof/>
                <w:webHidden/>
              </w:rPr>
              <w:instrText xml:space="preserve"> PAGEREF _Toc175234543 \h </w:instrText>
            </w:r>
            <w:r>
              <w:rPr>
                <w:noProof/>
                <w:webHidden/>
              </w:rPr>
            </w:r>
            <w:r>
              <w:rPr>
                <w:noProof/>
                <w:webHidden/>
              </w:rPr>
              <w:fldChar w:fldCharType="separate"/>
            </w:r>
            <w:r w:rsidR="00FE33D8">
              <w:rPr>
                <w:noProof/>
                <w:webHidden/>
              </w:rPr>
              <w:t>11</w:t>
            </w:r>
            <w:r>
              <w:rPr>
                <w:noProof/>
                <w:webHidden/>
              </w:rPr>
              <w:fldChar w:fldCharType="end"/>
            </w:r>
          </w:hyperlink>
        </w:p>
        <w:p w14:paraId="1693E254" w14:textId="365F425A"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4" w:history="1">
            <w:r w:rsidRPr="00995F12">
              <w:rPr>
                <w:rStyle w:val="Hipersaitas"/>
                <w:rFonts w:cs="Arial"/>
                <w:noProof/>
                <w:lang w:val="lt-LT"/>
              </w:rPr>
              <w:t>6.</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ELEKTROTECHNIKOS DALIS</w:t>
            </w:r>
            <w:r>
              <w:rPr>
                <w:noProof/>
                <w:webHidden/>
              </w:rPr>
              <w:tab/>
            </w:r>
            <w:r>
              <w:rPr>
                <w:noProof/>
                <w:webHidden/>
              </w:rPr>
              <w:fldChar w:fldCharType="begin"/>
            </w:r>
            <w:r>
              <w:rPr>
                <w:noProof/>
                <w:webHidden/>
              </w:rPr>
              <w:instrText xml:space="preserve"> PAGEREF _Toc175234544 \h </w:instrText>
            </w:r>
            <w:r>
              <w:rPr>
                <w:noProof/>
                <w:webHidden/>
              </w:rPr>
            </w:r>
            <w:r>
              <w:rPr>
                <w:noProof/>
                <w:webHidden/>
              </w:rPr>
              <w:fldChar w:fldCharType="separate"/>
            </w:r>
            <w:r w:rsidR="00FE33D8">
              <w:rPr>
                <w:noProof/>
                <w:webHidden/>
              </w:rPr>
              <w:t>12</w:t>
            </w:r>
            <w:r>
              <w:rPr>
                <w:noProof/>
                <w:webHidden/>
              </w:rPr>
              <w:fldChar w:fldCharType="end"/>
            </w:r>
          </w:hyperlink>
        </w:p>
        <w:p w14:paraId="425E72D4" w14:textId="4BB0EC07"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5" w:history="1">
            <w:r w:rsidRPr="00995F12">
              <w:rPr>
                <w:rStyle w:val="Hipersaitas"/>
                <w:rFonts w:cs="Arial"/>
                <w:noProof/>
                <w:lang w:val="lt-LT"/>
              </w:rPr>
              <w:t>7.</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ELEKTROS PERDAVIMO LINIJŲ DALIS</w:t>
            </w:r>
            <w:r>
              <w:rPr>
                <w:noProof/>
                <w:webHidden/>
              </w:rPr>
              <w:tab/>
            </w:r>
            <w:r>
              <w:rPr>
                <w:noProof/>
                <w:webHidden/>
              </w:rPr>
              <w:fldChar w:fldCharType="begin"/>
            </w:r>
            <w:r>
              <w:rPr>
                <w:noProof/>
                <w:webHidden/>
              </w:rPr>
              <w:instrText xml:space="preserve"> PAGEREF _Toc175234545 \h </w:instrText>
            </w:r>
            <w:r>
              <w:rPr>
                <w:noProof/>
                <w:webHidden/>
              </w:rPr>
            </w:r>
            <w:r>
              <w:rPr>
                <w:noProof/>
                <w:webHidden/>
              </w:rPr>
              <w:fldChar w:fldCharType="separate"/>
            </w:r>
            <w:r w:rsidR="00FE33D8">
              <w:rPr>
                <w:noProof/>
                <w:webHidden/>
              </w:rPr>
              <w:t>22</w:t>
            </w:r>
            <w:r>
              <w:rPr>
                <w:noProof/>
                <w:webHidden/>
              </w:rPr>
              <w:fldChar w:fldCharType="end"/>
            </w:r>
          </w:hyperlink>
        </w:p>
        <w:p w14:paraId="3C67FF57" w14:textId="35E15CAB"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6" w:history="1">
            <w:r w:rsidRPr="00995F12">
              <w:rPr>
                <w:rStyle w:val="Hipersaitas"/>
                <w:rFonts w:cs="Arial"/>
                <w:noProof/>
                <w:lang w:val="lt-LT"/>
              </w:rPr>
              <w:t>8.</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RELINĖS APSAUGOS IR AUTOMATIKOS DALIS</w:t>
            </w:r>
            <w:r>
              <w:rPr>
                <w:noProof/>
                <w:webHidden/>
              </w:rPr>
              <w:tab/>
            </w:r>
            <w:r>
              <w:rPr>
                <w:noProof/>
                <w:webHidden/>
              </w:rPr>
              <w:fldChar w:fldCharType="begin"/>
            </w:r>
            <w:r>
              <w:rPr>
                <w:noProof/>
                <w:webHidden/>
              </w:rPr>
              <w:instrText xml:space="preserve"> PAGEREF _Toc175234546 \h </w:instrText>
            </w:r>
            <w:r>
              <w:rPr>
                <w:noProof/>
                <w:webHidden/>
              </w:rPr>
            </w:r>
            <w:r>
              <w:rPr>
                <w:noProof/>
                <w:webHidden/>
              </w:rPr>
              <w:fldChar w:fldCharType="separate"/>
            </w:r>
            <w:r w:rsidR="00FE33D8">
              <w:rPr>
                <w:noProof/>
                <w:webHidden/>
              </w:rPr>
              <w:t>23</w:t>
            </w:r>
            <w:r>
              <w:rPr>
                <w:noProof/>
                <w:webHidden/>
              </w:rPr>
              <w:fldChar w:fldCharType="end"/>
            </w:r>
          </w:hyperlink>
        </w:p>
        <w:p w14:paraId="7CBB7BA7" w14:textId="258C9544"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7" w:history="1">
            <w:r w:rsidRPr="00995F12">
              <w:rPr>
                <w:rStyle w:val="Hipersaitas"/>
                <w:rFonts w:cs="Arial"/>
                <w:bCs/>
                <w:noProof/>
                <w:lang w:val="lt-LT"/>
              </w:rPr>
              <w:t>9.</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bCs/>
                <w:noProof/>
                <w:lang w:val="lt-LT"/>
              </w:rPr>
              <w:t>PROCESŲ VALDYMO IR AUTOMATIZACIJOS DALIS</w:t>
            </w:r>
            <w:r>
              <w:rPr>
                <w:noProof/>
                <w:webHidden/>
              </w:rPr>
              <w:tab/>
            </w:r>
            <w:r>
              <w:rPr>
                <w:noProof/>
                <w:webHidden/>
              </w:rPr>
              <w:fldChar w:fldCharType="begin"/>
            </w:r>
            <w:r>
              <w:rPr>
                <w:noProof/>
                <w:webHidden/>
              </w:rPr>
              <w:instrText xml:space="preserve"> PAGEREF _Toc175234547 \h </w:instrText>
            </w:r>
            <w:r>
              <w:rPr>
                <w:noProof/>
                <w:webHidden/>
              </w:rPr>
            </w:r>
            <w:r>
              <w:rPr>
                <w:noProof/>
                <w:webHidden/>
              </w:rPr>
              <w:fldChar w:fldCharType="separate"/>
            </w:r>
            <w:r w:rsidR="00FE33D8">
              <w:rPr>
                <w:noProof/>
                <w:webHidden/>
              </w:rPr>
              <w:t>29</w:t>
            </w:r>
            <w:r>
              <w:rPr>
                <w:noProof/>
                <w:webHidden/>
              </w:rPr>
              <w:fldChar w:fldCharType="end"/>
            </w:r>
          </w:hyperlink>
        </w:p>
        <w:p w14:paraId="3F83A7B6" w14:textId="5D5B9977"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8" w:history="1">
            <w:r w:rsidRPr="00995F12">
              <w:rPr>
                <w:rStyle w:val="Hipersaitas"/>
                <w:rFonts w:cs="Arial"/>
                <w:noProof/>
                <w:lang w:val="lt-LT"/>
              </w:rPr>
              <w:t>10.</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TELEINFORMACIJOS SURINKIMO IR PERDAVIMO DALIS</w:t>
            </w:r>
            <w:r>
              <w:rPr>
                <w:noProof/>
                <w:webHidden/>
              </w:rPr>
              <w:tab/>
            </w:r>
            <w:r>
              <w:rPr>
                <w:noProof/>
                <w:webHidden/>
              </w:rPr>
              <w:fldChar w:fldCharType="begin"/>
            </w:r>
            <w:r>
              <w:rPr>
                <w:noProof/>
                <w:webHidden/>
              </w:rPr>
              <w:instrText xml:space="preserve"> PAGEREF _Toc175234548 \h </w:instrText>
            </w:r>
            <w:r>
              <w:rPr>
                <w:noProof/>
                <w:webHidden/>
              </w:rPr>
            </w:r>
            <w:r>
              <w:rPr>
                <w:noProof/>
                <w:webHidden/>
              </w:rPr>
              <w:fldChar w:fldCharType="separate"/>
            </w:r>
            <w:r w:rsidR="00FE33D8">
              <w:rPr>
                <w:noProof/>
                <w:webHidden/>
              </w:rPr>
              <w:t>34</w:t>
            </w:r>
            <w:r>
              <w:rPr>
                <w:noProof/>
                <w:webHidden/>
              </w:rPr>
              <w:fldChar w:fldCharType="end"/>
            </w:r>
          </w:hyperlink>
        </w:p>
        <w:p w14:paraId="38C5B647" w14:textId="1E1B4AAA"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49" w:history="1">
            <w:r w:rsidRPr="00995F12">
              <w:rPr>
                <w:rStyle w:val="Hipersaitas"/>
                <w:rFonts w:cs="Arial"/>
                <w:noProof/>
                <w:lang w:val="lt-LT"/>
              </w:rPr>
              <w:t>11.</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ELEKTRONINIŲ RYŠIŲ (TELEKOMUNIKACIJŲ) DALIS</w:t>
            </w:r>
            <w:r>
              <w:rPr>
                <w:noProof/>
                <w:webHidden/>
              </w:rPr>
              <w:tab/>
            </w:r>
            <w:r>
              <w:rPr>
                <w:noProof/>
                <w:webHidden/>
              </w:rPr>
              <w:fldChar w:fldCharType="begin"/>
            </w:r>
            <w:r>
              <w:rPr>
                <w:noProof/>
                <w:webHidden/>
              </w:rPr>
              <w:instrText xml:space="preserve"> PAGEREF _Toc175234549 \h </w:instrText>
            </w:r>
            <w:r>
              <w:rPr>
                <w:noProof/>
                <w:webHidden/>
              </w:rPr>
            </w:r>
            <w:r>
              <w:rPr>
                <w:noProof/>
                <w:webHidden/>
              </w:rPr>
              <w:fldChar w:fldCharType="separate"/>
            </w:r>
            <w:r w:rsidR="00FE33D8">
              <w:rPr>
                <w:noProof/>
                <w:webHidden/>
              </w:rPr>
              <w:t>36</w:t>
            </w:r>
            <w:r>
              <w:rPr>
                <w:noProof/>
                <w:webHidden/>
              </w:rPr>
              <w:fldChar w:fldCharType="end"/>
            </w:r>
          </w:hyperlink>
        </w:p>
        <w:p w14:paraId="13EE8E5F" w14:textId="180C2CD5"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0" w:history="1">
            <w:r w:rsidRPr="00995F12">
              <w:rPr>
                <w:rStyle w:val="Hipersaitas"/>
                <w:rFonts w:cs="Arial"/>
                <w:noProof/>
                <w:lang w:val="lt-LT"/>
              </w:rPr>
              <w:t>12.</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ELEKTROS ENERGIJOS APSKAITOS IR MATAVIMŲ DALIS</w:t>
            </w:r>
            <w:r>
              <w:rPr>
                <w:noProof/>
                <w:webHidden/>
              </w:rPr>
              <w:tab/>
            </w:r>
            <w:r>
              <w:rPr>
                <w:noProof/>
                <w:webHidden/>
              </w:rPr>
              <w:fldChar w:fldCharType="begin"/>
            </w:r>
            <w:r>
              <w:rPr>
                <w:noProof/>
                <w:webHidden/>
              </w:rPr>
              <w:instrText xml:space="preserve"> PAGEREF _Toc175234550 \h </w:instrText>
            </w:r>
            <w:r>
              <w:rPr>
                <w:noProof/>
                <w:webHidden/>
              </w:rPr>
            </w:r>
            <w:r>
              <w:rPr>
                <w:noProof/>
                <w:webHidden/>
              </w:rPr>
              <w:fldChar w:fldCharType="separate"/>
            </w:r>
            <w:r w:rsidR="00FE33D8">
              <w:rPr>
                <w:noProof/>
                <w:webHidden/>
              </w:rPr>
              <w:t>39</w:t>
            </w:r>
            <w:r>
              <w:rPr>
                <w:noProof/>
                <w:webHidden/>
              </w:rPr>
              <w:fldChar w:fldCharType="end"/>
            </w:r>
          </w:hyperlink>
        </w:p>
        <w:p w14:paraId="41D89E6A" w14:textId="2620AF63"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1" w:history="1">
            <w:r w:rsidRPr="00995F12">
              <w:rPr>
                <w:rStyle w:val="Hipersaitas"/>
                <w:rFonts w:cs="Arial"/>
                <w:noProof/>
                <w:lang w:val="lt-LT"/>
              </w:rPr>
              <w:t>13.</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APSAUGINĖS SIGNALIZACIJOS DALIS</w:t>
            </w:r>
            <w:r>
              <w:rPr>
                <w:noProof/>
                <w:webHidden/>
              </w:rPr>
              <w:tab/>
            </w:r>
            <w:r>
              <w:rPr>
                <w:noProof/>
                <w:webHidden/>
              </w:rPr>
              <w:fldChar w:fldCharType="begin"/>
            </w:r>
            <w:r>
              <w:rPr>
                <w:noProof/>
                <w:webHidden/>
              </w:rPr>
              <w:instrText xml:space="preserve"> PAGEREF _Toc175234551 \h </w:instrText>
            </w:r>
            <w:r>
              <w:rPr>
                <w:noProof/>
                <w:webHidden/>
              </w:rPr>
            </w:r>
            <w:r>
              <w:rPr>
                <w:noProof/>
                <w:webHidden/>
              </w:rPr>
              <w:fldChar w:fldCharType="separate"/>
            </w:r>
            <w:r w:rsidR="00FE33D8">
              <w:rPr>
                <w:noProof/>
                <w:webHidden/>
              </w:rPr>
              <w:t>43</w:t>
            </w:r>
            <w:r>
              <w:rPr>
                <w:noProof/>
                <w:webHidden/>
              </w:rPr>
              <w:fldChar w:fldCharType="end"/>
            </w:r>
          </w:hyperlink>
        </w:p>
        <w:p w14:paraId="2E42226C" w14:textId="4EF531CB"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2" w:history="1">
            <w:r w:rsidRPr="00995F12">
              <w:rPr>
                <w:rStyle w:val="Hipersaitas"/>
                <w:rFonts w:cs="Arial"/>
                <w:noProof/>
                <w:lang w:val="lt-LT"/>
              </w:rPr>
              <w:t>14.</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APLINKOSAUGOS DALIS</w:t>
            </w:r>
            <w:r>
              <w:rPr>
                <w:noProof/>
                <w:webHidden/>
              </w:rPr>
              <w:tab/>
            </w:r>
            <w:r>
              <w:rPr>
                <w:noProof/>
                <w:webHidden/>
              </w:rPr>
              <w:fldChar w:fldCharType="begin"/>
            </w:r>
            <w:r>
              <w:rPr>
                <w:noProof/>
                <w:webHidden/>
              </w:rPr>
              <w:instrText xml:space="preserve"> PAGEREF _Toc175234552 \h </w:instrText>
            </w:r>
            <w:r>
              <w:rPr>
                <w:noProof/>
                <w:webHidden/>
              </w:rPr>
            </w:r>
            <w:r>
              <w:rPr>
                <w:noProof/>
                <w:webHidden/>
              </w:rPr>
              <w:fldChar w:fldCharType="separate"/>
            </w:r>
            <w:r w:rsidR="00FE33D8">
              <w:rPr>
                <w:noProof/>
                <w:webHidden/>
              </w:rPr>
              <w:t>47</w:t>
            </w:r>
            <w:r>
              <w:rPr>
                <w:noProof/>
                <w:webHidden/>
              </w:rPr>
              <w:fldChar w:fldCharType="end"/>
            </w:r>
          </w:hyperlink>
        </w:p>
        <w:p w14:paraId="3A2F61E0" w14:textId="2F8427DE"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3" w:history="1">
            <w:r w:rsidRPr="00995F12">
              <w:rPr>
                <w:rStyle w:val="Hipersaitas"/>
                <w:rFonts w:cs="Arial"/>
                <w:noProof/>
                <w:lang w:val="lt-LT"/>
              </w:rPr>
              <w:t>15.</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noProof/>
                <w:lang w:val="lt-LT"/>
              </w:rPr>
              <w:t>GAISRINĖS SAUGOS, DARBUOTOJŲ SAUGOS DALIS</w:t>
            </w:r>
            <w:r>
              <w:rPr>
                <w:noProof/>
                <w:webHidden/>
              </w:rPr>
              <w:tab/>
            </w:r>
            <w:r>
              <w:rPr>
                <w:noProof/>
                <w:webHidden/>
              </w:rPr>
              <w:fldChar w:fldCharType="begin"/>
            </w:r>
            <w:r>
              <w:rPr>
                <w:noProof/>
                <w:webHidden/>
              </w:rPr>
              <w:instrText xml:space="preserve"> PAGEREF _Toc175234553 \h </w:instrText>
            </w:r>
            <w:r>
              <w:rPr>
                <w:noProof/>
                <w:webHidden/>
              </w:rPr>
            </w:r>
            <w:r>
              <w:rPr>
                <w:noProof/>
                <w:webHidden/>
              </w:rPr>
              <w:fldChar w:fldCharType="separate"/>
            </w:r>
            <w:r w:rsidR="00FE33D8">
              <w:rPr>
                <w:noProof/>
                <w:webHidden/>
              </w:rPr>
              <w:t>48</w:t>
            </w:r>
            <w:r>
              <w:rPr>
                <w:noProof/>
                <w:webHidden/>
              </w:rPr>
              <w:fldChar w:fldCharType="end"/>
            </w:r>
          </w:hyperlink>
        </w:p>
        <w:p w14:paraId="46CAA3A5" w14:textId="7BFA316F"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4" w:history="1">
            <w:r w:rsidRPr="00995F12">
              <w:rPr>
                <w:rStyle w:val="Hipersaitas"/>
                <w:rFonts w:cs="Arial"/>
                <w:bCs/>
                <w:noProof/>
                <w:lang w:val="lt-LT"/>
              </w:rPr>
              <w:t>16.</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bCs/>
                <w:noProof/>
                <w:lang w:val="lt-LT"/>
              </w:rPr>
              <w:t>KITI REIKALAVIMAI</w:t>
            </w:r>
            <w:r>
              <w:rPr>
                <w:noProof/>
                <w:webHidden/>
              </w:rPr>
              <w:tab/>
            </w:r>
            <w:r>
              <w:rPr>
                <w:noProof/>
                <w:webHidden/>
              </w:rPr>
              <w:fldChar w:fldCharType="begin"/>
            </w:r>
            <w:r>
              <w:rPr>
                <w:noProof/>
                <w:webHidden/>
              </w:rPr>
              <w:instrText xml:space="preserve"> PAGEREF _Toc175234554 \h </w:instrText>
            </w:r>
            <w:r>
              <w:rPr>
                <w:noProof/>
                <w:webHidden/>
              </w:rPr>
            </w:r>
            <w:r>
              <w:rPr>
                <w:noProof/>
                <w:webHidden/>
              </w:rPr>
              <w:fldChar w:fldCharType="separate"/>
            </w:r>
            <w:r w:rsidR="00FE33D8">
              <w:rPr>
                <w:noProof/>
                <w:webHidden/>
              </w:rPr>
              <w:t>49</w:t>
            </w:r>
            <w:r>
              <w:rPr>
                <w:noProof/>
                <w:webHidden/>
              </w:rPr>
              <w:fldChar w:fldCharType="end"/>
            </w:r>
          </w:hyperlink>
        </w:p>
        <w:p w14:paraId="66F4BF8A" w14:textId="48475B98" w:rsidR="002B18F7" w:rsidRDefault="002B18F7" w:rsidP="009C0161">
          <w:pPr>
            <w:pStyle w:val="Turinys1"/>
            <w:tabs>
              <w:tab w:val="left" w:pos="660"/>
              <w:tab w:val="right" w:leader="dot" w:pos="10195"/>
            </w:tabs>
            <w:ind w:left="720" w:hanging="360"/>
            <w:rPr>
              <w:rFonts w:asciiTheme="minorHAnsi" w:eastAsiaTheme="minorEastAsia" w:hAnsiTheme="minorHAnsi" w:cstheme="minorBidi"/>
              <w:noProof/>
              <w:kern w:val="2"/>
              <w:lang w:val="lt-LT" w:eastAsia="lt-LT"/>
              <w14:ligatures w14:val="standardContextual"/>
            </w:rPr>
          </w:pPr>
          <w:hyperlink w:anchor="_Toc175234555" w:history="1">
            <w:r w:rsidRPr="00995F12">
              <w:rPr>
                <w:rStyle w:val="Hipersaitas"/>
                <w:rFonts w:cs="Arial"/>
                <w:bCs/>
                <w:noProof/>
                <w:lang w:val="lt-LT"/>
              </w:rPr>
              <w:t>17.</w:t>
            </w:r>
            <w:r>
              <w:rPr>
                <w:rFonts w:asciiTheme="minorHAnsi" w:eastAsiaTheme="minorEastAsia" w:hAnsiTheme="minorHAnsi" w:cstheme="minorBidi"/>
                <w:noProof/>
                <w:kern w:val="2"/>
                <w:lang w:val="lt-LT" w:eastAsia="lt-LT"/>
                <w14:ligatures w14:val="standardContextual"/>
              </w:rPr>
              <w:tab/>
            </w:r>
            <w:r w:rsidRPr="00995F12">
              <w:rPr>
                <w:rStyle w:val="Hipersaitas"/>
                <w:rFonts w:cs="Arial"/>
                <w:bCs/>
                <w:noProof/>
                <w:lang w:val="lt-LT"/>
              </w:rPr>
              <w:t>PRIEDAI</w:t>
            </w:r>
            <w:r>
              <w:rPr>
                <w:noProof/>
                <w:webHidden/>
              </w:rPr>
              <w:tab/>
            </w:r>
            <w:r>
              <w:rPr>
                <w:noProof/>
                <w:webHidden/>
              </w:rPr>
              <w:fldChar w:fldCharType="begin"/>
            </w:r>
            <w:r>
              <w:rPr>
                <w:noProof/>
                <w:webHidden/>
              </w:rPr>
              <w:instrText xml:space="preserve"> PAGEREF _Toc175234555 \h </w:instrText>
            </w:r>
            <w:r>
              <w:rPr>
                <w:noProof/>
                <w:webHidden/>
              </w:rPr>
            </w:r>
            <w:r>
              <w:rPr>
                <w:noProof/>
                <w:webHidden/>
              </w:rPr>
              <w:fldChar w:fldCharType="separate"/>
            </w:r>
            <w:r w:rsidR="00FE33D8">
              <w:rPr>
                <w:noProof/>
                <w:webHidden/>
              </w:rPr>
              <w:t>49</w:t>
            </w:r>
            <w:r>
              <w:rPr>
                <w:noProof/>
                <w:webHidden/>
              </w:rPr>
              <w:fldChar w:fldCharType="end"/>
            </w:r>
          </w:hyperlink>
        </w:p>
        <w:p w14:paraId="51FF9E52" w14:textId="5664FFBA" w:rsidR="001F72F6" w:rsidRPr="001E0700" w:rsidRDefault="00037878" w:rsidP="009C0161">
          <w:pPr>
            <w:pStyle w:val="Turinys1"/>
            <w:tabs>
              <w:tab w:val="right" w:leader="dot" w:pos="10195"/>
            </w:tabs>
            <w:ind w:left="720" w:hanging="360"/>
            <w:rPr>
              <w:rFonts w:ascii="Trebuchet MS" w:hAnsi="Trebuchet MS" w:cs="Arial"/>
              <w:sz w:val="22"/>
              <w:szCs w:val="22"/>
              <w:lang w:val="lt-LT"/>
            </w:rPr>
          </w:pPr>
          <w:r w:rsidRPr="001E0700">
            <w:rPr>
              <w:rFonts w:ascii="Trebuchet MS" w:hAnsi="Trebuchet MS" w:cs="Arial"/>
              <w:sz w:val="22"/>
              <w:szCs w:val="22"/>
              <w:lang w:val="lt-LT"/>
            </w:rPr>
            <w:fldChar w:fldCharType="end"/>
          </w:r>
        </w:p>
      </w:sdtContent>
    </w:sdt>
    <w:p w14:paraId="6393BF46" w14:textId="2839E4F8" w:rsidR="0027627A" w:rsidRPr="001E0700" w:rsidRDefault="008E4D41" w:rsidP="009C0161">
      <w:pPr>
        <w:tabs>
          <w:tab w:val="left" w:pos="1134"/>
          <w:tab w:val="left" w:pos="2867"/>
        </w:tabs>
        <w:ind w:left="720" w:hanging="360"/>
        <w:rPr>
          <w:rFonts w:ascii="Trebuchet MS" w:hAnsi="Trebuchet MS" w:cs="Arial"/>
          <w:b/>
          <w:sz w:val="22"/>
          <w:szCs w:val="22"/>
          <w:lang w:val="lt-LT"/>
        </w:rPr>
      </w:pPr>
      <w:r w:rsidRPr="001E0700">
        <w:rPr>
          <w:rFonts w:ascii="Trebuchet MS" w:hAnsi="Trebuchet MS" w:cs="Arial"/>
          <w:b/>
          <w:sz w:val="22"/>
          <w:szCs w:val="22"/>
          <w:lang w:val="lt-LT"/>
        </w:rPr>
        <w:tab/>
      </w:r>
    </w:p>
    <w:p w14:paraId="361DD325" w14:textId="77777777" w:rsidR="0027627A" w:rsidRPr="001E0700" w:rsidRDefault="00594BDA" w:rsidP="009C0161">
      <w:pPr>
        <w:tabs>
          <w:tab w:val="left" w:pos="1134"/>
          <w:tab w:val="left" w:pos="3840"/>
        </w:tabs>
        <w:ind w:left="720" w:hanging="360"/>
        <w:rPr>
          <w:rFonts w:ascii="Trebuchet MS" w:hAnsi="Trebuchet MS" w:cs="Arial"/>
          <w:b/>
          <w:sz w:val="22"/>
          <w:szCs w:val="22"/>
          <w:lang w:val="lt-LT"/>
        </w:rPr>
      </w:pPr>
      <w:r w:rsidRPr="001E0700">
        <w:rPr>
          <w:rFonts w:ascii="Trebuchet MS" w:hAnsi="Trebuchet MS" w:cs="Arial"/>
          <w:b/>
          <w:sz w:val="22"/>
          <w:szCs w:val="22"/>
          <w:lang w:val="lt-LT"/>
        </w:rPr>
        <w:tab/>
      </w:r>
      <w:r w:rsidRPr="001E0700">
        <w:rPr>
          <w:rFonts w:ascii="Trebuchet MS" w:hAnsi="Trebuchet MS" w:cs="Arial"/>
          <w:b/>
          <w:sz w:val="22"/>
          <w:szCs w:val="22"/>
          <w:lang w:val="lt-LT"/>
        </w:rPr>
        <w:tab/>
      </w:r>
    </w:p>
    <w:p w14:paraId="313A0FCE"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1B7D11C1"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281ECA45"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40427289"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5030D7D2"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7CD47C43"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7EB00288"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415E26B3"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53FF6E47"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09367E0D"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0A8E6D8D" w14:textId="77777777" w:rsidR="0027627A" w:rsidRPr="001E0700" w:rsidRDefault="0027627A" w:rsidP="009C0161">
      <w:pPr>
        <w:tabs>
          <w:tab w:val="left" w:pos="1134"/>
        </w:tabs>
        <w:ind w:left="720" w:hanging="360"/>
        <w:jc w:val="center"/>
        <w:rPr>
          <w:rFonts w:ascii="Trebuchet MS" w:hAnsi="Trebuchet MS" w:cs="Arial"/>
          <w:b/>
          <w:sz w:val="22"/>
          <w:szCs w:val="22"/>
          <w:lang w:val="lt-LT"/>
        </w:rPr>
      </w:pPr>
    </w:p>
    <w:p w14:paraId="150D6FE0" w14:textId="77777777" w:rsidR="009C7CC6" w:rsidRPr="001E0700" w:rsidRDefault="009C7CC6" w:rsidP="009C0161">
      <w:pPr>
        <w:tabs>
          <w:tab w:val="left" w:pos="1134"/>
        </w:tabs>
        <w:ind w:left="720" w:hanging="360"/>
        <w:jc w:val="center"/>
        <w:rPr>
          <w:rFonts w:ascii="Trebuchet MS" w:hAnsi="Trebuchet MS" w:cs="Arial"/>
          <w:b/>
          <w:sz w:val="22"/>
          <w:szCs w:val="22"/>
          <w:lang w:val="lt-LT"/>
        </w:rPr>
      </w:pPr>
    </w:p>
    <w:p w14:paraId="3F8999F3" w14:textId="77777777" w:rsidR="009C7CC6" w:rsidRPr="001E0700" w:rsidRDefault="009C7CC6" w:rsidP="009C0161">
      <w:pPr>
        <w:tabs>
          <w:tab w:val="left" w:pos="1134"/>
        </w:tabs>
        <w:ind w:left="720" w:hanging="360"/>
        <w:jc w:val="center"/>
        <w:rPr>
          <w:rFonts w:ascii="Trebuchet MS" w:hAnsi="Trebuchet MS" w:cs="Arial"/>
          <w:b/>
          <w:sz w:val="22"/>
          <w:szCs w:val="22"/>
          <w:lang w:val="lt-LT"/>
        </w:rPr>
      </w:pPr>
    </w:p>
    <w:p w14:paraId="1CE3D440" w14:textId="77777777" w:rsidR="009C7CC6" w:rsidRPr="001E0700" w:rsidRDefault="009C7CC6" w:rsidP="009C0161">
      <w:pPr>
        <w:tabs>
          <w:tab w:val="left" w:pos="1134"/>
        </w:tabs>
        <w:ind w:left="720" w:hanging="360"/>
        <w:jc w:val="center"/>
        <w:rPr>
          <w:rFonts w:ascii="Trebuchet MS" w:hAnsi="Trebuchet MS" w:cs="Arial"/>
          <w:b/>
          <w:sz w:val="22"/>
          <w:szCs w:val="22"/>
          <w:lang w:val="lt-LT"/>
        </w:rPr>
      </w:pPr>
    </w:p>
    <w:p w14:paraId="6B524DF9" w14:textId="77777777" w:rsidR="00836F35" w:rsidRPr="001E0700" w:rsidRDefault="00836F35" w:rsidP="009C0161">
      <w:pPr>
        <w:tabs>
          <w:tab w:val="left" w:pos="1134"/>
        </w:tabs>
        <w:ind w:left="720" w:hanging="360"/>
        <w:jc w:val="center"/>
        <w:rPr>
          <w:rFonts w:ascii="Trebuchet MS" w:hAnsi="Trebuchet MS" w:cs="Arial"/>
          <w:b/>
          <w:sz w:val="22"/>
          <w:szCs w:val="22"/>
          <w:lang w:val="lt-LT"/>
        </w:rPr>
      </w:pPr>
    </w:p>
    <w:p w14:paraId="71F60D29" w14:textId="77777777" w:rsidR="00C868F3" w:rsidRPr="001E0700" w:rsidRDefault="00C868F3" w:rsidP="009C0161">
      <w:pPr>
        <w:tabs>
          <w:tab w:val="left" w:pos="1134"/>
        </w:tabs>
        <w:ind w:left="720" w:hanging="360"/>
        <w:jc w:val="center"/>
        <w:rPr>
          <w:rFonts w:ascii="Trebuchet MS" w:hAnsi="Trebuchet MS" w:cs="Arial"/>
          <w:b/>
          <w:sz w:val="22"/>
          <w:szCs w:val="22"/>
          <w:lang w:val="lt-LT"/>
        </w:rPr>
      </w:pPr>
    </w:p>
    <w:p w14:paraId="6FD167CA" w14:textId="77777777" w:rsidR="007C2BEA" w:rsidRPr="001E0700" w:rsidRDefault="007C2BEA" w:rsidP="009C0161">
      <w:pPr>
        <w:ind w:left="720" w:hanging="360"/>
        <w:rPr>
          <w:rFonts w:ascii="Trebuchet MS" w:hAnsi="Trebuchet MS" w:cs="Arial"/>
          <w:b/>
          <w:sz w:val="22"/>
          <w:szCs w:val="22"/>
          <w:lang w:val="lt-LT"/>
        </w:rPr>
      </w:pPr>
      <w:bookmarkStart w:id="4" w:name="_Toc455492568"/>
      <w:r w:rsidRPr="001E0700">
        <w:rPr>
          <w:rFonts w:ascii="Trebuchet MS" w:hAnsi="Trebuchet MS" w:cs="Arial"/>
          <w:b/>
          <w:sz w:val="22"/>
          <w:szCs w:val="22"/>
          <w:lang w:val="lt-LT"/>
        </w:rPr>
        <w:br w:type="page"/>
      </w:r>
    </w:p>
    <w:p w14:paraId="608BDFC6" w14:textId="77777777" w:rsidR="00192417" w:rsidRPr="001E0700" w:rsidRDefault="00192417" w:rsidP="009C0161">
      <w:pPr>
        <w:pStyle w:val="Antrat1"/>
        <w:numPr>
          <w:ilvl w:val="0"/>
          <w:numId w:val="2"/>
        </w:numPr>
        <w:ind w:left="720" w:hanging="360"/>
        <w:rPr>
          <w:rFonts w:cs="Arial"/>
          <w:szCs w:val="22"/>
          <w:lang w:val="lt-LT"/>
        </w:rPr>
      </w:pPr>
      <w:bookmarkStart w:id="5" w:name="_Toc455648418"/>
      <w:bookmarkStart w:id="6" w:name="_Toc175234536"/>
      <w:bookmarkStart w:id="7" w:name="_Toc421452264"/>
      <w:bookmarkEnd w:id="4"/>
      <w:r w:rsidRPr="001E0700">
        <w:rPr>
          <w:rFonts w:cs="Arial"/>
          <w:szCs w:val="22"/>
          <w:lang w:val="lt-LT"/>
        </w:rPr>
        <w:lastRenderedPageBreak/>
        <w:t>BENDROJI INFORMACIJA</w:t>
      </w:r>
      <w:bookmarkEnd w:id="5"/>
      <w:bookmarkEnd w:id="6"/>
    </w:p>
    <w:tbl>
      <w:tblPr>
        <w:tblStyle w:val="Lentelstinklelis"/>
        <w:tblW w:w="0" w:type="auto"/>
        <w:tblLook w:val="04A0" w:firstRow="1" w:lastRow="0" w:firstColumn="1" w:lastColumn="0" w:noHBand="0" w:noVBand="1"/>
      </w:tblPr>
      <w:tblGrid>
        <w:gridCol w:w="3681"/>
        <w:gridCol w:w="6514"/>
      </w:tblGrid>
      <w:tr w:rsidR="00192417" w:rsidRPr="00FE33D8" w14:paraId="03AE835A" w14:textId="77777777" w:rsidTr="007A2499">
        <w:tc>
          <w:tcPr>
            <w:tcW w:w="3681" w:type="dxa"/>
            <w:shd w:val="clear" w:color="auto" w:fill="D9D9D9" w:themeFill="background1" w:themeFillShade="D9"/>
          </w:tcPr>
          <w:p w14:paraId="7114AA7C"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Projekto pavadinimas</w:t>
            </w:r>
          </w:p>
        </w:tc>
        <w:tc>
          <w:tcPr>
            <w:tcW w:w="6514" w:type="dxa"/>
          </w:tcPr>
          <w:p w14:paraId="40DD450B" w14:textId="146BCE03" w:rsidR="00192417" w:rsidRPr="001E0700" w:rsidRDefault="00635EF5" w:rsidP="009C0161">
            <w:p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110/35/10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Griškonių</w:t>
            </w:r>
            <w:proofErr w:type="spellEnd"/>
            <w:r w:rsidRPr="001E0700">
              <w:rPr>
                <w:rFonts w:ascii="Trebuchet MS" w:hAnsi="Trebuchet MS" w:cs="Arial"/>
                <w:sz w:val="22"/>
                <w:szCs w:val="22"/>
                <w:lang w:val="lt-LT"/>
              </w:rPr>
              <w:t xml:space="preserve"> TP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rekonstravimas</w:t>
            </w:r>
          </w:p>
        </w:tc>
      </w:tr>
      <w:tr w:rsidR="00192417" w:rsidRPr="001E0700" w14:paraId="6076DB48" w14:textId="77777777" w:rsidTr="007A2499">
        <w:tc>
          <w:tcPr>
            <w:tcW w:w="3681" w:type="dxa"/>
            <w:shd w:val="clear" w:color="auto" w:fill="D9D9D9" w:themeFill="background1" w:themeFillShade="D9"/>
          </w:tcPr>
          <w:p w14:paraId="58F1CAB1"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Projekto numeris</w:t>
            </w:r>
          </w:p>
        </w:tc>
        <w:tc>
          <w:tcPr>
            <w:tcW w:w="6514" w:type="dxa"/>
          </w:tcPr>
          <w:p w14:paraId="4EF9CE94" w14:textId="340298B4" w:rsidR="00192417" w:rsidRPr="001E0700" w:rsidRDefault="00635EF5" w:rsidP="009C0161">
            <w:pPr>
              <w:ind w:left="720" w:hanging="360"/>
              <w:rPr>
                <w:rFonts w:ascii="Trebuchet MS" w:hAnsi="Trebuchet MS" w:cs="Arial"/>
                <w:sz w:val="22"/>
                <w:szCs w:val="22"/>
                <w:lang w:val="lt-LT"/>
              </w:rPr>
            </w:pPr>
            <w:r w:rsidRPr="001E0700">
              <w:rPr>
                <w:rFonts w:ascii="Trebuchet MS" w:hAnsi="Trebuchet MS" w:cs="Arial"/>
                <w:sz w:val="22"/>
                <w:szCs w:val="22"/>
                <w:lang w:val="lt-LT"/>
              </w:rPr>
              <w:t>PPRK24191</w:t>
            </w:r>
          </w:p>
        </w:tc>
      </w:tr>
      <w:tr w:rsidR="00192417" w:rsidRPr="001E0700" w14:paraId="1A23F158" w14:textId="77777777" w:rsidTr="007A2499">
        <w:tc>
          <w:tcPr>
            <w:tcW w:w="3681" w:type="dxa"/>
            <w:shd w:val="clear" w:color="auto" w:fill="D9D9D9" w:themeFill="background1" w:themeFillShade="D9"/>
          </w:tcPr>
          <w:p w14:paraId="4AC738FD"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Projekto rengimo etapas</w:t>
            </w:r>
          </w:p>
        </w:tc>
        <w:tc>
          <w:tcPr>
            <w:tcW w:w="6514" w:type="dxa"/>
          </w:tcPr>
          <w:p w14:paraId="57E227F6" w14:textId="42B9E131" w:rsidR="00192417" w:rsidRPr="001E0700" w:rsidRDefault="00635EF5" w:rsidP="009C0161">
            <w:pPr>
              <w:ind w:left="720" w:hanging="360"/>
              <w:rPr>
                <w:rFonts w:ascii="Trebuchet MS" w:hAnsi="Trebuchet MS" w:cs="Arial"/>
                <w:sz w:val="22"/>
                <w:szCs w:val="22"/>
                <w:lang w:val="lt-LT"/>
              </w:rPr>
            </w:pPr>
            <w:r w:rsidRPr="001E0700">
              <w:rPr>
                <w:rFonts w:ascii="Trebuchet MS" w:hAnsi="Trebuchet MS" w:cs="Arial"/>
                <w:sz w:val="22"/>
                <w:szCs w:val="22"/>
                <w:lang w:val="lt-LT"/>
              </w:rPr>
              <w:t>Techninio projekto rengimas (bei statybą leidžiančio dokumento gavimas)</w:t>
            </w:r>
          </w:p>
        </w:tc>
      </w:tr>
      <w:tr w:rsidR="00192417" w:rsidRPr="001E0700" w14:paraId="44541EE6" w14:textId="77777777" w:rsidTr="007A2499">
        <w:tc>
          <w:tcPr>
            <w:tcW w:w="3681" w:type="dxa"/>
            <w:shd w:val="clear" w:color="auto" w:fill="D9D9D9" w:themeFill="background1" w:themeFillShade="D9"/>
          </w:tcPr>
          <w:p w14:paraId="7BB01F5F"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Projekto vadovas</w:t>
            </w:r>
          </w:p>
        </w:tc>
        <w:tc>
          <w:tcPr>
            <w:tcW w:w="6514" w:type="dxa"/>
          </w:tcPr>
          <w:p w14:paraId="2EB08110" w14:textId="6DA8D326" w:rsidR="00192417" w:rsidRPr="001E0700" w:rsidRDefault="00192417" w:rsidP="009C0161">
            <w:pPr>
              <w:ind w:left="720" w:hanging="360"/>
              <w:rPr>
                <w:rFonts w:ascii="Trebuchet MS" w:hAnsi="Trebuchet MS" w:cs="Arial"/>
                <w:sz w:val="22"/>
                <w:szCs w:val="22"/>
                <w:lang w:val="lt-LT"/>
              </w:rPr>
            </w:pPr>
          </w:p>
        </w:tc>
      </w:tr>
      <w:tr w:rsidR="00192417" w:rsidRPr="001E0700" w14:paraId="36CAA8F2" w14:textId="77777777" w:rsidTr="007A2499">
        <w:tc>
          <w:tcPr>
            <w:tcW w:w="3681" w:type="dxa"/>
            <w:shd w:val="clear" w:color="auto" w:fill="D9D9D9" w:themeFill="background1" w:themeFillShade="D9"/>
          </w:tcPr>
          <w:p w14:paraId="6A324075"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Iniciatorius</w:t>
            </w:r>
          </w:p>
        </w:tc>
        <w:tc>
          <w:tcPr>
            <w:tcW w:w="6514" w:type="dxa"/>
          </w:tcPr>
          <w:p w14:paraId="24DFBFB8" w14:textId="00B9490D" w:rsidR="00192417" w:rsidRPr="001E0700" w:rsidRDefault="00192417" w:rsidP="009C0161">
            <w:pPr>
              <w:ind w:left="720" w:hanging="360"/>
              <w:rPr>
                <w:rFonts w:ascii="Trebuchet MS" w:hAnsi="Trebuchet MS" w:cs="Arial"/>
                <w:sz w:val="22"/>
                <w:szCs w:val="22"/>
                <w:lang w:val="lt-LT"/>
              </w:rPr>
            </w:pPr>
          </w:p>
        </w:tc>
      </w:tr>
      <w:tr w:rsidR="00192417" w:rsidRPr="001E0700" w14:paraId="12830931" w14:textId="77777777" w:rsidTr="007A2499">
        <w:tc>
          <w:tcPr>
            <w:tcW w:w="3681" w:type="dxa"/>
            <w:shd w:val="clear" w:color="auto" w:fill="D9D9D9" w:themeFill="background1" w:themeFillShade="D9"/>
          </w:tcPr>
          <w:p w14:paraId="17C0211C"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Statybos rūšis</w:t>
            </w:r>
          </w:p>
        </w:tc>
        <w:tc>
          <w:tcPr>
            <w:tcW w:w="6514" w:type="dxa"/>
          </w:tcPr>
          <w:p w14:paraId="40C2F6CE" w14:textId="1D35AE65" w:rsidR="00192417" w:rsidRPr="001E0700" w:rsidRDefault="00635EF5" w:rsidP="009C0161">
            <w:pPr>
              <w:ind w:left="720" w:hanging="360"/>
              <w:rPr>
                <w:rFonts w:ascii="Trebuchet MS" w:hAnsi="Trebuchet MS" w:cs="Arial"/>
                <w:sz w:val="22"/>
                <w:szCs w:val="22"/>
                <w:lang w:val="lt-LT"/>
              </w:rPr>
            </w:pPr>
            <w:r w:rsidRPr="001E0700">
              <w:rPr>
                <w:rFonts w:ascii="Trebuchet MS" w:hAnsi="Trebuchet MS" w:cs="Arial"/>
                <w:sz w:val="22"/>
                <w:szCs w:val="22"/>
                <w:lang w:val="lt-LT"/>
              </w:rPr>
              <w:t>Rekonstravimas</w:t>
            </w:r>
          </w:p>
        </w:tc>
      </w:tr>
      <w:tr w:rsidR="00192417" w:rsidRPr="001E0700" w14:paraId="1762707C" w14:textId="77777777" w:rsidTr="007A2499">
        <w:tc>
          <w:tcPr>
            <w:tcW w:w="3681" w:type="dxa"/>
            <w:shd w:val="clear" w:color="auto" w:fill="D9D9D9" w:themeFill="background1" w:themeFillShade="D9"/>
          </w:tcPr>
          <w:p w14:paraId="480453CC"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Statinių kategorija</w:t>
            </w:r>
          </w:p>
        </w:tc>
        <w:tc>
          <w:tcPr>
            <w:tcW w:w="6514" w:type="dxa"/>
          </w:tcPr>
          <w:p w14:paraId="690F9F62" w14:textId="106C28D8" w:rsidR="00192417" w:rsidRPr="001E0700" w:rsidRDefault="00635EF5" w:rsidP="009C0161">
            <w:pPr>
              <w:ind w:left="720" w:hanging="360"/>
              <w:rPr>
                <w:rFonts w:ascii="Trebuchet MS" w:hAnsi="Trebuchet MS" w:cs="Arial"/>
                <w:sz w:val="22"/>
                <w:szCs w:val="22"/>
                <w:lang w:val="lt-LT"/>
              </w:rPr>
            </w:pPr>
            <w:r w:rsidRPr="001E0700">
              <w:rPr>
                <w:rFonts w:ascii="Trebuchet MS" w:hAnsi="Trebuchet MS" w:cs="Arial"/>
                <w:sz w:val="22"/>
                <w:szCs w:val="22"/>
                <w:lang w:val="lt-LT"/>
              </w:rPr>
              <w:t>Ypatingasis statinys</w:t>
            </w:r>
          </w:p>
        </w:tc>
      </w:tr>
      <w:tr w:rsidR="00192417" w:rsidRPr="001E0700" w14:paraId="1656B357" w14:textId="77777777" w:rsidTr="007A2499">
        <w:tc>
          <w:tcPr>
            <w:tcW w:w="3681" w:type="dxa"/>
            <w:shd w:val="clear" w:color="auto" w:fill="D9D9D9" w:themeFill="background1" w:themeFillShade="D9"/>
          </w:tcPr>
          <w:p w14:paraId="3681FE85" w14:textId="77777777" w:rsidR="00192417" w:rsidRPr="001E0700" w:rsidRDefault="00192417"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Transformatorių pastotės adresas</w:t>
            </w:r>
          </w:p>
        </w:tc>
        <w:tc>
          <w:tcPr>
            <w:tcW w:w="6514" w:type="dxa"/>
          </w:tcPr>
          <w:p w14:paraId="340DF402" w14:textId="2A71A2C2" w:rsidR="00192417" w:rsidRPr="001E0700" w:rsidRDefault="00B00088" w:rsidP="009C0161">
            <w:pPr>
              <w:ind w:left="720" w:hanging="360"/>
              <w:rPr>
                <w:rFonts w:ascii="Trebuchet MS" w:hAnsi="Trebuchet MS" w:cs="Arial"/>
                <w:sz w:val="22"/>
                <w:szCs w:val="22"/>
                <w:lang w:val="lt-LT"/>
              </w:rPr>
            </w:pPr>
            <w:proofErr w:type="spellStart"/>
            <w:r w:rsidRPr="001E0700">
              <w:rPr>
                <w:rFonts w:ascii="Trebuchet MS" w:hAnsi="Trebuchet MS" w:cs="Arial"/>
                <w:sz w:val="22"/>
                <w:szCs w:val="22"/>
                <w:lang w:val="lt-LT"/>
              </w:rPr>
              <w:t>Griškonių</w:t>
            </w:r>
            <w:proofErr w:type="spellEnd"/>
            <w:r w:rsidRPr="001E0700">
              <w:rPr>
                <w:rFonts w:ascii="Trebuchet MS" w:hAnsi="Trebuchet MS" w:cs="Arial"/>
                <w:sz w:val="22"/>
                <w:szCs w:val="22"/>
                <w:lang w:val="lt-LT"/>
              </w:rPr>
              <w:t xml:space="preserve"> k., Margirio g. 38 </w:t>
            </w:r>
          </w:p>
        </w:tc>
      </w:tr>
      <w:tr w:rsidR="002B18F7" w:rsidRPr="00FE33D8" w14:paraId="6F7E29F0" w14:textId="77777777" w:rsidTr="007A2499">
        <w:tc>
          <w:tcPr>
            <w:tcW w:w="3681" w:type="dxa"/>
            <w:shd w:val="clear" w:color="auto" w:fill="D9D9D9" w:themeFill="background1" w:themeFillShade="D9"/>
          </w:tcPr>
          <w:p w14:paraId="35CD029C" w14:textId="33643C3C" w:rsidR="002B18F7" w:rsidRPr="001E0700" w:rsidRDefault="002B18F7" w:rsidP="009C0161">
            <w:pPr>
              <w:ind w:left="720" w:hanging="360"/>
              <w:rPr>
                <w:rFonts w:ascii="Trebuchet MS" w:hAnsi="Trebuchet MS" w:cs="Arial"/>
                <w:b/>
                <w:sz w:val="22"/>
                <w:szCs w:val="22"/>
                <w:lang w:val="lt-LT"/>
              </w:rPr>
            </w:pPr>
            <w:r w:rsidRPr="00FB490C">
              <w:rPr>
                <w:rFonts w:ascii="Trebuchet MS" w:hAnsi="Trebuchet MS"/>
                <w:b/>
                <w:sz w:val="22"/>
                <w:szCs w:val="22"/>
                <w:lang w:val="lt-LT"/>
              </w:rPr>
              <w:t>Sąvokos</w:t>
            </w:r>
          </w:p>
        </w:tc>
        <w:tc>
          <w:tcPr>
            <w:tcW w:w="6514" w:type="dxa"/>
          </w:tcPr>
          <w:p w14:paraId="14E9FC3B" w14:textId="276787FD" w:rsidR="002B18F7" w:rsidRPr="001E0700" w:rsidRDefault="002B18F7" w:rsidP="009C0161">
            <w:pPr>
              <w:ind w:left="720" w:hanging="360"/>
              <w:rPr>
                <w:rFonts w:ascii="Trebuchet MS" w:hAnsi="Trebuchet MS" w:cs="Arial"/>
                <w:sz w:val="22"/>
                <w:szCs w:val="22"/>
                <w:lang w:val="lt-LT"/>
              </w:rPr>
            </w:pPr>
            <w:bookmarkStart w:id="8" w:name="_Hlk173939010"/>
            <w:r w:rsidRPr="00FB490C">
              <w:rPr>
                <w:rFonts w:ascii="Trebuchet MS" w:hAnsi="Trebuchet MS"/>
                <w:sz w:val="22"/>
                <w:szCs w:val="22"/>
                <w:lang w:val="lt-LT"/>
              </w:rPr>
              <w:t>Techninėje (projektavimo) užduotyje ir/ar jos prieduose naudojama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Techninėje (projektavimo) užduotyje ir/ar jos prieduose naudojama darbo projekto sąvoka atitinka techninio darbo projekto sąvoką, taip kaip ji apibrėžta Statybos įstatymo 2 straipsnio 1021  dalyje ir STR 1.04.04:2017 14 dalyje (suvestinės teisės aktų redakcijos nuo 2024 m. lapkričio 1 d.)</w:t>
            </w:r>
            <w:bookmarkEnd w:id="8"/>
          </w:p>
        </w:tc>
      </w:tr>
    </w:tbl>
    <w:p w14:paraId="172AD671" w14:textId="64ED054F" w:rsidR="00192417" w:rsidRPr="001E0700" w:rsidRDefault="00192417" w:rsidP="009C0161">
      <w:pPr>
        <w:pStyle w:val="Antrat1"/>
        <w:numPr>
          <w:ilvl w:val="0"/>
          <w:numId w:val="2"/>
        </w:numPr>
        <w:ind w:left="720" w:hanging="360"/>
        <w:rPr>
          <w:rFonts w:cs="Arial"/>
          <w:szCs w:val="22"/>
          <w:lang w:val="lt-LT"/>
        </w:rPr>
      </w:pPr>
      <w:bookmarkStart w:id="9" w:name="_Toc455648419"/>
      <w:r w:rsidRPr="001E0700">
        <w:rPr>
          <w:rFonts w:cs="Arial"/>
          <w:szCs w:val="22"/>
          <w:lang w:val="lt-LT"/>
        </w:rPr>
        <w:t xml:space="preserve"> </w:t>
      </w:r>
      <w:bookmarkStart w:id="10" w:name="_Toc175234537"/>
      <w:r w:rsidR="00D4643F" w:rsidRPr="001E0700">
        <w:rPr>
          <w:rFonts w:cs="Arial"/>
          <w:szCs w:val="22"/>
          <w:lang w:val="lt-LT"/>
        </w:rPr>
        <w:t>PROJEKTO KOMANDOS SUDĖTIS IR ATSAKOMYBĖS RENGIANT TU</w:t>
      </w:r>
      <w:bookmarkEnd w:id="10"/>
      <w:r w:rsidR="00D4643F" w:rsidRPr="001E0700" w:rsidDel="00D4643F">
        <w:rPr>
          <w:rFonts w:cs="Arial"/>
          <w:szCs w:val="22"/>
          <w:lang w:val="lt-LT"/>
        </w:rPr>
        <w:t xml:space="preserve"> </w:t>
      </w:r>
      <w:bookmarkEnd w:id="9"/>
    </w:p>
    <w:tbl>
      <w:tblPr>
        <w:tblStyle w:val="Lentelstinklelis"/>
        <w:tblW w:w="10195" w:type="dxa"/>
        <w:tblLook w:val="04A0" w:firstRow="1" w:lastRow="0" w:firstColumn="1" w:lastColumn="0" w:noHBand="0" w:noVBand="1"/>
      </w:tblPr>
      <w:tblGrid>
        <w:gridCol w:w="3763"/>
        <w:gridCol w:w="1878"/>
        <w:gridCol w:w="2035"/>
        <w:gridCol w:w="2519"/>
      </w:tblGrid>
      <w:tr w:rsidR="008761A3" w:rsidRPr="00FE33D8" w14:paraId="1C30F440" w14:textId="77777777" w:rsidTr="763C6A51">
        <w:tc>
          <w:tcPr>
            <w:tcW w:w="3210" w:type="dxa"/>
            <w:shd w:val="clear" w:color="auto" w:fill="D9D9D9" w:themeFill="background1" w:themeFillShade="D9"/>
          </w:tcPr>
          <w:p w14:paraId="3D7E6FE4" w14:textId="3221A322" w:rsidR="0074739E" w:rsidRPr="001E0700" w:rsidRDefault="0074739E"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 xml:space="preserve">TU dalis </w:t>
            </w:r>
          </w:p>
        </w:tc>
        <w:tc>
          <w:tcPr>
            <w:tcW w:w="1869" w:type="dxa"/>
            <w:shd w:val="clear" w:color="auto" w:fill="D9D9D9" w:themeFill="background1" w:themeFillShade="D9"/>
          </w:tcPr>
          <w:p w14:paraId="61716B9D" w14:textId="25CF6369" w:rsidR="0074739E" w:rsidRPr="001E0700" w:rsidRDefault="00E77231"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Atsakingas už TU dalies pildymą (v</w:t>
            </w:r>
            <w:r w:rsidR="0074739E" w:rsidRPr="001E0700">
              <w:rPr>
                <w:rFonts w:ascii="Trebuchet MS" w:hAnsi="Trebuchet MS" w:cs="Arial"/>
                <w:b/>
                <w:sz w:val="22"/>
                <w:szCs w:val="22"/>
                <w:lang w:val="lt-LT"/>
              </w:rPr>
              <w:t>ardas, pavardė</w:t>
            </w:r>
            <w:r w:rsidRPr="001E0700">
              <w:rPr>
                <w:rFonts w:ascii="Trebuchet MS" w:hAnsi="Trebuchet MS" w:cs="Arial"/>
                <w:b/>
                <w:sz w:val="22"/>
                <w:szCs w:val="22"/>
                <w:lang w:val="lt-LT"/>
              </w:rPr>
              <w:t xml:space="preserve">, pareigos) </w:t>
            </w:r>
          </w:p>
        </w:tc>
        <w:tc>
          <w:tcPr>
            <w:tcW w:w="2312" w:type="dxa"/>
            <w:shd w:val="clear" w:color="auto" w:fill="D9D9D9" w:themeFill="background1" w:themeFillShade="D9"/>
          </w:tcPr>
          <w:p w14:paraId="584FF12C" w14:textId="6145675B" w:rsidR="00E77231" w:rsidRPr="001E0700" w:rsidRDefault="00E77231"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Dalyvaujantis TU dalies pildyme</w:t>
            </w:r>
          </w:p>
          <w:p w14:paraId="573A5993" w14:textId="18B3A482" w:rsidR="0074739E" w:rsidRPr="001E0700" w:rsidRDefault="00E77231"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(vardas, pavardė, pareigos)</w:t>
            </w:r>
          </w:p>
        </w:tc>
        <w:tc>
          <w:tcPr>
            <w:tcW w:w="2804" w:type="dxa"/>
            <w:shd w:val="clear" w:color="auto" w:fill="D9D9D9" w:themeFill="background1" w:themeFillShade="D9"/>
          </w:tcPr>
          <w:p w14:paraId="748B39AF" w14:textId="3EBAC015" w:rsidR="0074739E" w:rsidRPr="001E0700" w:rsidRDefault="00590B71" w:rsidP="009C0161">
            <w:pPr>
              <w:ind w:left="720" w:hanging="360"/>
              <w:rPr>
                <w:rFonts w:ascii="Trebuchet MS" w:hAnsi="Trebuchet MS" w:cs="Arial"/>
                <w:b/>
                <w:sz w:val="22"/>
                <w:szCs w:val="22"/>
                <w:lang w:val="lt-LT"/>
              </w:rPr>
            </w:pPr>
            <w:r w:rsidRPr="001E0700">
              <w:rPr>
                <w:rFonts w:ascii="Trebuchet MS" w:hAnsi="Trebuchet MS" w:cs="Arial"/>
                <w:b/>
                <w:sz w:val="22"/>
                <w:szCs w:val="22"/>
                <w:lang w:val="lt-LT"/>
              </w:rPr>
              <w:t xml:space="preserve">Priežastys </w:t>
            </w:r>
            <w:r w:rsidR="001E1D8D" w:rsidRPr="001E0700">
              <w:rPr>
                <w:rFonts w:ascii="Trebuchet MS" w:hAnsi="Trebuchet MS" w:cs="Arial"/>
                <w:b/>
                <w:sz w:val="22"/>
                <w:szCs w:val="22"/>
                <w:lang w:val="lt-LT"/>
              </w:rPr>
              <w:t xml:space="preserve">dėl </w:t>
            </w:r>
            <w:r w:rsidRPr="001E0700">
              <w:rPr>
                <w:rFonts w:ascii="Trebuchet MS" w:hAnsi="Trebuchet MS" w:cs="Arial"/>
                <w:b/>
                <w:sz w:val="22"/>
                <w:szCs w:val="22"/>
                <w:lang w:val="lt-LT"/>
              </w:rPr>
              <w:t>TU numat</w:t>
            </w:r>
            <w:r w:rsidR="001E1D8D" w:rsidRPr="001E0700">
              <w:rPr>
                <w:rFonts w:ascii="Trebuchet MS" w:hAnsi="Trebuchet MS" w:cs="Arial"/>
                <w:b/>
                <w:sz w:val="22"/>
                <w:szCs w:val="22"/>
                <w:lang w:val="lt-LT"/>
              </w:rPr>
              <w:t xml:space="preserve">ytų </w:t>
            </w:r>
            <w:r w:rsidRPr="001E0700">
              <w:rPr>
                <w:rFonts w:ascii="Trebuchet MS" w:hAnsi="Trebuchet MS" w:cs="Arial"/>
                <w:b/>
                <w:sz w:val="22"/>
                <w:szCs w:val="22"/>
                <w:lang w:val="lt-LT"/>
              </w:rPr>
              <w:t>nestandartini</w:t>
            </w:r>
            <w:r w:rsidR="001E1D8D" w:rsidRPr="001E0700">
              <w:rPr>
                <w:rFonts w:ascii="Trebuchet MS" w:hAnsi="Trebuchet MS" w:cs="Arial"/>
                <w:b/>
                <w:sz w:val="22"/>
                <w:szCs w:val="22"/>
                <w:lang w:val="lt-LT"/>
              </w:rPr>
              <w:t>ų</w:t>
            </w:r>
            <w:r w:rsidRPr="001E0700">
              <w:rPr>
                <w:rFonts w:ascii="Trebuchet MS" w:hAnsi="Trebuchet MS" w:cs="Arial"/>
                <w:b/>
                <w:sz w:val="22"/>
                <w:szCs w:val="22"/>
                <w:lang w:val="lt-LT"/>
              </w:rPr>
              <w:t xml:space="preserve"> technini</w:t>
            </w:r>
            <w:r w:rsidR="001E1D8D" w:rsidRPr="001E0700">
              <w:rPr>
                <w:rFonts w:ascii="Trebuchet MS" w:hAnsi="Trebuchet MS" w:cs="Arial"/>
                <w:b/>
                <w:sz w:val="22"/>
                <w:szCs w:val="22"/>
                <w:lang w:val="lt-LT"/>
              </w:rPr>
              <w:t>ų</w:t>
            </w:r>
            <w:r w:rsidRPr="001E0700">
              <w:rPr>
                <w:rFonts w:ascii="Trebuchet MS" w:hAnsi="Trebuchet MS" w:cs="Arial"/>
                <w:b/>
                <w:sz w:val="22"/>
                <w:szCs w:val="22"/>
                <w:lang w:val="lt-LT"/>
              </w:rPr>
              <w:t xml:space="preserve"> reikalavim</w:t>
            </w:r>
            <w:r w:rsidR="001E1D8D" w:rsidRPr="001E0700">
              <w:rPr>
                <w:rFonts w:ascii="Trebuchet MS" w:hAnsi="Trebuchet MS" w:cs="Arial"/>
                <w:b/>
                <w:sz w:val="22"/>
                <w:szCs w:val="22"/>
                <w:lang w:val="lt-LT"/>
              </w:rPr>
              <w:t>ų</w:t>
            </w:r>
            <w:r w:rsidRPr="001E0700" w:rsidDel="00E77231">
              <w:rPr>
                <w:rFonts w:ascii="Trebuchet MS" w:hAnsi="Trebuchet MS" w:cs="Arial"/>
                <w:b/>
                <w:sz w:val="22"/>
                <w:szCs w:val="22"/>
                <w:lang w:val="lt-LT"/>
              </w:rPr>
              <w:t xml:space="preserve"> </w:t>
            </w:r>
          </w:p>
        </w:tc>
      </w:tr>
      <w:tr w:rsidR="008761A3" w:rsidRPr="001E0700" w14:paraId="1C96BA1A" w14:textId="77777777" w:rsidTr="763C6A51">
        <w:tc>
          <w:tcPr>
            <w:tcW w:w="3210" w:type="dxa"/>
          </w:tcPr>
          <w:p w14:paraId="153C0D26" w14:textId="47DD9EAC" w:rsidR="0074739E" w:rsidRPr="001E0700" w:rsidRDefault="0074739E"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Bendrieji reikalavimai</w:t>
            </w:r>
          </w:p>
        </w:tc>
        <w:tc>
          <w:tcPr>
            <w:tcW w:w="1869" w:type="dxa"/>
            <w:vAlign w:val="bottom"/>
          </w:tcPr>
          <w:p w14:paraId="1D16F087" w14:textId="5F342F18" w:rsidR="0074739E" w:rsidRPr="001E0700" w:rsidRDefault="0074739E" w:rsidP="009C0161">
            <w:pPr>
              <w:ind w:left="720" w:hanging="360"/>
              <w:rPr>
                <w:rFonts w:ascii="Trebuchet MS" w:hAnsi="Trebuchet MS" w:cs="Arial"/>
                <w:sz w:val="22"/>
                <w:szCs w:val="22"/>
                <w:lang w:val="lt-LT"/>
              </w:rPr>
            </w:pPr>
          </w:p>
        </w:tc>
        <w:tc>
          <w:tcPr>
            <w:tcW w:w="2312" w:type="dxa"/>
            <w:vAlign w:val="bottom"/>
          </w:tcPr>
          <w:p w14:paraId="14162424" w14:textId="3A09ACB2" w:rsidR="00D11D97" w:rsidRPr="001E0700" w:rsidRDefault="00D11D97" w:rsidP="009C0161">
            <w:pPr>
              <w:ind w:left="720" w:hanging="360"/>
              <w:rPr>
                <w:rFonts w:ascii="Trebuchet MS" w:hAnsi="Trebuchet MS" w:cs="Arial"/>
                <w:sz w:val="22"/>
                <w:szCs w:val="22"/>
                <w:lang w:val="lt-LT"/>
              </w:rPr>
            </w:pPr>
          </w:p>
        </w:tc>
        <w:tc>
          <w:tcPr>
            <w:tcW w:w="2804" w:type="dxa"/>
          </w:tcPr>
          <w:p w14:paraId="30753C4A" w14:textId="6EDCB204" w:rsidR="0074739E" w:rsidRPr="001E0700" w:rsidRDefault="0074739E" w:rsidP="009C0161">
            <w:pPr>
              <w:ind w:left="720" w:hanging="360"/>
              <w:rPr>
                <w:rFonts w:ascii="Trebuchet MS" w:hAnsi="Trebuchet MS" w:cs="Arial"/>
                <w:sz w:val="22"/>
                <w:szCs w:val="22"/>
                <w:lang w:val="lt-LT"/>
              </w:rPr>
            </w:pPr>
          </w:p>
        </w:tc>
      </w:tr>
      <w:tr w:rsidR="008761A3" w:rsidRPr="001E0700" w14:paraId="0B26DD73" w14:textId="77777777" w:rsidTr="763C6A51">
        <w:tc>
          <w:tcPr>
            <w:tcW w:w="3210" w:type="dxa"/>
          </w:tcPr>
          <w:p w14:paraId="5CA734C9" w14:textId="0213122F" w:rsidR="0074739E" w:rsidRPr="001E0700" w:rsidRDefault="0074739E"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Konstrukcijų dalis</w:t>
            </w:r>
          </w:p>
        </w:tc>
        <w:tc>
          <w:tcPr>
            <w:tcW w:w="1869" w:type="dxa"/>
            <w:vAlign w:val="bottom"/>
          </w:tcPr>
          <w:p w14:paraId="1C546AC6" w14:textId="20330281" w:rsidR="0074739E" w:rsidRPr="001E0700" w:rsidRDefault="0074739E" w:rsidP="009C0161">
            <w:pPr>
              <w:ind w:left="720" w:hanging="360"/>
              <w:rPr>
                <w:rFonts w:ascii="Trebuchet MS" w:hAnsi="Trebuchet MS" w:cs="Arial"/>
                <w:sz w:val="22"/>
                <w:szCs w:val="22"/>
                <w:lang w:val="lt-LT"/>
              </w:rPr>
            </w:pPr>
          </w:p>
        </w:tc>
        <w:tc>
          <w:tcPr>
            <w:tcW w:w="2312" w:type="dxa"/>
            <w:vAlign w:val="bottom"/>
          </w:tcPr>
          <w:p w14:paraId="6D90F08A" w14:textId="3B9B3FEC" w:rsidR="0074739E" w:rsidRPr="001E0700" w:rsidRDefault="0074739E" w:rsidP="009C0161">
            <w:pPr>
              <w:ind w:left="720" w:hanging="360"/>
              <w:rPr>
                <w:rFonts w:ascii="Trebuchet MS" w:hAnsi="Trebuchet MS" w:cs="Arial"/>
                <w:color w:val="444444"/>
                <w:sz w:val="22"/>
                <w:szCs w:val="22"/>
                <w:lang w:val="lt-LT"/>
              </w:rPr>
            </w:pPr>
          </w:p>
        </w:tc>
        <w:tc>
          <w:tcPr>
            <w:tcW w:w="2804" w:type="dxa"/>
          </w:tcPr>
          <w:p w14:paraId="6C68CA54" w14:textId="4DF0066B" w:rsidR="0074739E" w:rsidRPr="001E0700" w:rsidRDefault="0074739E" w:rsidP="009C0161">
            <w:pPr>
              <w:ind w:left="720" w:hanging="360"/>
              <w:rPr>
                <w:rFonts w:ascii="Trebuchet MS" w:hAnsi="Trebuchet MS" w:cs="Arial"/>
                <w:sz w:val="22"/>
                <w:szCs w:val="22"/>
                <w:lang w:val="lt-LT"/>
              </w:rPr>
            </w:pPr>
          </w:p>
        </w:tc>
      </w:tr>
      <w:tr w:rsidR="00C41123" w:rsidRPr="001E0700" w14:paraId="4C1D92A6" w14:textId="77777777" w:rsidTr="763C6A51">
        <w:tc>
          <w:tcPr>
            <w:tcW w:w="3210" w:type="dxa"/>
          </w:tcPr>
          <w:p w14:paraId="0A128DB0" w14:textId="480856FD" w:rsidR="00C41123" w:rsidRPr="001E0700" w:rsidRDefault="00C41123"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Reikalavimų teritorijai</w:t>
            </w:r>
            <w:r w:rsidR="0027213E" w:rsidRPr="001E0700">
              <w:rPr>
                <w:rFonts w:ascii="Trebuchet MS" w:hAnsi="Trebuchet MS" w:cs="Arial"/>
                <w:color w:val="000000"/>
                <w:sz w:val="22"/>
                <w:szCs w:val="22"/>
                <w:lang w:val="lt-LT"/>
              </w:rPr>
              <w:t>, kurioje planuojama energetikos objektų statyba/rekonstrukcija/dalis</w:t>
            </w:r>
          </w:p>
        </w:tc>
        <w:tc>
          <w:tcPr>
            <w:tcW w:w="1869" w:type="dxa"/>
            <w:vAlign w:val="bottom"/>
          </w:tcPr>
          <w:p w14:paraId="04D26179" w14:textId="5FF3E089" w:rsidR="00C41123" w:rsidRPr="001E0700" w:rsidRDefault="00C41123" w:rsidP="009C0161">
            <w:pPr>
              <w:ind w:left="720" w:hanging="360"/>
              <w:rPr>
                <w:rFonts w:ascii="Trebuchet MS" w:hAnsi="Trebuchet MS" w:cs="Arial"/>
                <w:sz w:val="22"/>
                <w:szCs w:val="22"/>
                <w:lang w:val="lt-LT"/>
              </w:rPr>
            </w:pPr>
          </w:p>
        </w:tc>
        <w:tc>
          <w:tcPr>
            <w:tcW w:w="2312" w:type="dxa"/>
            <w:vAlign w:val="bottom"/>
          </w:tcPr>
          <w:p w14:paraId="15F20BD8" w14:textId="6D74101E" w:rsidR="00C41123" w:rsidRPr="001E0700" w:rsidRDefault="00C41123" w:rsidP="009C0161">
            <w:pPr>
              <w:ind w:left="720" w:hanging="360"/>
              <w:rPr>
                <w:rFonts w:ascii="Trebuchet MS" w:hAnsi="Trebuchet MS" w:cs="Arial"/>
                <w:color w:val="444444"/>
                <w:sz w:val="22"/>
                <w:szCs w:val="22"/>
                <w:lang w:val="lt-LT"/>
              </w:rPr>
            </w:pPr>
          </w:p>
        </w:tc>
        <w:tc>
          <w:tcPr>
            <w:tcW w:w="2804" w:type="dxa"/>
          </w:tcPr>
          <w:p w14:paraId="01BD0962" w14:textId="77777777" w:rsidR="00C41123" w:rsidRPr="001E0700" w:rsidRDefault="00C41123" w:rsidP="009C0161">
            <w:pPr>
              <w:ind w:left="720" w:hanging="360"/>
              <w:rPr>
                <w:rFonts w:ascii="Trebuchet MS" w:hAnsi="Trebuchet MS" w:cs="Arial"/>
                <w:sz w:val="22"/>
                <w:szCs w:val="22"/>
                <w:lang w:val="lt-LT"/>
              </w:rPr>
            </w:pPr>
          </w:p>
        </w:tc>
      </w:tr>
      <w:tr w:rsidR="008761A3" w:rsidRPr="001E0700" w14:paraId="31611351" w14:textId="77777777" w:rsidTr="763C6A51">
        <w:tc>
          <w:tcPr>
            <w:tcW w:w="3210" w:type="dxa"/>
          </w:tcPr>
          <w:p w14:paraId="5743546E" w14:textId="20F91562" w:rsidR="0074739E" w:rsidRPr="001E0700" w:rsidRDefault="0074739E"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Elektrotechnikos dalis</w:t>
            </w:r>
          </w:p>
        </w:tc>
        <w:tc>
          <w:tcPr>
            <w:tcW w:w="1869" w:type="dxa"/>
            <w:vAlign w:val="bottom"/>
          </w:tcPr>
          <w:p w14:paraId="0C3C6CEE" w14:textId="189B4104" w:rsidR="0074739E" w:rsidRPr="001E0700" w:rsidRDefault="0074739E" w:rsidP="009C0161">
            <w:pPr>
              <w:ind w:left="720" w:hanging="360"/>
              <w:rPr>
                <w:rFonts w:ascii="Trebuchet MS" w:hAnsi="Trebuchet MS" w:cs="Arial"/>
                <w:sz w:val="22"/>
                <w:szCs w:val="22"/>
                <w:lang w:val="lt-LT"/>
              </w:rPr>
            </w:pPr>
          </w:p>
        </w:tc>
        <w:tc>
          <w:tcPr>
            <w:tcW w:w="2312" w:type="dxa"/>
            <w:vAlign w:val="bottom"/>
          </w:tcPr>
          <w:p w14:paraId="052B9EBC" w14:textId="171A0282" w:rsidR="0074739E" w:rsidRPr="001E0700" w:rsidRDefault="0074739E" w:rsidP="009C0161">
            <w:pPr>
              <w:ind w:left="720" w:hanging="360"/>
              <w:rPr>
                <w:rFonts w:ascii="Trebuchet MS" w:hAnsi="Trebuchet MS" w:cs="Arial"/>
                <w:color w:val="444444"/>
                <w:sz w:val="22"/>
                <w:szCs w:val="22"/>
                <w:lang w:val="lt-LT"/>
              </w:rPr>
            </w:pPr>
          </w:p>
        </w:tc>
        <w:tc>
          <w:tcPr>
            <w:tcW w:w="2804" w:type="dxa"/>
          </w:tcPr>
          <w:p w14:paraId="75755594" w14:textId="449951ED" w:rsidR="0074739E" w:rsidRPr="001E0700" w:rsidRDefault="0074739E" w:rsidP="009C0161">
            <w:pPr>
              <w:ind w:left="720" w:hanging="360"/>
              <w:rPr>
                <w:rFonts w:ascii="Trebuchet MS" w:hAnsi="Trebuchet MS" w:cs="Arial"/>
                <w:sz w:val="22"/>
                <w:szCs w:val="22"/>
                <w:lang w:val="lt-LT"/>
              </w:rPr>
            </w:pPr>
          </w:p>
        </w:tc>
      </w:tr>
      <w:tr w:rsidR="008761A3" w:rsidRPr="001E0700" w14:paraId="4A29BE6D" w14:textId="77777777" w:rsidTr="763C6A51">
        <w:tc>
          <w:tcPr>
            <w:tcW w:w="3210" w:type="dxa"/>
          </w:tcPr>
          <w:p w14:paraId="68B2EB25" w14:textId="5B393907" w:rsidR="0074739E" w:rsidRPr="001E0700" w:rsidRDefault="0074739E"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Elektros perdavimo linijų dalis</w:t>
            </w:r>
          </w:p>
        </w:tc>
        <w:tc>
          <w:tcPr>
            <w:tcW w:w="1869" w:type="dxa"/>
            <w:vAlign w:val="bottom"/>
          </w:tcPr>
          <w:p w14:paraId="132DC15C" w14:textId="5BDEF6B6" w:rsidR="0074739E" w:rsidRPr="001E0700" w:rsidRDefault="0074739E" w:rsidP="009C0161">
            <w:pPr>
              <w:ind w:left="720" w:hanging="360"/>
              <w:rPr>
                <w:rFonts w:ascii="Trebuchet MS" w:hAnsi="Trebuchet MS" w:cs="Arial"/>
                <w:sz w:val="22"/>
                <w:szCs w:val="22"/>
                <w:lang w:val="lt-LT"/>
              </w:rPr>
            </w:pPr>
          </w:p>
        </w:tc>
        <w:tc>
          <w:tcPr>
            <w:tcW w:w="2312" w:type="dxa"/>
            <w:vAlign w:val="bottom"/>
          </w:tcPr>
          <w:p w14:paraId="5D5F988C" w14:textId="293EF70D" w:rsidR="0074739E" w:rsidRPr="001E0700" w:rsidRDefault="0074739E" w:rsidP="009C0161">
            <w:pPr>
              <w:ind w:left="720" w:hanging="360"/>
              <w:rPr>
                <w:rFonts w:ascii="Trebuchet MS" w:hAnsi="Trebuchet MS" w:cs="Arial"/>
                <w:color w:val="444444"/>
                <w:sz w:val="22"/>
                <w:szCs w:val="22"/>
                <w:lang w:val="lt-LT"/>
              </w:rPr>
            </w:pPr>
          </w:p>
        </w:tc>
        <w:tc>
          <w:tcPr>
            <w:tcW w:w="2804" w:type="dxa"/>
          </w:tcPr>
          <w:p w14:paraId="376C208E" w14:textId="7B6E270C" w:rsidR="0074739E" w:rsidRPr="001E0700" w:rsidRDefault="0074739E" w:rsidP="009C0161">
            <w:pPr>
              <w:ind w:left="720" w:hanging="360"/>
              <w:rPr>
                <w:rFonts w:ascii="Trebuchet MS" w:hAnsi="Trebuchet MS" w:cs="Arial"/>
                <w:sz w:val="22"/>
                <w:szCs w:val="22"/>
                <w:lang w:val="lt-LT"/>
              </w:rPr>
            </w:pPr>
          </w:p>
        </w:tc>
      </w:tr>
      <w:tr w:rsidR="00031458" w:rsidRPr="001E0700" w14:paraId="10B2AF24" w14:textId="77777777" w:rsidTr="763C6A51">
        <w:tc>
          <w:tcPr>
            <w:tcW w:w="3210" w:type="dxa"/>
          </w:tcPr>
          <w:p w14:paraId="2003028A" w14:textId="1DE7AD91"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Relinės apsaugos ir automatikos dalis</w:t>
            </w:r>
          </w:p>
        </w:tc>
        <w:tc>
          <w:tcPr>
            <w:tcW w:w="1869" w:type="dxa"/>
            <w:vAlign w:val="bottom"/>
          </w:tcPr>
          <w:p w14:paraId="78594903" w14:textId="13AB9AE2"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1452DDFF" w14:textId="39617FC2" w:rsidR="00031458" w:rsidRPr="001E0700" w:rsidRDefault="00031458" w:rsidP="009C0161">
            <w:pPr>
              <w:ind w:left="720" w:hanging="360"/>
              <w:rPr>
                <w:rFonts w:ascii="Trebuchet MS" w:hAnsi="Trebuchet MS" w:cs="Arial"/>
                <w:color w:val="444444"/>
                <w:sz w:val="22"/>
                <w:szCs w:val="22"/>
                <w:lang w:val="lt-LT"/>
              </w:rPr>
            </w:pPr>
          </w:p>
        </w:tc>
        <w:tc>
          <w:tcPr>
            <w:tcW w:w="2804" w:type="dxa"/>
          </w:tcPr>
          <w:p w14:paraId="4A1B3450" w14:textId="6BC09A70" w:rsidR="00031458" w:rsidRPr="001E0700" w:rsidRDefault="00031458" w:rsidP="009C0161">
            <w:pPr>
              <w:ind w:left="720" w:hanging="360"/>
              <w:rPr>
                <w:rFonts w:ascii="Trebuchet MS" w:hAnsi="Trebuchet MS" w:cs="Arial"/>
                <w:sz w:val="22"/>
                <w:szCs w:val="22"/>
                <w:lang w:val="lt-LT"/>
              </w:rPr>
            </w:pPr>
          </w:p>
        </w:tc>
      </w:tr>
      <w:tr w:rsidR="00031458" w:rsidRPr="00FE33D8" w14:paraId="52D8564B" w14:textId="77777777" w:rsidTr="763C6A51">
        <w:tc>
          <w:tcPr>
            <w:tcW w:w="3210" w:type="dxa"/>
          </w:tcPr>
          <w:p w14:paraId="75F56752" w14:textId="08F2A210"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Procesų valdymo ir automatizacijos dalis</w:t>
            </w:r>
          </w:p>
        </w:tc>
        <w:tc>
          <w:tcPr>
            <w:tcW w:w="1869" w:type="dxa"/>
            <w:vAlign w:val="bottom"/>
          </w:tcPr>
          <w:p w14:paraId="2165EC67" w14:textId="6C6EFD08"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5E2AF466" w14:textId="5EA8734C" w:rsidR="00031458" w:rsidRPr="001E0700" w:rsidRDefault="00031458" w:rsidP="009C0161">
            <w:pPr>
              <w:ind w:left="720" w:hanging="360"/>
              <w:rPr>
                <w:rFonts w:ascii="Trebuchet MS" w:hAnsi="Trebuchet MS" w:cs="Arial"/>
                <w:color w:val="444444"/>
                <w:sz w:val="22"/>
                <w:szCs w:val="22"/>
                <w:lang w:val="lt-LT"/>
              </w:rPr>
            </w:pPr>
          </w:p>
        </w:tc>
        <w:tc>
          <w:tcPr>
            <w:tcW w:w="2804" w:type="dxa"/>
          </w:tcPr>
          <w:p w14:paraId="30EEC3BF" w14:textId="18E7589F" w:rsidR="00031458" w:rsidRPr="001E0700" w:rsidRDefault="00031458" w:rsidP="009C0161">
            <w:pPr>
              <w:ind w:left="720" w:hanging="360"/>
              <w:rPr>
                <w:rFonts w:ascii="Trebuchet MS" w:hAnsi="Trebuchet MS" w:cs="Arial"/>
                <w:sz w:val="22"/>
                <w:szCs w:val="22"/>
                <w:lang w:val="lt-LT"/>
              </w:rPr>
            </w:pPr>
          </w:p>
        </w:tc>
      </w:tr>
      <w:tr w:rsidR="00031458" w:rsidRPr="001E0700" w14:paraId="64709F57" w14:textId="77777777" w:rsidTr="763C6A51">
        <w:tc>
          <w:tcPr>
            <w:tcW w:w="3210" w:type="dxa"/>
          </w:tcPr>
          <w:p w14:paraId="5E61135D" w14:textId="3B1413C9" w:rsidR="00031458" w:rsidRPr="001E0700" w:rsidRDefault="00031458" w:rsidP="009C0161">
            <w:pPr>
              <w:ind w:left="720" w:hanging="360"/>
              <w:rPr>
                <w:rFonts w:ascii="Trebuchet MS" w:hAnsi="Trebuchet MS" w:cs="Arial"/>
                <w:color w:val="000000"/>
                <w:sz w:val="22"/>
                <w:szCs w:val="22"/>
                <w:lang w:val="lt-LT"/>
              </w:rPr>
            </w:pPr>
            <w:proofErr w:type="spellStart"/>
            <w:r w:rsidRPr="001E0700">
              <w:rPr>
                <w:rFonts w:ascii="Trebuchet MS" w:hAnsi="Trebuchet MS" w:cs="Arial"/>
                <w:color w:val="000000"/>
                <w:sz w:val="22"/>
                <w:szCs w:val="22"/>
                <w:lang w:val="lt-LT"/>
              </w:rPr>
              <w:t>Teleinformacijos</w:t>
            </w:r>
            <w:proofErr w:type="spellEnd"/>
            <w:r w:rsidRPr="001E0700">
              <w:rPr>
                <w:rFonts w:ascii="Trebuchet MS" w:hAnsi="Trebuchet MS" w:cs="Arial"/>
                <w:color w:val="000000"/>
                <w:sz w:val="22"/>
                <w:szCs w:val="22"/>
                <w:lang w:val="lt-LT"/>
              </w:rPr>
              <w:t xml:space="preserve"> surinkimo ir perdavimo dalis</w:t>
            </w:r>
          </w:p>
        </w:tc>
        <w:tc>
          <w:tcPr>
            <w:tcW w:w="1869" w:type="dxa"/>
            <w:vAlign w:val="bottom"/>
          </w:tcPr>
          <w:p w14:paraId="1689203F" w14:textId="7F5C1E85"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25A6D73F" w14:textId="3CE1E445" w:rsidR="00031458" w:rsidRPr="001E0700" w:rsidRDefault="00031458" w:rsidP="009C0161">
            <w:pPr>
              <w:ind w:left="720" w:hanging="360"/>
              <w:rPr>
                <w:rFonts w:ascii="Trebuchet MS" w:hAnsi="Trebuchet MS" w:cs="Arial"/>
                <w:color w:val="444444"/>
                <w:sz w:val="22"/>
                <w:szCs w:val="22"/>
                <w:lang w:val="lt-LT"/>
              </w:rPr>
            </w:pPr>
          </w:p>
        </w:tc>
        <w:tc>
          <w:tcPr>
            <w:tcW w:w="2804" w:type="dxa"/>
          </w:tcPr>
          <w:p w14:paraId="0C9C54DF" w14:textId="7567CE20" w:rsidR="00031458" w:rsidRPr="001E0700" w:rsidRDefault="00031458" w:rsidP="009C0161">
            <w:pPr>
              <w:ind w:left="720" w:hanging="360"/>
              <w:rPr>
                <w:rFonts w:ascii="Trebuchet MS" w:hAnsi="Trebuchet MS" w:cs="Arial"/>
                <w:sz w:val="22"/>
                <w:szCs w:val="22"/>
                <w:lang w:val="lt-LT"/>
              </w:rPr>
            </w:pPr>
          </w:p>
        </w:tc>
      </w:tr>
      <w:tr w:rsidR="00031458" w:rsidRPr="00F85A19" w14:paraId="0D676B68" w14:textId="77777777" w:rsidTr="763C6A51">
        <w:tc>
          <w:tcPr>
            <w:tcW w:w="3210" w:type="dxa"/>
          </w:tcPr>
          <w:p w14:paraId="028EB7A2" w14:textId="3532C447"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Elektroninių ryšių (telekomunikacijų) dalis</w:t>
            </w:r>
          </w:p>
        </w:tc>
        <w:tc>
          <w:tcPr>
            <w:tcW w:w="1869" w:type="dxa"/>
            <w:vAlign w:val="bottom"/>
          </w:tcPr>
          <w:p w14:paraId="790BA203" w14:textId="40FEF027"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4E533A43" w14:textId="38177AB4" w:rsidR="00031458" w:rsidRPr="001E0700" w:rsidRDefault="00031458" w:rsidP="009C0161">
            <w:pPr>
              <w:ind w:left="720" w:hanging="360"/>
              <w:rPr>
                <w:rFonts w:ascii="Trebuchet MS" w:hAnsi="Trebuchet MS" w:cs="Arial"/>
                <w:color w:val="444444"/>
                <w:sz w:val="22"/>
                <w:szCs w:val="22"/>
                <w:lang w:val="lt-LT"/>
              </w:rPr>
            </w:pPr>
          </w:p>
        </w:tc>
        <w:tc>
          <w:tcPr>
            <w:tcW w:w="2804" w:type="dxa"/>
          </w:tcPr>
          <w:p w14:paraId="69EEE8D7" w14:textId="23DB39BC" w:rsidR="00031458" w:rsidRPr="001E0700" w:rsidRDefault="00031458" w:rsidP="009C0161">
            <w:pPr>
              <w:ind w:left="720" w:hanging="360"/>
              <w:rPr>
                <w:rFonts w:ascii="Trebuchet MS" w:hAnsi="Trebuchet MS" w:cs="Arial"/>
                <w:sz w:val="22"/>
                <w:szCs w:val="22"/>
                <w:lang w:val="lt-LT"/>
              </w:rPr>
            </w:pPr>
          </w:p>
        </w:tc>
      </w:tr>
      <w:tr w:rsidR="00031458" w:rsidRPr="001E0700" w14:paraId="00F55ED3" w14:textId="77777777" w:rsidTr="763C6A51">
        <w:tc>
          <w:tcPr>
            <w:tcW w:w="3210" w:type="dxa"/>
          </w:tcPr>
          <w:p w14:paraId="65BDDE84" w14:textId="6B0CAF13"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lastRenderedPageBreak/>
              <w:t>Elektros energijos apskaitos ir matavimų dalis</w:t>
            </w:r>
          </w:p>
        </w:tc>
        <w:tc>
          <w:tcPr>
            <w:tcW w:w="1869" w:type="dxa"/>
            <w:vAlign w:val="bottom"/>
          </w:tcPr>
          <w:p w14:paraId="5D6E3B67" w14:textId="77CB1830"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68E9D4F4" w14:textId="116380D4" w:rsidR="00031458" w:rsidRPr="001E0700" w:rsidRDefault="00031458" w:rsidP="009C0161">
            <w:pPr>
              <w:ind w:left="720" w:hanging="360"/>
              <w:rPr>
                <w:rFonts w:ascii="Trebuchet MS" w:hAnsi="Trebuchet MS" w:cs="Arial"/>
                <w:sz w:val="22"/>
                <w:szCs w:val="22"/>
                <w:lang w:val="lt-LT"/>
              </w:rPr>
            </w:pPr>
          </w:p>
        </w:tc>
        <w:tc>
          <w:tcPr>
            <w:tcW w:w="2804" w:type="dxa"/>
          </w:tcPr>
          <w:p w14:paraId="6D9B7C1D" w14:textId="315205AE" w:rsidR="00031458" w:rsidRPr="001E0700" w:rsidRDefault="00031458" w:rsidP="009C0161">
            <w:pPr>
              <w:ind w:left="720" w:hanging="360"/>
              <w:rPr>
                <w:rFonts w:ascii="Trebuchet MS" w:hAnsi="Trebuchet MS" w:cs="Arial"/>
                <w:sz w:val="22"/>
                <w:szCs w:val="22"/>
                <w:lang w:val="lt-LT"/>
              </w:rPr>
            </w:pPr>
          </w:p>
        </w:tc>
      </w:tr>
      <w:tr w:rsidR="00031458" w:rsidRPr="001E0700" w14:paraId="4868EE10" w14:textId="77777777" w:rsidTr="763C6A51">
        <w:tc>
          <w:tcPr>
            <w:tcW w:w="3210" w:type="dxa"/>
          </w:tcPr>
          <w:p w14:paraId="692D98A5" w14:textId="1D93498A"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Apsauginės signalizacijos dalis</w:t>
            </w:r>
          </w:p>
        </w:tc>
        <w:tc>
          <w:tcPr>
            <w:tcW w:w="1869" w:type="dxa"/>
            <w:vAlign w:val="bottom"/>
          </w:tcPr>
          <w:p w14:paraId="6043628C" w14:textId="58FA5E39"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142880E9" w14:textId="17FD8A79" w:rsidR="00031458" w:rsidRPr="001E0700" w:rsidRDefault="00031458" w:rsidP="009C0161">
            <w:pPr>
              <w:ind w:left="720" w:hanging="360"/>
              <w:rPr>
                <w:rFonts w:ascii="Trebuchet MS" w:hAnsi="Trebuchet MS" w:cs="Arial"/>
                <w:sz w:val="22"/>
                <w:szCs w:val="22"/>
                <w:lang w:val="lt-LT"/>
              </w:rPr>
            </w:pPr>
          </w:p>
        </w:tc>
        <w:tc>
          <w:tcPr>
            <w:tcW w:w="2804" w:type="dxa"/>
          </w:tcPr>
          <w:p w14:paraId="70E626BC" w14:textId="533AA9BF" w:rsidR="00031458" w:rsidRPr="001E0700" w:rsidRDefault="00031458" w:rsidP="009C0161">
            <w:pPr>
              <w:ind w:left="720" w:hanging="360"/>
              <w:rPr>
                <w:rFonts w:ascii="Trebuchet MS" w:hAnsi="Trebuchet MS" w:cs="Arial"/>
                <w:sz w:val="22"/>
                <w:szCs w:val="22"/>
                <w:lang w:val="lt-LT"/>
              </w:rPr>
            </w:pPr>
          </w:p>
        </w:tc>
      </w:tr>
      <w:tr w:rsidR="00031458" w:rsidRPr="001E0700" w14:paraId="41D2FA26" w14:textId="77777777" w:rsidTr="763C6A51">
        <w:tc>
          <w:tcPr>
            <w:tcW w:w="3210" w:type="dxa"/>
          </w:tcPr>
          <w:p w14:paraId="782D2260" w14:textId="4CCCD704"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Aplinkosaugos dalis</w:t>
            </w:r>
          </w:p>
        </w:tc>
        <w:tc>
          <w:tcPr>
            <w:tcW w:w="1869" w:type="dxa"/>
            <w:vAlign w:val="bottom"/>
          </w:tcPr>
          <w:p w14:paraId="7C81A7B6" w14:textId="74B60EA8"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150BF166" w14:textId="62AD892F" w:rsidR="00031458" w:rsidRPr="001E0700" w:rsidRDefault="00031458" w:rsidP="009C0161">
            <w:pPr>
              <w:ind w:left="720" w:hanging="360"/>
              <w:rPr>
                <w:rFonts w:ascii="Trebuchet MS" w:hAnsi="Trebuchet MS" w:cs="Arial"/>
                <w:sz w:val="22"/>
                <w:szCs w:val="22"/>
                <w:lang w:val="lt-LT"/>
              </w:rPr>
            </w:pPr>
          </w:p>
        </w:tc>
        <w:tc>
          <w:tcPr>
            <w:tcW w:w="2804" w:type="dxa"/>
          </w:tcPr>
          <w:p w14:paraId="06388856" w14:textId="3674C7BC" w:rsidR="00031458" w:rsidRPr="001E0700" w:rsidRDefault="00031458" w:rsidP="009C0161">
            <w:pPr>
              <w:ind w:left="720" w:hanging="360"/>
              <w:rPr>
                <w:rFonts w:ascii="Trebuchet MS" w:hAnsi="Trebuchet MS" w:cs="Arial"/>
                <w:sz w:val="22"/>
                <w:szCs w:val="22"/>
                <w:lang w:val="lt-LT"/>
              </w:rPr>
            </w:pPr>
          </w:p>
        </w:tc>
      </w:tr>
      <w:tr w:rsidR="00031458" w:rsidRPr="001E0700" w14:paraId="20BEF969" w14:textId="77777777" w:rsidTr="763C6A51">
        <w:tc>
          <w:tcPr>
            <w:tcW w:w="3210" w:type="dxa"/>
          </w:tcPr>
          <w:p w14:paraId="796941A9" w14:textId="79ACEF92" w:rsidR="00031458" w:rsidRPr="001E0700" w:rsidRDefault="00031458" w:rsidP="009C0161">
            <w:pPr>
              <w:ind w:left="720" w:hanging="360"/>
              <w:rPr>
                <w:rFonts w:ascii="Trebuchet MS" w:hAnsi="Trebuchet MS" w:cs="Arial"/>
                <w:color w:val="000000"/>
                <w:sz w:val="22"/>
                <w:szCs w:val="22"/>
                <w:lang w:val="lt-LT"/>
              </w:rPr>
            </w:pPr>
            <w:r w:rsidRPr="001E0700">
              <w:rPr>
                <w:rFonts w:ascii="Trebuchet MS" w:hAnsi="Trebuchet MS" w:cs="Arial"/>
                <w:color w:val="000000"/>
                <w:sz w:val="22"/>
                <w:szCs w:val="22"/>
                <w:lang w:val="lt-LT"/>
              </w:rPr>
              <w:t>Gaisrinės saugos, darbuotojų saugos dalis</w:t>
            </w:r>
          </w:p>
        </w:tc>
        <w:tc>
          <w:tcPr>
            <w:tcW w:w="1869" w:type="dxa"/>
            <w:vAlign w:val="bottom"/>
          </w:tcPr>
          <w:p w14:paraId="55D35267" w14:textId="075D46E9" w:rsidR="00031458" w:rsidRPr="001E0700" w:rsidRDefault="00031458" w:rsidP="009C0161">
            <w:pPr>
              <w:ind w:left="720" w:hanging="360"/>
              <w:rPr>
                <w:rFonts w:ascii="Trebuchet MS" w:hAnsi="Trebuchet MS" w:cs="Arial"/>
                <w:sz w:val="22"/>
                <w:szCs w:val="22"/>
                <w:lang w:val="lt-LT"/>
              </w:rPr>
            </w:pPr>
          </w:p>
        </w:tc>
        <w:tc>
          <w:tcPr>
            <w:tcW w:w="2312" w:type="dxa"/>
            <w:vAlign w:val="bottom"/>
          </w:tcPr>
          <w:p w14:paraId="270D2804" w14:textId="01EE5817" w:rsidR="00031458" w:rsidRPr="001E0700" w:rsidRDefault="00031458" w:rsidP="009C0161">
            <w:pPr>
              <w:ind w:left="720" w:hanging="360"/>
              <w:rPr>
                <w:rFonts w:ascii="Trebuchet MS" w:hAnsi="Trebuchet MS" w:cs="Arial"/>
                <w:sz w:val="22"/>
                <w:szCs w:val="22"/>
                <w:lang w:val="lt-LT"/>
              </w:rPr>
            </w:pPr>
          </w:p>
        </w:tc>
        <w:tc>
          <w:tcPr>
            <w:tcW w:w="2804" w:type="dxa"/>
          </w:tcPr>
          <w:p w14:paraId="3EC4D8D3" w14:textId="2FB60DDF" w:rsidR="00031458" w:rsidRPr="001E0700" w:rsidRDefault="00031458" w:rsidP="009C0161">
            <w:pPr>
              <w:ind w:left="720" w:hanging="360"/>
              <w:rPr>
                <w:rFonts w:ascii="Trebuchet MS" w:hAnsi="Trebuchet MS" w:cs="Arial"/>
                <w:sz w:val="22"/>
                <w:szCs w:val="22"/>
                <w:lang w:val="lt-LT"/>
              </w:rPr>
            </w:pPr>
          </w:p>
        </w:tc>
      </w:tr>
    </w:tbl>
    <w:p w14:paraId="09831DC7" w14:textId="77777777" w:rsidR="00192417" w:rsidRPr="001E0700" w:rsidRDefault="00192417" w:rsidP="009C0161">
      <w:pPr>
        <w:ind w:left="720" w:hanging="360"/>
        <w:rPr>
          <w:rFonts w:ascii="Trebuchet MS" w:hAnsi="Trebuchet MS" w:cs="Arial"/>
          <w:b/>
          <w:sz w:val="22"/>
          <w:szCs w:val="22"/>
          <w:lang w:val="lt-LT"/>
        </w:rPr>
      </w:pPr>
    </w:p>
    <w:p w14:paraId="061A0DCC" w14:textId="09F098A4" w:rsidR="00192417" w:rsidRPr="001E0700" w:rsidRDefault="00192417" w:rsidP="009C0161">
      <w:pPr>
        <w:ind w:left="720" w:hanging="360"/>
        <w:rPr>
          <w:rFonts w:ascii="Trebuchet MS" w:hAnsi="Trebuchet MS" w:cs="Arial"/>
          <w:b/>
          <w:caps/>
          <w:sz w:val="22"/>
          <w:szCs w:val="22"/>
          <w:lang w:val="lt-LT"/>
        </w:rPr>
      </w:pPr>
      <w:bookmarkStart w:id="11" w:name="_Toc455492570"/>
      <w:r w:rsidRPr="001E0700">
        <w:rPr>
          <w:rFonts w:ascii="Trebuchet MS" w:hAnsi="Trebuchet MS" w:cs="Arial"/>
          <w:sz w:val="22"/>
          <w:szCs w:val="22"/>
          <w:lang w:val="lt-LT"/>
        </w:rPr>
        <w:br w:type="page"/>
      </w:r>
    </w:p>
    <w:bookmarkEnd w:id="11"/>
    <w:p w14:paraId="1494F65A" w14:textId="38AAF97C" w:rsidR="005341AA" w:rsidRPr="001E0700" w:rsidRDefault="005341AA" w:rsidP="009C0161">
      <w:pPr>
        <w:ind w:left="720" w:hanging="360"/>
        <w:rPr>
          <w:rFonts w:ascii="Trebuchet MS" w:hAnsi="Trebuchet MS" w:cs="Arial"/>
          <w:b/>
          <w:sz w:val="22"/>
          <w:szCs w:val="22"/>
          <w:lang w:val="lt-LT"/>
        </w:rPr>
      </w:pPr>
    </w:p>
    <w:p w14:paraId="397EA725" w14:textId="77777777" w:rsidR="000813BC" w:rsidRPr="001E0700" w:rsidRDefault="000813BC" w:rsidP="009C0161">
      <w:pPr>
        <w:pStyle w:val="Antrat1"/>
        <w:numPr>
          <w:ilvl w:val="0"/>
          <w:numId w:val="2"/>
        </w:numPr>
        <w:spacing w:before="120" w:after="120"/>
        <w:ind w:left="720" w:hanging="360"/>
        <w:rPr>
          <w:rFonts w:cs="Arial"/>
          <w:szCs w:val="22"/>
          <w:lang w:val="lt-LT"/>
        </w:rPr>
      </w:pPr>
      <w:bookmarkStart w:id="12" w:name="_Toc456176958"/>
      <w:bookmarkStart w:id="13" w:name="_Toc175234538"/>
      <w:bookmarkStart w:id="14" w:name="_Toc419388299"/>
      <w:bookmarkStart w:id="15" w:name="_Toc421452270"/>
      <w:bookmarkEnd w:id="7"/>
      <w:r w:rsidRPr="001E0700">
        <w:rPr>
          <w:rFonts w:cs="Arial"/>
          <w:szCs w:val="22"/>
          <w:lang w:val="lt-LT"/>
        </w:rPr>
        <w:t>BENDRIEJI REIKALAVIMAI</w:t>
      </w:r>
      <w:bookmarkEnd w:id="12"/>
      <w:bookmarkEnd w:id="13"/>
    </w:p>
    <w:p w14:paraId="18762B26" w14:textId="46C4252A" w:rsidR="00DB2561" w:rsidRPr="001E0700" w:rsidRDefault="00AC0439" w:rsidP="009C0161">
      <w:pPr>
        <w:pStyle w:val="Sraopastraipa"/>
        <w:numPr>
          <w:ilvl w:val="1"/>
          <w:numId w:val="24"/>
        </w:numPr>
        <w:rPr>
          <w:rFonts w:ascii="Trebuchet MS" w:hAnsi="Trebuchet MS" w:cs="Arial"/>
          <w:sz w:val="22"/>
          <w:szCs w:val="22"/>
          <w:lang w:val="lt-LT"/>
        </w:rPr>
      </w:pPr>
      <w:r w:rsidRPr="001E0700">
        <w:rPr>
          <w:rFonts w:ascii="Trebuchet MS" w:hAnsi="Trebuchet MS"/>
          <w:sz w:val="22"/>
          <w:szCs w:val="22"/>
          <w:lang w:val="lt-LT"/>
        </w:rPr>
        <w:t xml:space="preserve">  Projektuotojas turi atlikti visus reikalingus darbus, susijusius su projektinių pasiūlymų parengimu, įskaitant,</w:t>
      </w:r>
      <w:r w:rsidRPr="001E0700">
        <w:rPr>
          <w:rFonts w:ascii="Trebuchet MS" w:hAnsi="Trebuchet MS" w:cs="Arial"/>
          <w:sz w:val="22"/>
          <w:szCs w:val="22"/>
          <w:lang w:val="lt-LT"/>
        </w:rPr>
        <w:t xml:space="preserve"> bet neapsiribojant prijungimo/techninių sąlygų, specialiųjų sąlygų gavimą iš AB </w:t>
      </w:r>
      <w:bookmarkStart w:id="16" w:name="_Hlk21004437"/>
      <w:r w:rsidRPr="001E0700">
        <w:rPr>
          <w:rFonts w:ascii="Trebuchet MS" w:hAnsi="Trebuchet MS" w:cs="Arial"/>
          <w:sz w:val="22"/>
          <w:szCs w:val="22"/>
          <w:lang w:val="lt-LT"/>
        </w:rPr>
        <w:t>„Elektros skirstymo operatorius“ (toliau – AB ESO</w:t>
      </w:r>
      <w:bookmarkEnd w:id="16"/>
      <w:r w:rsidRPr="001E0700">
        <w:rPr>
          <w:rFonts w:ascii="Trebuchet MS" w:hAnsi="Trebuchet MS" w:cs="Arial"/>
          <w:sz w:val="22"/>
          <w:szCs w:val="22"/>
          <w:lang w:val="lt-LT"/>
        </w:rPr>
        <w:t>) ir trečiųjų šalių, inžinerinių tyrinėjimų atlikimą, statybą leidžiančių dokumentų ypatingo statinio statybai gavimą PSO vardu.</w:t>
      </w:r>
    </w:p>
    <w:p w14:paraId="5C9C20B5" w14:textId="56D65B15" w:rsidR="00AC0439"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dalies techninio projekto rengimo metu derinamos su PSO.</w:t>
      </w:r>
    </w:p>
    <w:p w14:paraId="396C318D" w14:textId="3B62687D"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Pasirengimo statybai ir statybos darbų organizavimo dalis, apimanti pagrindinę informaciją apie darbų vykdymo eiliškumą, reikalingus veikiančių įrenginių atjungimus bei preliminarias atskirų etapų trukmes turi būti įtraukta į tas techninio projekto dalis, kurios bus derinamos su AB ESO. ST dalies techninis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r w:rsidRPr="001E0700">
        <w:rPr>
          <w:rFonts w:ascii="Trebuchet MS" w:hAnsi="Trebuchet MS"/>
          <w:sz w:val="22"/>
          <w:szCs w:val="22"/>
          <w:lang w:val="lt-LT"/>
        </w:rPr>
        <w:t>(</w:t>
      </w:r>
      <w:r w:rsidR="002043BD" w:rsidRPr="001E0700">
        <w:rPr>
          <w:rFonts w:ascii="Trebuchet MS" w:hAnsi="Trebuchet MS" w:cs="Arial"/>
          <w:sz w:val="22"/>
          <w:szCs w:val="22"/>
          <w:lang w:val="lt-LT"/>
        </w:rPr>
        <w:t>1</w:t>
      </w:r>
      <w:r w:rsidRPr="001E0700">
        <w:rPr>
          <w:rFonts w:ascii="Trebuchet MS" w:hAnsi="Trebuchet MS" w:cs="Arial"/>
          <w:sz w:val="22"/>
          <w:szCs w:val="22"/>
          <w:lang w:val="lt-LT"/>
        </w:rPr>
        <w:t>) priede.</w:t>
      </w:r>
    </w:p>
    <w:p w14:paraId="72F81AB4" w14:textId="06A616AE"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Projektuotojas, sudarydamas darbų vykdymo eiliškumą vadovaujasi principu, jog veikiantys elektros įrenginiai būtų atjungiami minimaliomis apimtimis ir terminais. Projektuotojas, sudarydamas darbų vykdymo eiliškumą, vadovaujasi:</w:t>
      </w:r>
    </w:p>
    <w:p w14:paraId="242E6BBF" w14:textId="56784C01"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Negalimas vienalaikis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OL Alytus-</w:t>
      </w:r>
      <w:proofErr w:type="spellStart"/>
      <w:r w:rsidRPr="001E0700">
        <w:rPr>
          <w:rFonts w:ascii="Trebuchet MS" w:hAnsi="Trebuchet MS" w:cs="Arial"/>
          <w:sz w:val="22"/>
          <w:szCs w:val="22"/>
          <w:lang w:val="lt-LT"/>
        </w:rPr>
        <w:t>Griškonys</w:t>
      </w:r>
      <w:proofErr w:type="spellEnd"/>
      <w:r w:rsidRPr="001E0700">
        <w:rPr>
          <w:rFonts w:ascii="Trebuchet MS" w:hAnsi="Trebuchet MS" w:cs="Arial"/>
          <w:sz w:val="22"/>
          <w:szCs w:val="22"/>
          <w:lang w:val="lt-LT"/>
        </w:rPr>
        <w:t xml:space="preserve"> I ir Alytus-</w:t>
      </w:r>
      <w:proofErr w:type="spellStart"/>
      <w:r w:rsidRPr="001E0700">
        <w:rPr>
          <w:rFonts w:ascii="Trebuchet MS" w:hAnsi="Trebuchet MS" w:cs="Arial"/>
          <w:sz w:val="22"/>
          <w:szCs w:val="22"/>
          <w:lang w:val="lt-LT"/>
        </w:rPr>
        <w:t>Griškonys</w:t>
      </w:r>
      <w:proofErr w:type="spellEnd"/>
      <w:r w:rsidRPr="001E0700">
        <w:rPr>
          <w:rFonts w:ascii="Trebuchet MS" w:hAnsi="Trebuchet MS" w:cs="Arial"/>
          <w:sz w:val="22"/>
          <w:szCs w:val="22"/>
          <w:lang w:val="lt-LT"/>
        </w:rPr>
        <w:t xml:space="preserve"> II atjungimas;</w:t>
      </w:r>
    </w:p>
    <w:p w14:paraId="6D9B3124" w14:textId="0FECA2FC"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įvertinti AB ESO sąlygas, dėl </w:t>
      </w:r>
      <w:proofErr w:type="spellStart"/>
      <w:r w:rsidRPr="001E0700">
        <w:rPr>
          <w:rFonts w:ascii="Trebuchet MS" w:hAnsi="Trebuchet MS" w:cs="Arial"/>
          <w:sz w:val="22"/>
          <w:szCs w:val="22"/>
          <w:lang w:val="lt-LT"/>
        </w:rPr>
        <w:t>Griškonių</w:t>
      </w:r>
      <w:proofErr w:type="spellEnd"/>
      <w:r w:rsidRPr="001E0700">
        <w:rPr>
          <w:rFonts w:ascii="Trebuchet MS" w:hAnsi="Trebuchet MS" w:cs="Arial"/>
          <w:sz w:val="22"/>
          <w:szCs w:val="22"/>
          <w:lang w:val="lt-LT"/>
        </w:rPr>
        <w:t xml:space="preserve"> TP, maitinimo rekonstrukcijos metu;</w:t>
      </w:r>
    </w:p>
    <w:p w14:paraId="17E64750" w14:textId="456AA927"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projekto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w:t>
      </w:r>
    </w:p>
    <w:p w14:paraId="0E09966D" w14:textId="714B111C"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projekte nurodyti, jog rekonstrukcijos rangovas yra atsakingas už objekto rekonstrukcijos darbų-atjungimo grafiko parengimą bei suderinimą su PSO ir AB ESO bei kitomis trečiosiomis šalimis, išdavusiomis prijungimo/technines sąlygas. Darbų-atjungimų grafikas parengiamas ir suderinamas ne vėliau kaip per 90 </w:t>
      </w:r>
      <w:proofErr w:type="spellStart"/>
      <w:r w:rsidRPr="001E0700">
        <w:rPr>
          <w:rFonts w:ascii="Trebuchet MS" w:hAnsi="Trebuchet MS" w:cs="Arial"/>
          <w:sz w:val="22"/>
          <w:szCs w:val="22"/>
          <w:lang w:val="lt-LT"/>
        </w:rPr>
        <w:t>k.d</w:t>
      </w:r>
      <w:proofErr w:type="spellEnd"/>
      <w:r w:rsidRPr="001E0700">
        <w:rPr>
          <w:rFonts w:ascii="Trebuchet MS" w:hAnsi="Trebuchet MS" w:cs="Arial"/>
          <w:sz w:val="22"/>
          <w:szCs w:val="22"/>
          <w:lang w:val="lt-LT"/>
        </w:rPr>
        <w:t>. iki numatomų fizinių rangos darbų objekte pradžios.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1D16EACE" w14:textId="549A2647"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projekte nurodyti, jog rangovas privalo pateikti PSO atjungimų poreikius kitiems kalendoriniams metams tokia apimtimi ir terminais, kaip nusako Dispečerinio elektros energetikos sistemos valdymo nuostatai bei LITGRID AB vidaus tvarkos (330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dalies įrenginiams - iki einamųjų metų rugpjūčio 1 d. kitiems metams,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dalies įrenginiams – iki einamųjų metų spalio 30 d. kitiems metams).</w:t>
      </w:r>
    </w:p>
    <w:p w14:paraId="05F504A5" w14:textId="6ABF4A45"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projekte nurodyti, jog rangovas, nepriklausomai nuo to, ar yra suderintas objekto rekonstrukcijos darbų-atjungimų grafikas (žr. p. 3.6.) privalo pateikti PSO atjungimų poreikius kitam kalendoriniam mėnesiui tokia apimtimi ir terminais, kaip nusako Dispečerinio elektros energetikos sistemos valdymo nuostatai bei LITGRID AB vidaus tvarkos (330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dalies įrenginiams - iki einamojo mėnesio 1-os dienos kitam mėnesiui,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dalies įrenginiams – iki einamojo mėnesio 10-os dienos kitam mėnesiui).</w:t>
      </w:r>
    </w:p>
    <w:p w14:paraId="4D46F782" w14:textId="514B70B2"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3.7 ir 3.8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7EB3F814" w14:textId="321CC9D2"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lastRenderedPageBreak/>
        <w:t xml:space="preserve"> 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1BCCBBE4" w14:textId="23C2EFA4"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Organizuojant darbus 110-400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oro linijose, kai reikia atjungti, įžeminti kertamąsias 0,4-35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oro linijas, PSO darbus vykdantys darbuotojai (rangovas) sudaro darbų vykdymo grafiką, kurį prieš 20 kalendorinių dienų iki darbų pradžios pateikia PSO ir AB ESO atsakingiems asmenims derinimui </w:t>
      </w:r>
      <w:proofErr w:type="spellStart"/>
      <w:r w:rsidRPr="001E0700">
        <w:rPr>
          <w:rFonts w:ascii="Trebuchet MS" w:hAnsi="Trebuchet MS" w:cs="Arial"/>
          <w:sz w:val="22"/>
          <w:szCs w:val="22"/>
          <w:lang w:val="lt-LT"/>
        </w:rPr>
        <w:t>excel</w:t>
      </w:r>
      <w:proofErr w:type="spellEnd"/>
      <w:r w:rsidRPr="001E0700">
        <w:rPr>
          <w:rFonts w:ascii="Trebuchet MS" w:hAnsi="Trebuchet MS" w:cs="Arial"/>
          <w:sz w:val="22"/>
          <w:szCs w:val="22"/>
          <w:lang w:val="lt-LT"/>
        </w:rPr>
        <w:t xml:space="preserve"> formate. Grafiko suderinimas atliekamas ne vėliau kaip prieš 15 kalendorinių dienų iki darbų pradžios. </w:t>
      </w:r>
      <w:bookmarkStart w:id="17" w:name="_Hlk124858195"/>
      <w:r w:rsidRPr="001E0700">
        <w:rPr>
          <w:rFonts w:ascii="Trebuchet MS" w:hAnsi="Trebuchet MS" w:cs="Arial"/>
          <w:sz w:val="22"/>
          <w:szCs w:val="22"/>
          <w:lang w:val="lt-LT"/>
        </w:rPr>
        <w:t xml:space="preserve">0,4-35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kertamųjų OL atjungimo grafiko forma pateikiama www.litgrid.eu: Tinklo plėtra &gt; Standartiniai techniniai reikalavimai &gt; Atjungimų grafikų formos</w:t>
      </w:r>
      <w:bookmarkEnd w:id="17"/>
      <w:r w:rsidRPr="001E0700">
        <w:rPr>
          <w:rFonts w:ascii="Trebuchet MS" w:hAnsi="Trebuchet MS" w:cs="Arial"/>
          <w:sz w:val="22"/>
          <w:szCs w:val="22"/>
          <w:lang w:val="lt-LT"/>
        </w:rPr>
        <w:t>;</w:t>
      </w:r>
    </w:p>
    <w:p w14:paraId="521420B1" w14:textId="0BE7E19A"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AB ESO operatyviniai darbuotojai gavę iš PSO suderintą, patvirtintą kertamųjų linijų grafiką derina su tinklų naudotojais (jeigu reikia) atjungimo laiką;</w:t>
      </w:r>
    </w:p>
    <w:p w14:paraId="3E322C8E" w14:textId="20B1D0AA"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aplinkos temperatūrai nukritus nuo -5 °C iki -10 °C AB ESO tinkle vykdomi tik tie planiniai darbai, kurių metu elektros energijos tiekimas AB ESO tinklų naudotojams nenutraukiamas arba nutraukiamas ne ilgiau kaip 5 valandoms;</w:t>
      </w:r>
    </w:p>
    <w:p w14:paraId="44783C59" w14:textId="4CB3CE9F"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 aplinkos temperatūrai nukritus žemiau -10 °C AB ESO tinkle nevykdomi jokie planiniai darbai, kurių metu nutraukiamas elektros energijos tiekimas AB ESO tinklų naudotojams;</w:t>
      </w:r>
    </w:p>
    <w:p w14:paraId="22ECED81" w14:textId="1DA94A85"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PSO rangovams vykdant darbus PSO elektros oro linijose (toliau – OL), kertamųjų 0,4-35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oro linijų įžeminimą gali atlikti:</w:t>
      </w:r>
    </w:p>
    <w:p w14:paraId="4B49FA46" w14:textId="5901C096"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AB ESO rangovai, turintys leidimą vykdyti darbus STO įrenginiuose;</w:t>
      </w:r>
    </w:p>
    <w:p w14:paraId="2386A70B" w14:textId="43D38085"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AB ESO operatyviniai darbuotojai;</w:t>
      </w:r>
    </w:p>
    <w:p w14:paraId="4C756C0B" w14:textId="71B7056F"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PSO rangovai, turintys leidimą vykdyti operatyvinius perjungimus AB ESO įrenginiuose (leidimą išduoda STO);</w:t>
      </w:r>
    </w:p>
    <w:p w14:paraId="3F8A1CD9" w14:textId="23D7175C" w:rsidR="008637DB"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PSO rangovams vykdant darbus PSO elektros OL, kertamųjų 0,4-35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oro linijų laidų nuėmimą, uždėjimą gali atlikti:</w:t>
      </w:r>
    </w:p>
    <w:p w14:paraId="7DA1C6BD" w14:textId="3FDE51DB"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kern w:val="2"/>
          <w:sz w:val="22"/>
          <w:szCs w:val="22"/>
          <w:lang w:val="lt-LT"/>
        </w:rPr>
        <w:t xml:space="preserve">PSO rangovai, turintys leidimą vykdyti darbus </w:t>
      </w:r>
      <w:r w:rsidRPr="001E0700">
        <w:rPr>
          <w:rFonts w:ascii="Trebuchet MS" w:hAnsi="Trebuchet MS" w:cs="Arial"/>
          <w:sz w:val="22"/>
          <w:szCs w:val="22"/>
          <w:lang w:val="lt-LT"/>
        </w:rPr>
        <w:t xml:space="preserve">AB ESO </w:t>
      </w:r>
      <w:r w:rsidRPr="001E0700">
        <w:rPr>
          <w:rFonts w:ascii="Trebuchet MS" w:hAnsi="Trebuchet MS" w:cs="Arial"/>
          <w:kern w:val="2"/>
          <w:sz w:val="22"/>
          <w:szCs w:val="22"/>
          <w:lang w:val="lt-LT"/>
        </w:rPr>
        <w:t xml:space="preserve">elektros įrenginiuose (leidimą išduoda </w:t>
      </w:r>
      <w:r w:rsidRPr="001E0700">
        <w:rPr>
          <w:rFonts w:ascii="Trebuchet MS" w:hAnsi="Trebuchet MS" w:cs="Arial"/>
          <w:sz w:val="22"/>
          <w:szCs w:val="22"/>
          <w:lang w:val="lt-LT"/>
        </w:rPr>
        <w:t>AB ESO</w:t>
      </w:r>
      <w:r w:rsidRPr="001E0700">
        <w:rPr>
          <w:rFonts w:ascii="Trebuchet MS" w:hAnsi="Trebuchet MS" w:cs="Arial"/>
          <w:kern w:val="2"/>
          <w:sz w:val="22"/>
          <w:szCs w:val="22"/>
          <w:lang w:val="lt-LT"/>
        </w:rPr>
        <w:t>);</w:t>
      </w:r>
    </w:p>
    <w:p w14:paraId="751CF901" w14:textId="212204A8"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AB ESO </w:t>
      </w:r>
      <w:r w:rsidRPr="001E0700">
        <w:rPr>
          <w:rFonts w:ascii="Trebuchet MS" w:hAnsi="Trebuchet MS" w:cs="Arial"/>
          <w:kern w:val="2"/>
          <w:sz w:val="22"/>
          <w:szCs w:val="22"/>
          <w:lang w:val="lt-LT"/>
        </w:rPr>
        <w:t xml:space="preserve">rangovai, turintys leidimą vykdyti darbus </w:t>
      </w:r>
      <w:r w:rsidRPr="001E0700">
        <w:rPr>
          <w:rFonts w:ascii="Trebuchet MS" w:hAnsi="Trebuchet MS" w:cs="Arial"/>
          <w:sz w:val="22"/>
          <w:szCs w:val="22"/>
          <w:lang w:val="lt-LT"/>
        </w:rPr>
        <w:t xml:space="preserve">AB ESO </w:t>
      </w:r>
      <w:r w:rsidRPr="001E0700">
        <w:rPr>
          <w:rFonts w:ascii="Trebuchet MS" w:hAnsi="Trebuchet MS" w:cs="Arial"/>
          <w:kern w:val="2"/>
          <w:sz w:val="22"/>
          <w:szCs w:val="22"/>
          <w:lang w:val="lt-LT"/>
        </w:rPr>
        <w:t>įrenginiuose;</w:t>
      </w:r>
    </w:p>
    <w:p w14:paraId="4E27003F" w14:textId="1EFE6181" w:rsidR="008637DB" w:rsidRPr="001E0700" w:rsidRDefault="008637DB"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AB ESO </w:t>
      </w:r>
      <w:r w:rsidRPr="001E0700">
        <w:rPr>
          <w:rFonts w:ascii="Trebuchet MS" w:hAnsi="Trebuchet MS" w:cs="Arial"/>
          <w:kern w:val="2"/>
          <w:sz w:val="22"/>
          <w:szCs w:val="22"/>
          <w:lang w:val="lt-LT"/>
        </w:rPr>
        <w:t>operatyviniai darbuotojai;</w:t>
      </w:r>
    </w:p>
    <w:p w14:paraId="13AAFE21" w14:textId="73E029B1" w:rsidR="008637DB" w:rsidRPr="001E0700" w:rsidRDefault="00D11D97"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projektinius pasiūlymus</w:t>
      </w:r>
      <w:r w:rsidR="008637DB" w:rsidRPr="001E0700">
        <w:rPr>
          <w:rFonts w:ascii="Trebuchet MS" w:hAnsi="Trebuchet MS" w:cs="Arial"/>
          <w:sz w:val="22"/>
          <w:szCs w:val="22"/>
          <w:lang w:val="lt-LT"/>
        </w:rPr>
        <w:t xml:space="preserve"> (Statybos darbų organizavimo dalis) suderinti raštu su AB ESO Dispečerinio valdymo departamento Režimų planavimo skyriumi (derina dalį, susijusią su 110 </w:t>
      </w:r>
      <w:proofErr w:type="spellStart"/>
      <w:r w:rsidR="008637DB" w:rsidRPr="001E0700">
        <w:rPr>
          <w:rFonts w:ascii="Trebuchet MS" w:hAnsi="Trebuchet MS" w:cs="Arial"/>
          <w:sz w:val="22"/>
          <w:szCs w:val="22"/>
          <w:lang w:val="lt-LT"/>
        </w:rPr>
        <w:t>kV</w:t>
      </w:r>
      <w:proofErr w:type="spellEnd"/>
      <w:r w:rsidR="008637DB" w:rsidRPr="001E0700">
        <w:rPr>
          <w:rFonts w:ascii="Trebuchet MS" w:hAnsi="Trebuchet MS" w:cs="Arial"/>
          <w:sz w:val="22"/>
          <w:szCs w:val="22"/>
          <w:lang w:val="lt-LT"/>
        </w:rPr>
        <w:t xml:space="preserve"> galios transformatorių, kitų skirstomojo tinklo įrenginių darbo režimais esamose pastotėse). Projektuotojas derinimo su AB ESO procesą gali pradėti tik kai bus PSO suderinimas;</w:t>
      </w:r>
    </w:p>
    <w:p w14:paraId="28D30DC6" w14:textId="3B3A1311" w:rsidR="00031AB4" w:rsidRPr="001E0700" w:rsidRDefault="008637DB"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r w:rsidR="00031AB4" w:rsidRPr="001E0700">
        <w:rPr>
          <w:rFonts w:ascii="Trebuchet MS" w:hAnsi="Trebuchet MS" w:cs="Arial"/>
          <w:sz w:val="22"/>
          <w:szCs w:val="22"/>
          <w:lang w:val="lt-LT"/>
        </w:rPr>
        <w:t>.</w:t>
      </w:r>
    </w:p>
    <w:p w14:paraId="4497B913" w14:textId="1AA5DADE" w:rsidR="00031AB4" w:rsidRPr="001E0700" w:rsidRDefault="00031AB4"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Iki objekto statybos užbaigimo komisijos arba pavieniais etapais (priklausomai kaip numatyta detaliame darbų-atjungimų grafike) rangovas techniniame projekte numatys, kad turi būti:</w:t>
      </w:r>
    </w:p>
    <w:p w14:paraId="6D8E7B12" w14:textId="36E3716B"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parengta, suderinta su PSO ir perduota PSO patvirtinta 110/10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Griškonių</w:t>
      </w:r>
      <w:proofErr w:type="spellEnd"/>
      <w:r w:rsidRPr="001E0700">
        <w:rPr>
          <w:rFonts w:ascii="Trebuchet MS" w:hAnsi="Trebuchet MS" w:cs="Arial"/>
          <w:sz w:val="22"/>
          <w:szCs w:val="22"/>
          <w:lang w:val="lt-LT"/>
        </w:rPr>
        <w:t xml:space="preserve"> TP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operatyviniam valdymui reikalinga dokumentacija:</w:t>
      </w:r>
    </w:p>
    <w:p w14:paraId="0E144E7D" w14:textId="03380341" w:rsidR="00031AB4"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110/10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Griškonių</w:t>
      </w:r>
      <w:proofErr w:type="spellEnd"/>
      <w:r w:rsidRPr="001E0700">
        <w:rPr>
          <w:rFonts w:ascii="Trebuchet MS" w:hAnsi="Trebuchet MS" w:cs="Arial"/>
          <w:sz w:val="22"/>
          <w:szCs w:val="22"/>
          <w:lang w:val="lt-LT"/>
        </w:rPr>
        <w:t xml:space="preserve"> TP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principinė schema (-</w:t>
      </w:r>
      <w:proofErr w:type="spellStart"/>
      <w:r w:rsidRPr="001E0700">
        <w:rPr>
          <w:rFonts w:ascii="Trebuchet MS" w:hAnsi="Trebuchet MS" w:cs="Arial"/>
          <w:sz w:val="22"/>
          <w:szCs w:val="22"/>
          <w:lang w:val="lt-LT"/>
        </w:rPr>
        <w:t>os</w:t>
      </w:r>
      <w:proofErr w:type="spellEnd"/>
      <w:r w:rsidRPr="001E0700">
        <w:rPr>
          <w:rFonts w:ascii="Trebuchet MS" w:hAnsi="Trebuchet MS" w:cs="Arial"/>
          <w:sz w:val="22"/>
          <w:szCs w:val="22"/>
          <w:lang w:val="lt-LT"/>
        </w:rPr>
        <w:t>) su nurodytais įrenginių operatyviniais pavadinimais</w:t>
      </w:r>
      <w:r w:rsidR="002043BD" w:rsidRPr="001E0700">
        <w:rPr>
          <w:rFonts w:ascii="Trebuchet MS" w:hAnsi="Trebuchet MS" w:cs="Arial"/>
          <w:sz w:val="22"/>
          <w:szCs w:val="22"/>
          <w:lang w:val="lt-LT"/>
        </w:rPr>
        <w:t xml:space="preserve"> pateikta</w:t>
      </w:r>
      <w:r w:rsidRPr="001E0700">
        <w:rPr>
          <w:rFonts w:ascii="Trebuchet MS" w:hAnsi="Trebuchet MS" w:cs="Arial"/>
          <w:sz w:val="22"/>
          <w:szCs w:val="22"/>
          <w:lang w:val="lt-LT"/>
        </w:rPr>
        <w:t xml:space="preserve"> (</w:t>
      </w:r>
      <w:r w:rsidR="000E43B3" w:rsidRPr="001E0700">
        <w:rPr>
          <w:rFonts w:ascii="Trebuchet MS" w:hAnsi="Trebuchet MS" w:cs="Arial"/>
          <w:sz w:val="22"/>
          <w:szCs w:val="22"/>
          <w:lang w:val="lt-LT"/>
        </w:rPr>
        <w:t>2</w:t>
      </w:r>
      <w:r w:rsidR="002043BD" w:rsidRPr="001E0700">
        <w:rPr>
          <w:rFonts w:ascii="Trebuchet MS" w:hAnsi="Trebuchet MS" w:cs="Arial"/>
          <w:sz w:val="22"/>
          <w:szCs w:val="22"/>
          <w:lang w:val="lt-LT"/>
        </w:rPr>
        <w:t>)</w:t>
      </w:r>
      <w:r w:rsidRPr="001E0700">
        <w:rPr>
          <w:rFonts w:ascii="Trebuchet MS" w:hAnsi="Trebuchet MS" w:cs="Arial"/>
          <w:sz w:val="22"/>
          <w:szCs w:val="22"/>
          <w:lang w:val="lt-LT"/>
        </w:rPr>
        <w:t xml:space="preserve"> pried</w:t>
      </w:r>
      <w:r w:rsidR="002043BD" w:rsidRPr="001E0700">
        <w:rPr>
          <w:rFonts w:ascii="Trebuchet MS" w:hAnsi="Trebuchet MS" w:cs="Arial"/>
          <w:sz w:val="22"/>
          <w:szCs w:val="22"/>
          <w:lang w:val="lt-LT"/>
        </w:rPr>
        <w:t>e</w:t>
      </w:r>
      <w:r w:rsidRPr="001E0700">
        <w:rPr>
          <w:rFonts w:ascii="Trebuchet MS" w:hAnsi="Trebuchet MS" w:cs="Arial"/>
          <w:sz w:val="22"/>
          <w:szCs w:val="22"/>
          <w:lang w:val="lt-LT"/>
        </w:rPr>
        <w:t>;</w:t>
      </w:r>
    </w:p>
    <w:p w14:paraId="2F13AE57" w14:textId="41284140" w:rsidR="003D4135" w:rsidRPr="001E0700" w:rsidRDefault="003D4135" w:rsidP="009C0161">
      <w:pPr>
        <w:pStyle w:val="Sraopastraipa"/>
        <w:numPr>
          <w:ilvl w:val="2"/>
          <w:numId w:val="24"/>
        </w:numPr>
        <w:ind w:left="720" w:hanging="360"/>
        <w:rPr>
          <w:rFonts w:ascii="Trebuchet MS" w:hAnsi="Trebuchet MS" w:cs="Arial"/>
          <w:sz w:val="22"/>
          <w:szCs w:val="22"/>
          <w:lang w:val="lt-LT"/>
        </w:rPr>
      </w:pPr>
      <w:r>
        <w:rPr>
          <w:rFonts w:ascii="Trebuchet MS" w:hAnsi="Trebuchet MS" w:cs="Arial"/>
          <w:sz w:val="22"/>
          <w:szCs w:val="22"/>
          <w:lang w:val="lt-LT"/>
        </w:rPr>
        <w:t>V</w:t>
      </w:r>
      <w:r w:rsidRPr="003D4135">
        <w:rPr>
          <w:rFonts w:ascii="Trebuchet MS" w:hAnsi="Trebuchet MS" w:cs="Arial"/>
          <w:sz w:val="22"/>
          <w:szCs w:val="22"/>
          <w:lang w:val="lt-LT"/>
        </w:rPr>
        <w:t>arėnos TP ir Alytaus TP pastočių ir valdymo pultų planai</w:t>
      </w:r>
      <w:r>
        <w:rPr>
          <w:rFonts w:ascii="Trebuchet MS" w:hAnsi="Trebuchet MS" w:cs="Arial"/>
          <w:sz w:val="22"/>
          <w:szCs w:val="22"/>
          <w:lang w:val="lt-LT"/>
        </w:rPr>
        <w:t xml:space="preserve"> pateikiami (9</w:t>
      </w:r>
      <w:r w:rsidRPr="008E4D96">
        <w:rPr>
          <w:rFonts w:ascii="Trebuchet MS" w:hAnsi="Trebuchet MS" w:cs="Arial"/>
          <w:sz w:val="22"/>
          <w:szCs w:val="22"/>
          <w:lang w:val="pt-PT"/>
        </w:rPr>
        <w:t>2</w:t>
      </w:r>
      <w:r>
        <w:rPr>
          <w:rFonts w:ascii="Trebuchet MS" w:hAnsi="Trebuchet MS" w:cs="Arial"/>
          <w:sz w:val="22"/>
          <w:szCs w:val="22"/>
          <w:lang w:val="pt-PT"/>
        </w:rPr>
        <w:t>) priede.</w:t>
      </w:r>
    </w:p>
    <w:p w14:paraId="3C13C915"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savų reikmių (KSSRS, NSSRS) schemos su nurodytais įrenginių operatyviniais pavadinimais;</w:t>
      </w:r>
    </w:p>
    <w:p w14:paraId="5E1602E5"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įrenginių operatyvinės priežiūros instrukcijos (pagrindinių, RAA, ryšio įrenginių);</w:t>
      </w:r>
    </w:p>
    <w:p w14:paraId="0D79E3FC"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tipiniai perjungimo lapeliai;</w:t>
      </w:r>
    </w:p>
    <w:p w14:paraId="182BF764" w14:textId="623035D3"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parengta, suderinta su PSO ir perduota PSO patvirtinta nauja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OL Alytus – </w:t>
      </w:r>
      <w:proofErr w:type="spellStart"/>
      <w:r w:rsidRPr="001E0700">
        <w:rPr>
          <w:rFonts w:ascii="Trebuchet MS" w:hAnsi="Trebuchet MS" w:cs="Arial"/>
          <w:sz w:val="22"/>
          <w:szCs w:val="22"/>
          <w:lang w:val="lt-LT"/>
        </w:rPr>
        <w:t>Griškonys</w:t>
      </w:r>
      <w:proofErr w:type="spellEnd"/>
      <w:r w:rsidRPr="001E0700">
        <w:rPr>
          <w:rFonts w:ascii="Trebuchet MS" w:hAnsi="Trebuchet MS" w:cs="Arial"/>
          <w:sz w:val="22"/>
          <w:szCs w:val="22"/>
          <w:lang w:val="lt-LT"/>
        </w:rPr>
        <w:t xml:space="preserve"> 1 tipinė perjungimo programa;</w:t>
      </w:r>
    </w:p>
    <w:p w14:paraId="69BE7DAF" w14:textId="4CBC49E1"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parengta, suderinta su PSO ir perduota PSO patvirtinta nauja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OL Alytus – </w:t>
      </w:r>
      <w:proofErr w:type="spellStart"/>
      <w:r w:rsidRPr="001E0700">
        <w:rPr>
          <w:rFonts w:ascii="Trebuchet MS" w:hAnsi="Trebuchet MS" w:cs="Arial"/>
          <w:sz w:val="22"/>
          <w:szCs w:val="22"/>
          <w:lang w:val="lt-LT"/>
        </w:rPr>
        <w:t>Griškonys</w:t>
      </w:r>
      <w:proofErr w:type="spellEnd"/>
      <w:r w:rsidRPr="001E0700">
        <w:rPr>
          <w:rFonts w:ascii="Trebuchet MS" w:hAnsi="Trebuchet MS" w:cs="Arial"/>
          <w:sz w:val="22"/>
          <w:szCs w:val="22"/>
          <w:lang w:val="lt-LT"/>
        </w:rPr>
        <w:t xml:space="preserve"> 2 tipinė perjungimo programa;</w:t>
      </w:r>
    </w:p>
    <w:p w14:paraId="1BC345C2" w14:textId="5E7D53DE"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parengta, suderinta su PSO ir perduota PSO patvirtinta nauja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OL </w:t>
      </w:r>
      <w:proofErr w:type="spellStart"/>
      <w:r w:rsidRPr="001E0700">
        <w:rPr>
          <w:rFonts w:ascii="Trebuchet MS" w:hAnsi="Trebuchet MS" w:cs="Arial"/>
          <w:sz w:val="22"/>
          <w:szCs w:val="22"/>
          <w:lang w:val="lt-LT"/>
        </w:rPr>
        <w:t>Griškonys</w:t>
      </w:r>
      <w:proofErr w:type="spellEnd"/>
      <w:r w:rsidRPr="001E0700">
        <w:rPr>
          <w:rFonts w:ascii="Trebuchet MS" w:hAnsi="Trebuchet MS" w:cs="Arial"/>
          <w:sz w:val="22"/>
          <w:szCs w:val="22"/>
          <w:lang w:val="lt-LT"/>
        </w:rPr>
        <w:t xml:space="preserve"> – Varėna tipinė perjungimo programa;</w:t>
      </w:r>
    </w:p>
    <w:p w14:paraId="4BE891EB"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lastRenderedPageBreak/>
        <w:t>visos schemos pateikiamos popierinės, pasirašytos bei skaitmeninėse laikmenose redaguojamu *.</w:t>
      </w:r>
      <w:proofErr w:type="spellStart"/>
      <w:r w:rsidRPr="001E0700">
        <w:rPr>
          <w:rFonts w:ascii="Trebuchet MS" w:hAnsi="Trebuchet MS" w:cs="Arial"/>
          <w:sz w:val="22"/>
          <w:szCs w:val="22"/>
          <w:lang w:val="lt-LT"/>
        </w:rPr>
        <w:t>dwg</w:t>
      </w:r>
      <w:proofErr w:type="spellEnd"/>
      <w:r w:rsidRPr="001E0700">
        <w:rPr>
          <w:rFonts w:ascii="Trebuchet MS" w:hAnsi="Trebuchet MS" w:cs="Arial"/>
          <w:sz w:val="22"/>
          <w:szCs w:val="22"/>
          <w:lang w:val="lt-LT"/>
        </w:rPr>
        <w:t xml:space="preserve"> ir </w:t>
      </w:r>
      <w:proofErr w:type="spellStart"/>
      <w:r w:rsidRPr="001E0700">
        <w:rPr>
          <w:rFonts w:ascii="Trebuchet MS" w:hAnsi="Trebuchet MS" w:cs="Arial"/>
          <w:sz w:val="22"/>
          <w:szCs w:val="22"/>
          <w:lang w:val="lt-LT"/>
        </w:rPr>
        <w:t>neradeguojamu</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pdf</w:t>
      </w:r>
      <w:proofErr w:type="spellEnd"/>
      <w:r w:rsidRPr="001E0700">
        <w:rPr>
          <w:rFonts w:ascii="Trebuchet MS" w:hAnsi="Trebuchet MS" w:cs="Arial"/>
          <w:sz w:val="22"/>
          <w:szCs w:val="22"/>
          <w:lang w:val="lt-LT"/>
        </w:rPr>
        <w:t xml:space="preserve"> formatais;</w:t>
      </w:r>
    </w:p>
    <w:p w14:paraId="3432BB10"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įrenginių operatyvinės priežiūros instrukcijos (pagrindinių, RAA, ryšio įrenginių) rengiamos lietuvių kalba ir pateikiamos rangovo pasirašytos ir užsakovo patvirtintos popieriuje ir skaitmeninėse laikmenose *.</w:t>
      </w:r>
      <w:proofErr w:type="spellStart"/>
      <w:r w:rsidRPr="001E0700">
        <w:rPr>
          <w:rFonts w:ascii="Trebuchet MS" w:hAnsi="Trebuchet MS" w:cs="Arial"/>
          <w:sz w:val="22"/>
          <w:szCs w:val="22"/>
          <w:lang w:val="lt-LT"/>
        </w:rPr>
        <w:t>docx</w:t>
      </w:r>
      <w:proofErr w:type="spellEnd"/>
      <w:r w:rsidRPr="001E0700">
        <w:rPr>
          <w:rFonts w:ascii="Trebuchet MS" w:hAnsi="Trebuchet MS" w:cs="Arial"/>
          <w:sz w:val="22"/>
          <w:szCs w:val="22"/>
          <w:lang w:val="lt-LT"/>
        </w:rPr>
        <w:t xml:space="preserve"> formatu be redagavimo apribojimų;</w:t>
      </w:r>
    </w:p>
    <w:p w14:paraId="193F34B9"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tipiniai perjungimo lapeliai (toliau — TPL) sudaromi visiems naujai statomiems įrenginiams (jungtuvams, </w:t>
      </w:r>
      <w:proofErr w:type="spellStart"/>
      <w:r w:rsidRPr="001E0700">
        <w:rPr>
          <w:rFonts w:ascii="Trebuchet MS" w:hAnsi="Trebuchet MS" w:cs="Arial"/>
          <w:sz w:val="22"/>
          <w:szCs w:val="22"/>
          <w:lang w:val="lt-LT"/>
        </w:rPr>
        <w:t>prijunginiams</w:t>
      </w:r>
      <w:proofErr w:type="spellEnd"/>
      <w:r w:rsidRPr="001E0700">
        <w:rPr>
          <w:rFonts w:ascii="Trebuchet MS" w:hAnsi="Trebuchet MS" w:cs="Arial"/>
          <w:sz w:val="22"/>
          <w:szCs w:val="22"/>
          <w:lang w:val="lt-LT"/>
        </w:rPr>
        <w:t xml:space="preserve">, šynoms, pagrindinėms </w:t>
      </w: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ir šynų apsaugoms);</w:t>
      </w:r>
    </w:p>
    <w:p w14:paraId="28D663DE"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tipinės perjungimo programos (toliau — TPP) sudaromos elektros perdavimo linijoms;</w:t>
      </w:r>
    </w:p>
    <w:p w14:paraId="43C1FA24"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TPL, TPP sudaromi atskirai atjungimui/išjungimui ir įjungimui;</w:t>
      </w:r>
    </w:p>
    <w:p w14:paraId="03A5FD4A"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TPL ir TPP sąrašas derinamas su PSO atskirai techninio projekto derinimo metu;</w:t>
      </w:r>
    </w:p>
    <w:p w14:paraId="11F2BAEE" w14:textId="77777777" w:rsidR="00031AB4"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TPL ir TPP derinami su PSO Sistemos valdymo centru (pirminė komutacija) bei Infrastruktūros priežiūros centro personalu (operacijos antrinėse grandinėse) bei pateikiami PSO Sistemos valdymo centrui popierinės, pasirašytos ir *.</w:t>
      </w:r>
      <w:proofErr w:type="spellStart"/>
      <w:r w:rsidRPr="001E0700">
        <w:rPr>
          <w:rFonts w:ascii="Trebuchet MS" w:hAnsi="Trebuchet MS" w:cs="Arial"/>
          <w:sz w:val="22"/>
          <w:szCs w:val="22"/>
          <w:lang w:val="lt-LT"/>
        </w:rPr>
        <w:t>docx</w:t>
      </w:r>
      <w:proofErr w:type="spellEnd"/>
      <w:r w:rsidRPr="001E0700">
        <w:rPr>
          <w:rFonts w:ascii="Trebuchet MS" w:hAnsi="Trebuchet MS" w:cs="Arial"/>
          <w:sz w:val="22"/>
          <w:szCs w:val="22"/>
          <w:lang w:val="lt-LT"/>
        </w:rPr>
        <w:t xml:space="preserve"> formatu be redagavimo apribojimų kompiuterinėje laikmenoje lietuvių kalba;</w:t>
      </w:r>
    </w:p>
    <w:p w14:paraId="790C85BE" w14:textId="27F9F509" w:rsidR="008637DB" w:rsidRPr="001E0700" w:rsidRDefault="00031AB4" w:rsidP="009C0161">
      <w:pPr>
        <w:pStyle w:val="Sraopastraipa"/>
        <w:numPr>
          <w:ilvl w:val="2"/>
          <w:numId w:val="24"/>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parengtų ir suderintų TPL bei TPP pagrindu rangovas turi organizuoti automatizuotų tipinių perjungimo lapelių testavimą su PSO dispečerinio valdymo sistema (toliau — DVS). Pasiruošimas testavimams (PSO DVS pagal patvirtintus TPL, TPP konfigūruoja PSO DVS administratorius), bei testavimai turi būti numatyti projekto vykdymo grafike išskiriant juos nuo kitų darbų atskiromis eilutėmis</w:t>
      </w:r>
      <w:r w:rsidR="008637DB" w:rsidRPr="001E0700">
        <w:rPr>
          <w:rFonts w:ascii="Trebuchet MS" w:hAnsi="Trebuchet MS" w:cs="Arial"/>
          <w:sz w:val="22"/>
          <w:szCs w:val="22"/>
          <w:lang w:val="lt-LT"/>
        </w:rPr>
        <w:t>.</w:t>
      </w:r>
    </w:p>
    <w:p w14:paraId="5660B2F2" w14:textId="676212AE" w:rsidR="002E7C1E" w:rsidRDefault="002E7C1E" w:rsidP="009C0161">
      <w:pPr>
        <w:pStyle w:val="Sraopastraipa"/>
        <w:numPr>
          <w:ilvl w:val="1"/>
          <w:numId w:val="24"/>
        </w:numPr>
        <w:rPr>
          <w:rFonts w:ascii="Trebuchet MS" w:hAnsi="Trebuchet MS" w:cs="Arial"/>
          <w:sz w:val="22"/>
          <w:szCs w:val="22"/>
          <w:lang w:val="lt-LT"/>
        </w:rPr>
      </w:pPr>
      <w:r w:rsidRPr="001E0700">
        <w:rPr>
          <w:rFonts w:ascii="Trebuchet MS" w:hAnsi="Trebuchet MS" w:cs="Arial"/>
          <w:sz w:val="22"/>
          <w:szCs w:val="22"/>
          <w:lang w:val="lt-LT"/>
        </w:rPr>
        <w:t xml:space="preserve">Informaciniam saugumui taikomi reikalavimai pateikiami </w:t>
      </w:r>
      <w:r w:rsidR="002A43F6" w:rsidRPr="001E0700">
        <w:rPr>
          <w:rFonts w:ascii="Trebuchet MS" w:hAnsi="Trebuchet MS" w:cs="Arial"/>
          <w:sz w:val="22"/>
          <w:szCs w:val="22"/>
          <w:lang w:val="lt-LT"/>
        </w:rPr>
        <w:t>(3)</w:t>
      </w:r>
      <w:r w:rsidRPr="001E0700">
        <w:rPr>
          <w:rFonts w:ascii="Trebuchet MS" w:hAnsi="Trebuchet MS" w:cs="Arial"/>
          <w:sz w:val="22"/>
          <w:szCs w:val="22"/>
          <w:lang w:val="lt-LT"/>
        </w:rPr>
        <w:t xml:space="preserve"> ir </w:t>
      </w:r>
      <w:r w:rsidR="002A43F6" w:rsidRPr="001E0700">
        <w:rPr>
          <w:rFonts w:ascii="Trebuchet MS" w:hAnsi="Trebuchet MS" w:cs="Arial"/>
          <w:sz w:val="22"/>
          <w:szCs w:val="22"/>
          <w:lang w:val="lt-LT"/>
        </w:rPr>
        <w:t>(4)</w:t>
      </w:r>
      <w:r w:rsidRPr="001E0700">
        <w:rPr>
          <w:rFonts w:ascii="Trebuchet MS" w:hAnsi="Trebuchet MS" w:cs="Arial"/>
          <w:sz w:val="22"/>
          <w:szCs w:val="22"/>
          <w:lang w:val="lt-LT"/>
        </w:rPr>
        <w:t xml:space="preserve"> prieduose.</w:t>
      </w:r>
    </w:p>
    <w:p w14:paraId="47845941" w14:textId="06A3DCD5" w:rsidR="002319A5" w:rsidRPr="001E0700" w:rsidRDefault="002319A5" w:rsidP="009C0161">
      <w:pPr>
        <w:pStyle w:val="Sraopastraipa"/>
        <w:numPr>
          <w:ilvl w:val="1"/>
          <w:numId w:val="24"/>
        </w:numPr>
        <w:rPr>
          <w:rFonts w:ascii="Trebuchet MS" w:hAnsi="Trebuchet MS" w:cs="Arial"/>
          <w:sz w:val="22"/>
          <w:szCs w:val="22"/>
          <w:lang w:val="lt-LT"/>
        </w:rPr>
      </w:pPr>
      <w:r w:rsidRPr="002319A5">
        <w:rPr>
          <w:rFonts w:ascii="Trebuchet MS" w:hAnsi="Trebuchet MS" w:cs="Arial"/>
          <w:sz w:val="22"/>
          <w:szCs w:val="22"/>
          <w:lang w:val="lt-LT"/>
        </w:rPr>
        <w:t xml:space="preserve">Užsakovo reikalavimu BIM taikymas šiam inžinerinių statinių projektui yra privalomas. Visas projekto sprendinių derinimas turi būti vykdomas per PSO pateiktą bendrąją duomenų aplinką </w:t>
      </w:r>
      <w:proofErr w:type="spellStart"/>
      <w:r w:rsidRPr="002319A5">
        <w:rPr>
          <w:rFonts w:ascii="Trebuchet MS" w:hAnsi="Trebuchet MS" w:cs="Arial"/>
          <w:sz w:val="22"/>
          <w:szCs w:val="22"/>
          <w:lang w:val="lt-LT"/>
        </w:rPr>
        <w:t>Dalux</w:t>
      </w:r>
      <w:proofErr w:type="spellEnd"/>
      <w:r w:rsidRPr="002319A5">
        <w:rPr>
          <w:rFonts w:ascii="Trebuchet MS" w:hAnsi="Trebuchet MS" w:cs="Arial"/>
          <w:sz w:val="22"/>
          <w:szCs w:val="22"/>
          <w:lang w:val="lt-LT"/>
        </w:rPr>
        <w:t>. Užsakovo informacijos reikalavimų (EIR)</w:t>
      </w:r>
      <w:r>
        <w:rPr>
          <w:rFonts w:ascii="Trebuchet MS" w:hAnsi="Trebuchet MS" w:cs="Arial"/>
          <w:sz w:val="22"/>
          <w:szCs w:val="22"/>
          <w:lang w:val="lt-LT"/>
        </w:rPr>
        <w:t xml:space="preserve"> (91)</w:t>
      </w:r>
      <w:r w:rsidRPr="002319A5">
        <w:rPr>
          <w:rFonts w:ascii="Trebuchet MS" w:hAnsi="Trebuchet MS" w:cs="Arial"/>
          <w:sz w:val="22"/>
          <w:szCs w:val="22"/>
          <w:lang w:val="lt-LT"/>
        </w:rPr>
        <w:t xml:space="preserve"> priedas yra šios techninės užduoties sudėtyje, o jų vykdymas turi būti pateiktas PIP.</w:t>
      </w:r>
    </w:p>
    <w:p w14:paraId="688BAEA4" w14:textId="56BDCE92" w:rsidR="008637DB" w:rsidRPr="001E0700" w:rsidRDefault="008637DB" w:rsidP="009C0161">
      <w:pPr>
        <w:pStyle w:val="Sraopastraipa"/>
        <w:ind w:hanging="360"/>
        <w:rPr>
          <w:rFonts w:cs="Arial"/>
          <w:szCs w:val="22"/>
          <w:lang w:val="lt-LT"/>
        </w:rPr>
      </w:pPr>
    </w:p>
    <w:p w14:paraId="32E42792" w14:textId="77777777" w:rsidR="00AC0439" w:rsidRPr="001E0700" w:rsidRDefault="00AC0439" w:rsidP="009C0161">
      <w:pPr>
        <w:ind w:left="720" w:hanging="360"/>
        <w:rPr>
          <w:lang w:val="lt-LT"/>
        </w:rPr>
      </w:pPr>
    </w:p>
    <w:p w14:paraId="3D5F9EA2" w14:textId="77777777" w:rsidR="001E0700" w:rsidRPr="001E0700" w:rsidRDefault="001E0700" w:rsidP="009C0161">
      <w:pPr>
        <w:pStyle w:val="Sraopastraipa"/>
        <w:keepNext/>
        <w:numPr>
          <w:ilvl w:val="0"/>
          <w:numId w:val="3"/>
        </w:numPr>
        <w:spacing w:before="120" w:after="120"/>
        <w:ind w:left="720"/>
        <w:outlineLvl w:val="0"/>
        <w:rPr>
          <w:rFonts w:ascii="Trebuchet MS" w:hAnsi="Trebuchet MS" w:cs="Arial"/>
          <w:b/>
          <w:vanish/>
          <w:sz w:val="22"/>
          <w:szCs w:val="22"/>
          <w:lang w:val="lt-LT"/>
        </w:rPr>
      </w:pPr>
      <w:bookmarkStart w:id="18" w:name="_Toc373828547"/>
      <w:bookmarkStart w:id="19" w:name="_Toc373840561"/>
      <w:bookmarkStart w:id="20" w:name="_Toc175233398"/>
      <w:bookmarkStart w:id="21" w:name="_Toc175234539"/>
      <w:bookmarkStart w:id="22" w:name="_Toc455492576"/>
      <w:bookmarkStart w:id="23" w:name="_Toc456176959"/>
      <w:bookmarkEnd w:id="14"/>
      <w:bookmarkEnd w:id="15"/>
      <w:bookmarkEnd w:id="18"/>
      <w:bookmarkEnd w:id="19"/>
      <w:bookmarkEnd w:id="20"/>
      <w:bookmarkEnd w:id="21"/>
    </w:p>
    <w:p w14:paraId="215CC5A9" w14:textId="77777777" w:rsidR="001E0700" w:rsidRPr="001E0700" w:rsidRDefault="001E0700" w:rsidP="009C0161">
      <w:pPr>
        <w:pStyle w:val="Sraopastraipa"/>
        <w:keepNext/>
        <w:numPr>
          <w:ilvl w:val="0"/>
          <w:numId w:val="3"/>
        </w:numPr>
        <w:spacing w:before="120" w:after="120"/>
        <w:ind w:left="720"/>
        <w:outlineLvl w:val="0"/>
        <w:rPr>
          <w:rFonts w:ascii="Trebuchet MS" w:hAnsi="Trebuchet MS" w:cs="Arial"/>
          <w:b/>
          <w:vanish/>
          <w:sz w:val="22"/>
          <w:szCs w:val="22"/>
          <w:lang w:val="lt-LT"/>
        </w:rPr>
      </w:pPr>
      <w:bookmarkStart w:id="24" w:name="_Toc175233399"/>
      <w:bookmarkStart w:id="25" w:name="_Toc175234540"/>
      <w:bookmarkEnd w:id="24"/>
      <w:bookmarkEnd w:id="25"/>
    </w:p>
    <w:p w14:paraId="48ED6361" w14:textId="77777777" w:rsidR="001E0700" w:rsidRPr="001E0700" w:rsidRDefault="001E0700" w:rsidP="009C0161">
      <w:pPr>
        <w:pStyle w:val="Sraopastraipa"/>
        <w:keepNext/>
        <w:numPr>
          <w:ilvl w:val="0"/>
          <w:numId w:val="3"/>
        </w:numPr>
        <w:spacing w:before="120" w:after="120"/>
        <w:ind w:left="720"/>
        <w:outlineLvl w:val="0"/>
        <w:rPr>
          <w:rFonts w:ascii="Trebuchet MS" w:hAnsi="Trebuchet MS" w:cs="Arial"/>
          <w:b/>
          <w:vanish/>
          <w:sz w:val="22"/>
          <w:szCs w:val="22"/>
          <w:lang w:val="lt-LT"/>
        </w:rPr>
      </w:pPr>
      <w:bookmarkStart w:id="26" w:name="_Toc175233400"/>
      <w:bookmarkStart w:id="27" w:name="_Toc175234541"/>
      <w:bookmarkEnd w:id="26"/>
      <w:bookmarkEnd w:id="27"/>
    </w:p>
    <w:p w14:paraId="37B674D7" w14:textId="7F17A3A1" w:rsidR="00D76C3B" w:rsidRPr="001E0700" w:rsidRDefault="000813BC" w:rsidP="009C0161">
      <w:pPr>
        <w:pStyle w:val="Antrat1"/>
        <w:numPr>
          <w:ilvl w:val="0"/>
          <w:numId w:val="3"/>
        </w:numPr>
        <w:spacing w:before="120" w:after="120"/>
        <w:ind w:left="720"/>
        <w:rPr>
          <w:rFonts w:cs="Arial"/>
          <w:szCs w:val="22"/>
          <w:lang w:val="lt-LT"/>
        </w:rPr>
      </w:pPr>
      <w:bookmarkStart w:id="28" w:name="_Toc175234542"/>
      <w:r w:rsidRPr="001E0700">
        <w:rPr>
          <w:rFonts w:cs="Arial"/>
          <w:szCs w:val="22"/>
          <w:lang w:val="lt-LT"/>
        </w:rPr>
        <w:t>KONSTRUKCIJŲ DALIS</w:t>
      </w:r>
      <w:bookmarkEnd w:id="22"/>
      <w:bookmarkEnd w:id="23"/>
      <w:bookmarkEnd w:id="28"/>
    </w:p>
    <w:p w14:paraId="6074E02D" w14:textId="77777777" w:rsidR="0078755B" w:rsidRPr="001E0700" w:rsidRDefault="0078755B" w:rsidP="009C0161">
      <w:pPr>
        <w:ind w:left="720" w:hanging="360"/>
        <w:jc w:val="both"/>
        <w:rPr>
          <w:rFonts w:ascii="Trebuchet MS" w:hAnsi="Trebuchet MS"/>
          <w:lang w:val="lt-LT"/>
        </w:rPr>
      </w:pPr>
    </w:p>
    <w:p w14:paraId="7EC91122" w14:textId="77777777" w:rsidR="0078755B" w:rsidRPr="001E0700" w:rsidRDefault="0078755B" w:rsidP="009C0161">
      <w:pPr>
        <w:numPr>
          <w:ilvl w:val="0"/>
          <w:numId w:val="25"/>
        </w:numPr>
        <w:spacing w:line="276" w:lineRule="auto"/>
        <w:ind w:left="720"/>
        <w:jc w:val="both"/>
        <w:rPr>
          <w:rFonts w:ascii="Trebuchet MS" w:hAnsi="Trebuchet MS" w:cs="Arial"/>
          <w:vanish/>
          <w:sz w:val="22"/>
          <w:szCs w:val="22"/>
          <w:lang w:val="lt-LT"/>
        </w:rPr>
      </w:pPr>
    </w:p>
    <w:p w14:paraId="35B76CC4" w14:textId="02BC6A1E" w:rsidR="009C0161" w:rsidRDefault="009C0161" w:rsidP="009C0161">
      <w:pPr>
        <w:pStyle w:val="Sraopastraipa"/>
        <w:numPr>
          <w:ilvl w:val="1"/>
          <w:numId w:val="3"/>
        </w:numPr>
        <w:spacing w:line="276" w:lineRule="auto"/>
        <w:ind w:left="720" w:hanging="360"/>
        <w:jc w:val="both"/>
        <w:rPr>
          <w:rFonts w:ascii="Trebuchet MS" w:hAnsi="Trebuchet MS" w:cs="Arial"/>
          <w:sz w:val="22"/>
          <w:szCs w:val="22"/>
          <w:lang w:val="lt-LT"/>
        </w:rPr>
      </w:pPr>
      <w:r w:rsidRPr="009C0161">
        <w:rPr>
          <w:rFonts w:ascii="Trebuchet MS" w:hAnsi="Trebuchet MS" w:cs="Arial"/>
          <w:sz w:val="22"/>
          <w:szCs w:val="22"/>
          <w:lang w:val="lt-LT"/>
        </w:rPr>
        <w:t>Projektuojant įvertinti AB ESO išduotas prijungimo/technines sąlygas, pateikiamas (1) priede.</w:t>
      </w:r>
    </w:p>
    <w:p w14:paraId="02A3500C" w14:textId="3B68920A" w:rsidR="0078755B" w:rsidRPr="001E0700" w:rsidRDefault="0078755B" w:rsidP="009C0161">
      <w:pPr>
        <w:pStyle w:val="Sraopastraipa"/>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Projektiniuose pasiūlymuose nurodyti, kad 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4E42983A" w14:textId="65893E35" w:rsidR="0078755B" w:rsidRPr="001E0700" w:rsidRDefault="0078755B" w:rsidP="009C0161">
      <w:pPr>
        <w:pStyle w:val="Sraopastraipa"/>
        <w:numPr>
          <w:ilvl w:val="1"/>
          <w:numId w:val="3"/>
        </w:numPr>
        <w:spacing w:line="276" w:lineRule="auto"/>
        <w:ind w:left="720" w:hanging="360"/>
        <w:jc w:val="both"/>
        <w:rPr>
          <w:rFonts w:ascii="Trebuchet MS" w:hAnsi="Trebuchet MS" w:cs="Arial"/>
          <w:sz w:val="22"/>
          <w:szCs w:val="22"/>
          <w:lang w:val="lt-LT"/>
        </w:rPr>
      </w:pPr>
      <w:bookmarkStart w:id="29" w:name="_Hlk173329851"/>
      <w:r w:rsidRPr="001E0700">
        <w:rPr>
          <w:rFonts w:ascii="Trebuchet MS" w:hAnsi="Trebuchet MS" w:cs="Arial"/>
          <w:sz w:val="22"/>
          <w:szCs w:val="22"/>
          <w:lang w:val="lt-LT"/>
        </w:rPr>
        <w:t xml:space="preserve">Suprojektuoti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atviros skirstyklos (toliau — AS) naują modulinį - karkasinį pastotės valdymo pultą (toliau — PVP). PVP vienaukštis, pilno gamyklinio išpildymo, surenkamas statybos aikštelėje iš atskirų modulių. Stogas vienšlaitis, vertinant fotovoltinių modulių montavimą. Numatomas įėjimas į PVP per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teritoriją. Pastotės PVP standartiniai techniniai reikalavimai pateikiami (</w:t>
      </w:r>
      <w:r w:rsidR="002A43F6" w:rsidRPr="001E0700">
        <w:rPr>
          <w:rFonts w:ascii="Trebuchet MS" w:hAnsi="Trebuchet MS" w:cs="Arial"/>
          <w:sz w:val="22"/>
          <w:szCs w:val="22"/>
          <w:lang w:val="lt-LT"/>
        </w:rPr>
        <w:t>5</w:t>
      </w:r>
      <w:r w:rsidRPr="001E0700">
        <w:rPr>
          <w:rFonts w:ascii="Trebuchet MS" w:hAnsi="Trebuchet MS" w:cs="Arial"/>
          <w:sz w:val="22"/>
          <w:szCs w:val="22"/>
          <w:lang w:val="lt-LT"/>
        </w:rPr>
        <w:t xml:space="preserve">)  priede. Papildomi reikalavimai: įrengiamos papildomos durys patekimui į kabelių patalpą iš lauko, saulės elektrinė ant stogo, lauko temperatūros daviklis įrengiamas šiaurinėje pusėje. Stogo plotas ir jo nuolydžiai turi būti parinkti maksimaliam galimam fotovoltinių modulių skaičiui įrengti. Įvertinti montavimo kryptį maksimaliam fotovoltinių elementų išnaudojimui. Projektuojamos modulius laikančios konstrukcijos, moduliai į stogo konstrukcija neintegruojami. Saulės foto modulių DC/AC įtampos keitiklio ir jo pagalbinės įrangos įrengimo vieta – PVP viduje. Projektiniuose pasiūlymuose nurodyti spintų, darbo vietos, </w:t>
      </w:r>
      <w:proofErr w:type="spellStart"/>
      <w:r w:rsidRPr="001E0700">
        <w:rPr>
          <w:rFonts w:ascii="Trebuchet MS" w:hAnsi="Trebuchet MS" w:cs="Arial"/>
          <w:sz w:val="22"/>
          <w:szCs w:val="22"/>
          <w:lang w:val="lt-LT"/>
        </w:rPr>
        <w:t>el</w:t>
      </w:r>
      <w:proofErr w:type="spellEnd"/>
      <w:r w:rsidRPr="001E0700">
        <w:rPr>
          <w:rFonts w:ascii="Trebuchet MS" w:hAnsi="Trebuchet MS" w:cs="Arial"/>
          <w:sz w:val="22"/>
          <w:szCs w:val="22"/>
          <w:lang w:val="lt-LT"/>
        </w:rPr>
        <w:t xml:space="preserve"> jungiklių, kištukinių lizdų, šviestuvų, gesintuvų, vėdinimo sistemų vietas. Aplink PVP įrengiama betoninių trinkelių dangos nuogrinda. Minimalus nuogrindos plotis – 50 cm. Minimalus nuogrindos aukštis nuo projektuojamo žemės paviršiaus 10 cm.</w:t>
      </w:r>
      <w:bookmarkStart w:id="30" w:name="_Hlk100736238"/>
      <w:bookmarkEnd w:id="29"/>
    </w:p>
    <w:p w14:paraId="6BD6C7EE" w14:textId="5D24670C"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Suprojektuoti šildymo/vėdinimo/oro kondicionavimo automatinę sistemą, sugebančią užtikrinti vidaus patalpų oro temperatūrą nuo +10oC iki +25oC. Standartiniai techniniai reikalavimai kondicionieriams ir jų jungiamosioms dalims pateikiami </w:t>
      </w:r>
      <w:r w:rsidR="00FA06B3" w:rsidRPr="001E0700">
        <w:rPr>
          <w:rFonts w:ascii="Trebuchet MS" w:hAnsi="Trebuchet MS" w:cs="Arial"/>
          <w:sz w:val="22"/>
          <w:szCs w:val="22"/>
          <w:lang w:val="lt-LT"/>
        </w:rPr>
        <w:t>(6)</w:t>
      </w:r>
      <w:r w:rsidR="0020458D" w:rsidRPr="001E0700">
        <w:rPr>
          <w:rFonts w:ascii="Trebuchet MS" w:hAnsi="Trebuchet MS" w:cs="Arial"/>
          <w:sz w:val="22"/>
          <w:szCs w:val="22"/>
          <w:lang w:val="lt-LT"/>
        </w:rPr>
        <w:t xml:space="preserve"> </w:t>
      </w:r>
      <w:r w:rsidRPr="001E0700">
        <w:rPr>
          <w:rFonts w:ascii="Trebuchet MS" w:hAnsi="Trebuchet MS" w:cs="Arial"/>
          <w:sz w:val="22"/>
          <w:szCs w:val="22"/>
          <w:lang w:val="lt-LT"/>
        </w:rPr>
        <w:t xml:space="preserve">priede. </w:t>
      </w:r>
      <w:bookmarkStart w:id="31" w:name="_Hlk172534189"/>
      <w:r w:rsidRPr="001E0700">
        <w:rPr>
          <w:rFonts w:ascii="Trebuchet MS" w:hAnsi="Trebuchet MS" w:cs="Arial"/>
          <w:sz w:val="22"/>
          <w:szCs w:val="22"/>
          <w:lang w:val="lt-LT"/>
        </w:rPr>
        <w:t xml:space="preserve">Projektiniuose pasiūlymuose </w:t>
      </w:r>
      <w:r w:rsidRPr="001E0700">
        <w:rPr>
          <w:rFonts w:ascii="Trebuchet MS" w:hAnsi="Trebuchet MS" w:cs="Arial"/>
          <w:sz w:val="22"/>
          <w:szCs w:val="22"/>
          <w:lang w:val="lt-LT"/>
        </w:rPr>
        <w:lastRenderedPageBreak/>
        <w:t>nurodyti kondicionieriaus galingumą, montavimo vietą ir montavimo sprendinius, vėdinimo įrenginių parametrus, drėgmės ir temperatūros jutiklių montavimo vietas.</w:t>
      </w:r>
      <w:bookmarkEnd w:id="31"/>
    </w:p>
    <w:bookmarkEnd w:id="30"/>
    <w:p w14:paraId="29C0E4A8"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Valdymo pultas projektuojamas TP teritorijoje įvertinant mažiausią </w:t>
      </w:r>
      <w:proofErr w:type="spellStart"/>
      <w:r w:rsidRPr="001E0700">
        <w:rPr>
          <w:rFonts w:ascii="Trebuchet MS" w:hAnsi="Trebuchet MS" w:cs="Arial"/>
          <w:sz w:val="22"/>
          <w:szCs w:val="22"/>
          <w:lang w:val="lt-LT"/>
        </w:rPr>
        <w:t>kabeliavimo</w:t>
      </w:r>
      <w:proofErr w:type="spellEnd"/>
      <w:r w:rsidRPr="001E0700">
        <w:rPr>
          <w:rFonts w:ascii="Trebuchet MS" w:hAnsi="Trebuchet MS" w:cs="Arial"/>
          <w:sz w:val="22"/>
          <w:szCs w:val="22"/>
          <w:lang w:val="lt-LT"/>
        </w:rPr>
        <w:t xml:space="preserve"> atstumą iki įrenginių, jei nenurodyta kitaip. Šalia PVP įrengiama stovėjimo aikštelė vienam automobiliui. Kabelių užvedimui į PVP naudoti tipinius gamyklinius sprendimus, užtikrinančius spintų apsaugą nuo šalčio bei graužikų. Kabelių užvedimo mazgai (angl. „</w:t>
      </w:r>
      <w:proofErr w:type="spellStart"/>
      <w:r w:rsidRPr="001E0700">
        <w:rPr>
          <w:rFonts w:ascii="Trebuchet MS" w:hAnsi="Trebuchet MS" w:cs="Arial"/>
          <w:sz w:val="22"/>
          <w:szCs w:val="22"/>
          <w:lang w:val="lt-LT"/>
        </w:rPr>
        <w:t>cable</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entry</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system</w:t>
      </w:r>
      <w:proofErr w:type="spellEnd"/>
      <w:r w:rsidRPr="001E0700">
        <w:rPr>
          <w:rFonts w:ascii="Trebuchet MS" w:hAnsi="Trebuchet MS" w:cs="Arial"/>
          <w:sz w:val="22"/>
          <w:szCs w:val="22"/>
          <w:lang w:val="lt-LT"/>
        </w:rPr>
        <w:t>“) projektinių pasiūlymų rengimo metu turi būti suderinti su Statytoju.</w:t>
      </w:r>
    </w:p>
    <w:p w14:paraId="6810C9C9" w14:textId="4CB1AA7B"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2" w:name="_Hlk100736342"/>
      <w:r w:rsidRPr="001E0700">
        <w:rPr>
          <w:rFonts w:ascii="Trebuchet MS" w:hAnsi="Trebuchet MS" w:cs="Arial"/>
          <w:sz w:val="22"/>
          <w:szCs w:val="22"/>
          <w:lang w:val="lt-LT"/>
        </w:rPr>
        <w:t xml:space="preserve">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AS įrenginius laikančias plienines metalo konstrukcijas ir kitas plienines metalo konstrukcijas projektuoti pagal standartinius techninius reikalavimus pateiktus</w:t>
      </w:r>
      <w:r w:rsidR="0020458D" w:rsidRPr="001E0700">
        <w:rPr>
          <w:rFonts w:ascii="Trebuchet MS" w:hAnsi="Trebuchet MS" w:cs="Arial"/>
          <w:sz w:val="22"/>
          <w:szCs w:val="22"/>
          <w:lang w:val="lt-LT"/>
        </w:rPr>
        <w:t xml:space="preserve"> </w:t>
      </w:r>
      <w:r w:rsidR="00FA06B3" w:rsidRPr="001E0700">
        <w:rPr>
          <w:rFonts w:ascii="Trebuchet MS" w:hAnsi="Trebuchet MS" w:cs="Arial"/>
          <w:sz w:val="22"/>
          <w:szCs w:val="22"/>
          <w:lang w:val="lt-LT"/>
        </w:rPr>
        <w:t>(7)</w:t>
      </w:r>
      <w:r w:rsidRPr="001E0700">
        <w:rPr>
          <w:rFonts w:ascii="Trebuchet MS" w:hAnsi="Trebuchet MS" w:cs="Arial"/>
          <w:sz w:val="22"/>
          <w:szCs w:val="22"/>
          <w:lang w:val="lt-LT"/>
        </w:rPr>
        <w:t xml:space="preserve"> priede. </w:t>
      </w:r>
    </w:p>
    <w:p w14:paraId="671A0C2B" w14:textId="56E61BAE"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3" w:name="_Hlk100736355"/>
      <w:bookmarkEnd w:id="32"/>
      <w:r w:rsidRPr="001E0700">
        <w:rPr>
          <w:rFonts w:ascii="Trebuchet MS" w:hAnsi="Trebuchet MS" w:cs="Arial"/>
          <w:sz w:val="22"/>
          <w:szCs w:val="22"/>
          <w:lang w:val="lt-LT"/>
        </w:rPr>
        <w:t>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AS įrenginių laikančių plieninių konstrukcijų, oro linijų ir kitų plieninių konstrukcijų antikorozinę apsaugą projektuoti vadovaujantis plieninių konstrukcijų dengimo cinku karštuoju būdu standartiniais techniniais reikalavimais, pateikiamais </w:t>
      </w:r>
      <w:r w:rsidR="00FA06B3" w:rsidRPr="001E0700">
        <w:rPr>
          <w:rFonts w:ascii="Trebuchet MS" w:hAnsi="Trebuchet MS" w:cs="Arial"/>
          <w:sz w:val="22"/>
          <w:szCs w:val="22"/>
          <w:lang w:val="lt-LT"/>
        </w:rPr>
        <w:t>(8)</w:t>
      </w:r>
      <w:r w:rsidR="0020458D" w:rsidRPr="001E0700">
        <w:rPr>
          <w:rFonts w:ascii="Trebuchet MS" w:hAnsi="Trebuchet MS" w:cs="Arial"/>
          <w:sz w:val="22"/>
          <w:szCs w:val="22"/>
          <w:lang w:val="lt-LT"/>
        </w:rPr>
        <w:t xml:space="preserve"> </w:t>
      </w:r>
      <w:r w:rsidRPr="001E0700">
        <w:rPr>
          <w:rFonts w:ascii="Trebuchet MS" w:hAnsi="Trebuchet MS" w:cs="Arial"/>
          <w:sz w:val="22"/>
          <w:szCs w:val="22"/>
          <w:lang w:val="lt-LT"/>
        </w:rPr>
        <w:t xml:space="preserve">priede (įbetonuojama  </w:t>
      </w:r>
      <w:proofErr w:type="spellStart"/>
      <w:r w:rsidRPr="001E0700">
        <w:rPr>
          <w:rFonts w:ascii="Trebuchet MS" w:hAnsi="Trebuchet MS" w:cs="Arial"/>
          <w:sz w:val="22"/>
          <w:szCs w:val="22"/>
          <w:lang w:val="lt-LT"/>
        </w:rPr>
        <w:t>ankerio</w:t>
      </w:r>
      <w:proofErr w:type="spellEnd"/>
      <w:r w:rsidRPr="001E0700">
        <w:rPr>
          <w:rFonts w:ascii="Trebuchet MS" w:hAnsi="Trebuchet MS" w:cs="Arial"/>
          <w:sz w:val="22"/>
          <w:szCs w:val="22"/>
          <w:lang w:val="lt-LT"/>
        </w:rPr>
        <w:t xml:space="preserve"> dalis neturi būti cinkuojama). </w:t>
      </w:r>
    </w:p>
    <w:p w14:paraId="6D51B9E4" w14:textId="54C0CABC"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4" w:name="_Hlk100736371"/>
      <w:bookmarkEnd w:id="33"/>
      <w:r w:rsidRPr="001E0700">
        <w:rPr>
          <w:rFonts w:ascii="Trebuchet MS" w:hAnsi="Trebuchet MS" w:cs="Arial"/>
          <w:sz w:val="22"/>
          <w:szCs w:val="22"/>
          <w:lang w:val="lt-LT"/>
        </w:rPr>
        <w:t xml:space="preserve">Pamatai turi būti suprojektuoti gelžbetoniniai (toliau – g/b) standartinio tipo gamykliniai surenkamieji ir parenkami vadovaujantis PSO standartiniais techniniais reikalavimais pateikiamais  </w:t>
      </w:r>
      <w:r w:rsidR="00FA06B3" w:rsidRPr="001E0700">
        <w:rPr>
          <w:rFonts w:ascii="Trebuchet MS" w:hAnsi="Trebuchet MS" w:cs="Arial"/>
          <w:sz w:val="22"/>
          <w:szCs w:val="22"/>
          <w:lang w:val="lt-LT"/>
        </w:rPr>
        <w:t>(9)</w:t>
      </w:r>
      <w:r w:rsidR="0020458D" w:rsidRPr="001E0700">
        <w:rPr>
          <w:rFonts w:ascii="Trebuchet MS" w:hAnsi="Trebuchet MS" w:cs="Arial"/>
          <w:sz w:val="22"/>
          <w:szCs w:val="22"/>
          <w:lang w:val="lt-LT"/>
        </w:rPr>
        <w:t xml:space="preserve"> </w:t>
      </w:r>
      <w:r w:rsidRPr="001E0700">
        <w:rPr>
          <w:rFonts w:ascii="Trebuchet MS" w:hAnsi="Trebuchet MS" w:cs="Arial"/>
          <w:sz w:val="22"/>
          <w:szCs w:val="22"/>
          <w:lang w:val="lt-LT"/>
        </w:rPr>
        <w:t>priede. Išimtinais atvejais, priklausomai nuo inžinerinių geologinių (geotechninių) tyrimų išvadų, g/b pamatai gali būti gręžtiniai arba poliniai.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1.04.04:2017 „Statinio projektavimas, projektų ekspertizė“; Lietuvos standartą LST EN 1992-1-1:2005 „</w:t>
      </w:r>
      <w:proofErr w:type="spellStart"/>
      <w:r w:rsidRPr="001E0700">
        <w:rPr>
          <w:rFonts w:ascii="Trebuchet MS" w:hAnsi="Trebuchet MS" w:cs="Arial"/>
          <w:sz w:val="22"/>
          <w:szCs w:val="22"/>
          <w:lang w:val="lt-LT"/>
        </w:rPr>
        <w:t>Eurokodas</w:t>
      </w:r>
      <w:proofErr w:type="spellEnd"/>
      <w:r w:rsidRPr="001E0700">
        <w:rPr>
          <w:rFonts w:ascii="Trebuchet MS" w:hAnsi="Trebuchet MS" w:cs="Arial"/>
          <w:sz w:val="22"/>
          <w:szCs w:val="22"/>
          <w:lang w:val="lt-LT"/>
        </w:rPr>
        <w:t xml:space="preserve"> 2. Gelžbetoninių konstrukcijų projektavimas. 1-1 dalis. Bendrosios ir pastatų taisyklės“; Lietuvos standartą LST EN 1993-1-1:2005 „</w:t>
      </w:r>
      <w:proofErr w:type="spellStart"/>
      <w:r w:rsidRPr="001E0700">
        <w:rPr>
          <w:rFonts w:ascii="Trebuchet MS" w:hAnsi="Trebuchet MS" w:cs="Arial"/>
          <w:sz w:val="22"/>
          <w:szCs w:val="22"/>
          <w:lang w:val="lt-LT"/>
        </w:rPr>
        <w:t>Eurokodas</w:t>
      </w:r>
      <w:proofErr w:type="spellEnd"/>
      <w:r w:rsidRPr="001E0700">
        <w:rPr>
          <w:rFonts w:ascii="Trebuchet MS" w:hAnsi="Trebuchet MS" w:cs="Arial"/>
          <w:sz w:val="22"/>
          <w:szCs w:val="22"/>
          <w:lang w:val="lt-LT"/>
        </w:rPr>
        <w:t xml:space="preserve"> 3. Plieninių konstrukcijų projektavimas. 1-1 dalis. Bendrosios ir pastatų taisyklės“; Lietuvos standartą LST EN 1997-1:2005 „</w:t>
      </w:r>
      <w:proofErr w:type="spellStart"/>
      <w:r w:rsidRPr="001E0700">
        <w:rPr>
          <w:rFonts w:ascii="Trebuchet MS" w:hAnsi="Trebuchet MS" w:cs="Arial"/>
          <w:sz w:val="22"/>
          <w:szCs w:val="22"/>
          <w:lang w:val="lt-LT"/>
        </w:rPr>
        <w:t>Eurokodas</w:t>
      </w:r>
      <w:proofErr w:type="spellEnd"/>
      <w:r w:rsidRPr="001E0700">
        <w:rPr>
          <w:rFonts w:ascii="Trebuchet MS" w:hAnsi="Trebuchet MS" w:cs="Arial"/>
          <w:sz w:val="22"/>
          <w:szCs w:val="22"/>
          <w:lang w:val="lt-LT"/>
        </w:rPr>
        <w:t xml:space="preserve"> 7. Geotechninis projektavimas. 1 dalis. Pagrindinės taisyklės“; Lietuvos standartą LST EN 1997-2:2007 „</w:t>
      </w:r>
      <w:proofErr w:type="spellStart"/>
      <w:r w:rsidRPr="001E0700">
        <w:rPr>
          <w:rFonts w:ascii="Trebuchet MS" w:hAnsi="Trebuchet MS" w:cs="Arial"/>
          <w:sz w:val="22"/>
          <w:szCs w:val="22"/>
          <w:lang w:val="lt-LT"/>
        </w:rPr>
        <w:t>Eurokodas</w:t>
      </w:r>
      <w:proofErr w:type="spellEnd"/>
      <w:r w:rsidRPr="001E0700">
        <w:rPr>
          <w:rFonts w:ascii="Trebuchet MS" w:hAnsi="Trebuchet MS" w:cs="Arial"/>
          <w:sz w:val="22"/>
          <w:szCs w:val="22"/>
          <w:lang w:val="lt-LT"/>
        </w:rPr>
        <w:t xml:space="preserve"> 7. Geotechninis projektavimas. 2 dalis. Pagrindo tyrinėjimai ir bandymai“ Tyrimų minimalus kiekis pastotėje -vienas bandomasis gręžinys 20 arų plotui, bet ne mažiau nei du bandomieji gręžiniai projektuojamose nedidelio ploto pastotėse; Lietuvos standartą LST EN 1536:2011 „Specialiųjų </w:t>
      </w:r>
      <w:proofErr w:type="spellStart"/>
      <w:r w:rsidRPr="001E0700">
        <w:rPr>
          <w:rFonts w:ascii="Trebuchet MS" w:hAnsi="Trebuchet MS" w:cs="Arial"/>
          <w:sz w:val="22"/>
          <w:szCs w:val="22"/>
          <w:lang w:val="lt-LT"/>
        </w:rPr>
        <w:t>geotechnikos</w:t>
      </w:r>
      <w:proofErr w:type="spellEnd"/>
      <w:r w:rsidRPr="001E0700">
        <w:rPr>
          <w:rFonts w:ascii="Trebuchet MS" w:hAnsi="Trebuchet MS" w:cs="Arial"/>
          <w:sz w:val="22"/>
          <w:szCs w:val="22"/>
          <w:lang w:val="lt-LT"/>
        </w:rPr>
        <w:t xml:space="preserve"> darbų atlikimas. Gręžtiniai poliai“; Lietuvos standartą LST EN 12699:2003 „Specialieji </w:t>
      </w:r>
      <w:proofErr w:type="spellStart"/>
      <w:r w:rsidRPr="001E0700">
        <w:rPr>
          <w:rFonts w:ascii="Trebuchet MS" w:hAnsi="Trebuchet MS" w:cs="Arial"/>
          <w:sz w:val="22"/>
          <w:szCs w:val="22"/>
          <w:lang w:val="lt-LT"/>
        </w:rPr>
        <w:t>geotechnikos</w:t>
      </w:r>
      <w:proofErr w:type="spellEnd"/>
      <w:r w:rsidRPr="001E0700">
        <w:rPr>
          <w:rFonts w:ascii="Trebuchet MS" w:hAnsi="Trebuchet MS" w:cs="Arial"/>
          <w:sz w:val="22"/>
          <w:szCs w:val="22"/>
          <w:lang w:val="lt-LT"/>
        </w:rPr>
        <w:t xml:space="preserve"> darbai. </w:t>
      </w:r>
      <w:proofErr w:type="spellStart"/>
      <w:r w:rsidRPr="001E0700">
        <w:rPr>
          <w:rFonts w:ascii="Trebuchet MS" w:hAnsi="Trebuchet MS" w:cs="Arial"/>
          <w:sz w:val="22"/>
          <w:szCs w:val="22"/>
          <w:lang w:val="lt-LT"/>
        </w:rPr>
        <w:t>Spraustiniai</w:t>
      </w:r>
      <w:proofErr w:type="spellEnd"/>
      <w:r w:rsidRPr="001E0700">
        <w:rPr>
          <w:rFonts w:ascii="Trebuchet MS" w:hAnsi="Trebuchet MS" w:cs="Arial"/>
          <w:sz w:val="22"/>
          <w:szCs w:val="22"/>
          <w:lang w:val="lt-LT"/>
        </w:rPr>
        <w:t xml:space="preserve">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bookmarkEnd w:id="34"/>
    </w:p>
    <w:p w14:paraId="73554BB9"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Kiekvienam pirminės komutacijos įrenginiui suprojektuoti atskiras laikančias plienines metalo konstrukcijas. Ant vienos atraminės konstrukcijos leidžiama montuoti tik kabelių movas (jei tokios projektuojamos) su viršįtampių ribotuvais.</w:t>
      </w:r>
      <w:r w:rsidRPr="001E0700" w:rsidDel="005A0A61">
        <w:rPr>
          <w:rFonts w:ascii="Trebuchet MS" w:hAnsi="Trebuchet MS" w:cs="Arial"/>
          <w:sz w:val="22"/>
          <w:szCs w:val="22"/>
          <w:lang w:val="lt-LT"/>
        </w:rPr>
        <w:t xml:space="preserve"> </w:t>
      </w:r>
    </w:p>
    <w:p w14:paraId="2A46E7A1" w14:textId="1485103A"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Kabeliai nuo PVP iki įrenginių statybinių konstrukcijų projektuojami kabeliniuose kanaluose, o atskirais atvejais, esant nedideliems atstumams (iki 10 metrų) žemėje – plastikiniuose vamzdžiuose. Projektinio pasiūlymo derinimo metu šis atstumas (10 metrų) gali būti keičiamas jeigu projektuojamas kabelinis kanalas trukdo privažiavimui prie įrenginių jų aptarnavimui arba atsiranda kitos Užsakovui svarbios ir motyvuotos priežastys keisti projektinius sprendinius. 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w:t>
      </w:r>
      <w:proofErr w:type="spellStart"/>
      <w:r w:rsidRPr="001E0700">
        <w:rPr>
          <w:rFonts w:ascii="Trebuchet MS" w:hAnsi="Trebuchet MS" w:cs="Arial"/>
          <w:sz w:val="22"/>
          <w:szCs w:val="22"/>
          <w:lang w:val="lt-LT"/>
        </w:rPr>
        <w:t>srovėlaidžių</w:t>
      </w:r>
      <w:proofErr w:type="spellEnd"/>
      <w:r w:rsidRPr="001E0700">
        <w:rPr>
          <w:rFonts w:ascii="Trebuchet MS" w:hAnsi="Trebuchet MS" w:cs="Arial"/>
          <w:sz w:val="22"/>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PSO </w:t>
      </w:r>
      <w:r w:rsidRPr="001E0700">
        <w:rPr>
          <w:rFonts w:ascii="Trebuchet MS" w:hAnsi="Trebuchet MS" w:cs="Arial"/>
          <w:sz w:val="22"/>
          <w:szCs w:val="22"/>
          <w:lang w:val="lt-LT"/>
        </w:rPr>
        <w:lastRenderedPageBreak/>
        <w:t xml:space="preserve">standartiniai techniniai reikalavimai antžeminiams ir įgilintiems  gelžbetoniniams kanalams pateikiami </w:t>
      </w:r>
      <w:r w:rsidR="00F70EA2" w:rsidRPr="001E0700">
        <w:rPr>
          <w:rFonts w:ascii="Trebuchet MS" w:hAnsi="Trebuchet MS" w:cs="Arial"/>
          <w:sz w:val="22"/>
          <w:szCs w:val="22"/>
          <w:lang w:val="lt-LT"/>
        </w:rPr>
        <w:t>(10)</w:t>
      </w:r>
      <w:r w:rsidRPr="001E0700">
        <w:rPr>
          <w:rFonts w:ascii="Trebuchet MS" w:hAnsi="Trebuchet MS" w:cs="Arial"/>
          <w:sz w:val="22"/>
          <w:szCs w:val="22"/>
          <w:lang w:val="lt-LT"/>
        </w:rPr>
        <w:t xml:space="preserve"> ir </w:t>
      </w:r>
      <w:r w:rsidR="00F70EA2" w:rsidRPr="001E0700">
        <w:rPr>
          <w:rFonts w:ascii="Trebuchet MS" w:hAnsi="Trebuchet MS" w:cs="Arial"/>
          <w:sz w:val="22"/>
          <w:szCs w:val="22"/>
          <w:lang w:val="lt-LT"/>
        </w:rPr>
        <w:t>(11)</w:t>
      </w:r>
      <w:r w:rsidRPr="001E0700">
        <w:rPr>
          <w:rFonts w:ascii="Trebuchet MS" w:hAnsi="Trebuchet MS" w:cs="Arial"/>
          <w:sz w:val="22"/>
          <w:szCs w:val="22"/>
          <w:lang w:val="lt-LT"/>
        </w:rPr>
        <w:t xml:space="preserve"> prieduose.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w:t>
      </w:r>
      <w:r w:rsidR="0020458D" w:rsidRPr="001E0700">
        <w:rPr>
          <w:rFonts w:ascii="Trebuchet MS" w:hAnsi="Trebuchet MS" w:cs="Arial"/>
          <w:sz w:val="22"/>
          <w:szCs w:val="22"/>
          <w:lang w:val="lt-LT"/>
        </w:rPr>
        <w:t xml:space="preserve"> </w:t>
      </w:r>
      <w:r w:rsidR="007B5D58" w:rsidRPr="001E0700">
        <w:rPr>
          <w:rFonts w:ascii="Trebuchet MS" w:hAnsi="Trebuchet MS" w:cs="Arial"/>
          <w:sz w:val="22"/>
          <w:szCs w:val="22"/>
          <w:lang w:val="lt-LT"/>
        </w:rPr>
        <w:t>(12)</w:t>
      </w:r>
      <w:r w:rsidRPr="001E0700">
        <w:rPr>
          <w:rFonts w:ascii="Trebuchet MS" w:hAnsi="Trebuchet MS" w:cs="Arial"/>
          <w:sz w:val="22"/>
          <w:szCs w:val="22"/>
          <w:lang w:val="lt-LT"/>
        </w:rPr>
        <w:t xml:space="preserve"> priede.</w:t>
      </w:r>
    </w:p>
    <w:p w14:paraId="7D30C2DB" w14:textId="4FCC30A6"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r w:rsidR="007B5D58" w:rsidRPr="001E0700">
        <w:rPr>
          <w:rFonts w:ascii="Trebuchet MS" w:hAnsi="Trebuchet MS" w:cs="Arial"/>
          <w:sz w:val="22"/>
          <w:szCs w:val="22"/>
          <w:lang w:val="lt-LT"/>
        </w:rPr>
        <w:t>(13)</w:t>
      </w:r>
      <w:r w:rsidRPr="001E0700">
        <w:rPr>
          <w:rFonts w:ascii="Trebuchet MS" w:hAnsi="Trebuchet MS" w:cs="Arial"/>
          <w:sz w:val="22"/>
          <w:szCs w:val="22"/>
          <w:lang w:val="lt-LT"/>
        </w:rPr>
        <w:t xml:space="preserve"> priede.</w:t>
      </w:r>
    </w:p>
    <w:p w14:paraId="52B054AD" w14:textId="67733741"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r w:rsidR="007B5D58" w:rsidRPr="001E0700">
        <w:rPr>
          <w:rFonts w:ascii="Trebuchet MS" w:hAnsi="Trebuchet MS" w:cs="Arial"/>
          <w:sz w:val="22"/>
          <w:szCs w:val="22"/>
          <w:lang w:val="lt-LT"/>
        </w:rPr>
        <w:t>(13)</w:t>
      </w:r>
      <w:r w:rsidRPr="001E0700">
        <w:rPr>
          <w:rFonts w:ascii="Trebuchet MS" w:hAnsi="Trebuchet MS" w:cs="Arial"/>
          <w:sz w:val="22"/>
          <w:szCs w:val="22"/>
          <w:lang w:val="lt-LT"/>
        </w:rPr>
        <w:t xml:space="preserve"> priede.</w:t>
      </w:r>
    </w:p>
    <w:p w14:paraId="51AD5A45"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5" w:name="_Hlk100739295"/>
      <w:r w:rsidRPr="001E0700">
        <w:rPr>
          <w:rFonts w:ascii="Trebuchet MS" w:hAnsi="Trebuchet MS" w:cs="Arial"/>
          <w:sz w:val="22"/>
          <w:szCs w:val="22"/>
          <w:lang w:val="lt-LT"/>
        </w:rPr>
        <w:t xml:space="preserve">Teritorija </w:t>
      </w:r>
      <w:proofErr w:type="spellStart"/>
      <w:r w:rsidRPr="001E0700">
        <w:rPr>
          <w:rFonts w:ascii="Trebuchet MS" w:hAnsi="Trebuchet MS" w:cs="Arial"/>
          <w:sz w:val="22"/>
          <w:szCs w:val="22"/>
          <w:lang w:val="lt-LT"/>
        </w:rPr>
        <w:t>planiruojama</w:t>
      </w:r>
      <w:proofErr w:type="spellEnd"/>
      <w:r w:rsidRPr="001E0700">
        <w:rPr>
          <w:rFonts w:ascii="Trebuchet MS" w:hAnsi="Trebuchet MS" w:cs="Arial"/>
          <w:sz w:val="22"/>
          <w:szCs w:val="22"/>
          <w:lang w:val="lt-LT"/>
        </w:rPr>
        <w:t xml:space="preserve"> prisitaikant prie esamo paviršiaus jei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 Užtikrinti, kad į skirstyklos teritoriją nepatektų lietaus nuotekos iš gretimų sklypų.</w:t>
      </w:r>
    </w:p>
    <w:bookmarkEnd w:id="35"/>
    <w:p w14:paraId="026CF8B7"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Demontuotų statinių vietose žemės paviršius išlyginamas, reikiamose vietose iškasos užpilamos vietiniu arba atvežtiniu gruntu atstatant dangos vientisumą ir sutankinama. </w:t>
      </w:r>
    </w:p>
    <w:p w14:paraId="298E2A52"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Arial" w:hAnsi="Arial" w:cs="Arial"/>
          <w:sz w:val="22"/>
          <w:szCs w:val="22"/>
          <w:lang w:val="lt-LT"/>
        </w:rPr>
        <w:t>Atlikti inžinerinius geologinius (geotechninius)  tyrimus skirstykloje ir atramų statymo vietose, pateikti jų rezultatus projektiniuose pasiūlymuose. Tyrimų minimalus kiekis pastotėje - vienas bandomasis gręžinys 20 arų plotui, bet ne mažiau nei du bandomieji gręžiniai pastotėje</w:t>
      </w:r>
    </w:p>
    <w:p w14:paraId="4DFA5B37" w14:textId="62B9197B"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6" w:name="_Hlk100738380"/>
      <w:r w:rsidRPr="001E0700">
        <w:rPr>
          <w:rFonts w:ascii="Trebuchet MS" w:hAnsi="Trebuchet MS" w:cs="Arial"/>
          <w:sz w:val="22"/>
          <w:szCs w:val="22"/>
          <w:lang w:val="lt-LT"/>
        </w:rPr>
        <w:t xml:space="preserve">Paviršiaus vanduo nuo teritorijos pašalinamas paviršinių nuotekų surinkimo sistemos pagalba ir atviruoju būdu išnaudojant nuolydžius. Teritorijoje projektuojami lietaus </w:t>
      </w:r>
      <w:r w:rsidR="004E6241" w:rsidRPr="001E0700">
        <w:rPr>
          <w:rFonts w:ascii="Trebuchet MS" w:hAnsi="Trebuchet MS" w:cs="Arial"/>
          <w:sz w:val="22"/>
          <w:szCs w:val="22"/>
          <w:lang w:val="lt-LT"/>
        </w:rPr>
        <w:t>vandens surinkimo tinklai</w:t>
      </w:r>
      <w:r w:rsidRPr="001E0700">
        <w:rPr>
          <w:rFonts w:ascii="Trebuchet MS" w:hAnsi="Trebuchet MS" w:cs="Arial"/>
          <w:sz w:val="22"/>
          <w:szCs w:val="22"/>
          <w:lang w:val="lt-LT"/>
        </w:rPr>
        <w:t xml:space="preserve">. Esant galimybei prisijungti prie melioracijos sistemos, </w:t>
      </w:r>
      <w:r w:rsidR="004E6241" w:rsidRPr="001E0700">
        <w:rPr>
          <w:rFonts w:ascii="Trebuchet MS" w:hAnsi="Trebuchet MS" w:cs="Arial"/>
          <w:sz w:val="22"/>
          <w:szCs w:val="22"/>
          <w:lang w:val="lt-LT"/>
        </w:rPr>
        <w:t xml:space="preserve">projektuojamas </w:t>
      </w:r>
      <w:r w:rsidRPr="001E0700">
        <w:rPr>
          <w:rFonts w:ascii="Trebuchet MS" w:hAnsi="Trebuchet MS" w:cs="Arial"/>
          <w:sz w:val="22"/>
          <w:szCs w:val="22"/>
          <w:lang w:val="lt-LT"/>
        </w:rPr>
        <w:t xml:space="preserve">drenažas į ją. Prijungimo prie melioracijos sistemos galimybė vertinama projektinių pasiūlymų rengimo stadijoje, įskaitant prijungimo sąlygų gavimą. Aplink PVP įrengiamas drenažas. Nuo PVP stogo vanduo skardine lietvamzdžių ir betoninių latakų sistema nuvedamas į </w:t>
      </w:r>
      <w:r w:rsidR="004E6241" w:rsidRPr="001E0700">
        <w:rPr>
          <w:rFonts w:ascii="Trebuchet MS" w:hAnsi="Trebuchet MS" w:cs="Arial"/>
          <w:sz w:val="22"/>
          <w:szCs w:val="22"/>
          <w:lang w:val="lt-LT"/>
        </w:rPr>
        <w:t xml:space="preserve">lietaus </w:t>
      </w:r>
      <w:r w:rsidR="0020458D" w:rsidRPr="001E0700">
        <w:rPr>
          <w:rFonts w:ascii="Trebuchet MS" w:hAnsi="Trebuchet MS" w:cs="Arial"/>
          <w:sz w:val="22"/>
          <w:szCs w:val="22"/>
          <w:lang w:val="lt-LT"/>
        </w:rPr>
        <w:t>nuotekų surinkimo tinklus</w:t>
      </w:r>
      <w:r w:rsidRPr="001E0700">
        <w:rPr>
          <w:rFonts w:ascii="Trebuchet MS" w:hAnsi="Trebuchet MS" w:cs="Arial"/>
          <w:sz w:val="22"/>
          <w:szCs w:val="22"/>
          <w:lang w:val="lt-LT"/>
        </w:rPr>
        <w:t xml:space="preserve">. </w:t>
      </w:r>
    </w:p>
    <w:p w14:paraId="188A2C24" w14:textId="5CB890E3"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Atvirosios skirstyklos teritorijoje vidaus kelias </w:t>
      </w:r>
      <w:r w:rsidR="00D07431" w:rsidRPr="001E0700">
        <w:rPr>
          <w:rFonts w:ascii="Trebuchet MS" w:hAnsi="Trebuchet MS" w:cs="Arial"/>
          <w:sz w:val="22"/>
          <w:szCs w:val="22"/>
          <w:lang w:val="lt-LT"/>
        </w:rPr>
        <w:t>ir</w:t>
      </w:r>
      <w:r w:rsidRPr="001E0700">
        <w:rPr>
          <w:rFonts w:ascii="Trebuchet MS" w:hAnsi="Trebuchet MS" w:cs="Arial"/>
          <w:sz w:val="22"/>
          <w:szCs w:val="22"/>
          <w:lang w:val="lt-LT"/>
        </w:rPr>
        <w:t xml:space="preserve"> stovėjimo aikštelė prie PVP projektuojami asfalto dangos. Kelio plotis ≥3,5 m. Kelių dangos projektuojamos su vienpusiu ar dvipusiu skersiniu nuolydžiu i≥0,02. Standartiniai tipiniai projektiniai sprendiniai vidaus keliams pateikiami </w:t>
      </w:r>
      <w:r w:rsidR="007B5D58" w:rsidRPr="001E0700">
        <w:rPr>
          <w:rFonts w:ascii="Trebuchet MS" w:hAnsi="Trebuchet MS" w:cs="Arial"/>
          <w:sz w:val="22"/>
          <w:szCs w:val="22"/>
          <w:lang w:val="lt-LT"/>
        </w:rPr>
        <w:t>(14)</w:t>
      </w:r>
      <w:r w:rsidRPr="001E0700">
        <w:rPr>
          <w:rFonts w:ascii="Trebuchet MS" w:hAnsi="Trebuchet MS" w:cs="Arial"/>
          <w:sz w:val="22"/>
          <w:szCs w:val="22"/>
          <w:lang w:val="lt-LT"/>
        </w:rPr>
        <w:t xml:space="preserve"> priede. LITGRID AB teritorija nuo ESO kelio atskiriama kelio bortais. </w:t>
      </w:r>
      <w:bookmarkStart w:id="37" w:name="_Hlk93401765"/>
      <w:r w:rsidRPr="001E0700">
        <w:rPr>
          <w:rFonts w:ascii="Trebuchet MS" w:hAnsi="Trebuchet MS" w:cs="Arial"/>
          <w:sz w:val="22"/>
          <w:szCs w:val="22"/>
          <w:lang w:val="lt-LT"/>
        </w:rPr>
        <w:t xml:space="preserve">Pėstiesiems ties PVP ar pastatais projektuoti betoninių trinkelių dangą. Po įtampą turinčiais įrenginiais ir portalais projektuoti skaldos dangą ant šalčiui atsparaus sluoksnio. </w:t>
      </w:r>
      <w:bookmarkEnd w:id="37"/>
      <w:r w:rsidRPr="001E0700">
        <w:rPr>
          <w:rFonts w:ascii="Trebuchet MS" w:hAnsi="Trebuchet MS" w:cs="Arial"/>
          <w:sz w:val="22"/>
          <w:szCs w:val="22"/>
          <w:lang w:val="lt-LT"/>
        </w:rPr>
        <w:t xml:space="preserve">Skaldos frakcija fr.16/32 mm. Visa likusi neužstatyta teritorija, įskaitant ir kitų žemės naudotojų ir savininkų teritorijas, kurioje yra numatoma atlikti darbus (pvz. OL atramų pastatymas), apželdinama daugiamete, žemaūge, lėtai augančia žole. Skirstykloje laisvą teritoriją esant galimybei projektuoti skaldos dangos. Standartiniai sklypo plano tipiniai projektiniai sprendiniai pateikiami </w:t>
      </w:r>
      <w:r w:rsidR="007B5D58" w:rsidRPr="001E0700">
        <w:rPr>
          <w:rFonts w:ascii="Trebuchet MS" w:hAnsi="Trebuchet MS" w:cs="Arial"/>
          <w:sz w:val="22"/>
          <w:szCs w:val="22"/>
          <w:lang w:val="lt-LT"/>
        </w:rPr>
        <w:t>(13)</w:t>
      </w:r>
      <w:r w:rsidR="0020458D" w:rsidRPr="001E0700">
        <w:rPr>
          <w:rFonts w:ascii="Trebuchet MS" w:hAnsi="Trebuchet MS" w:cs="Arial"/>
          <w:sz w:val="22"/>
          <w:szCs w:val="22"/>
          <w:lang w:val="lt-LT"/>
        </w:rPr>
        <w:t xml:space="preserve"> ir </w:t>
      </w:r>
      <w:r w:rsidR="007B5D58" w:rsidRPr="001E0700">
        <w:rPr>
          <w:rFonts w:ascii="Trebuchet MS" w:hAnsi="Trebuchet MS" w:cs="Arial"/>
          <w:sz w:val="22"/>
          <w:szCs w:val="22"/>
          <w:lang w:val="lt-LT"/>
        </w:rPr>
        <w:t>(15)</w:t>
      </w:r>
      <w:r w:rsidR="0020458D" w:rsidRPr="001E0700">
        <w:rPr>
          <w:rFonts w:ascii="Trebuchet MS" w:hAnsi="Trebuchet MS" w:cs="Arial"/>
          <w:sz w:val="22"/>
          <w:szCs w:val="22"/>
          <w:lang w:val="lt-LT"/>
        </w:rPr>
        <w:t xml:space="preserve"> </w:t>
      </w:r>
      <w:r w:rsidRPr="001E0700">
        <w:rPr>
          <w:rFonts w:ascii="Trebuchet MS" w:hAnsi="Trebuchet MS" w:cs="Arial"/>
          <w:sz w:val="22"/>
          <w:szCs w:val="22"/>
          <w:lang w:val="lt-LT"/>
        </w:rPr>
        <w:t>pried</w:t>
      </w:r>
      <w:r w:rsidR="0020458D" w:rsidRPr="001E0700">
        <w:rPr>
          <w:rFonts w:ascii="Trebuchet MS" w:hAnsi="Trebuchet MS" w:cs="Arial"/>
          <w:sz w:val="22"/>
          <w:szCs w:val="22"/>
          <w:lang w:val="lt-LT"/>
        </w:rPr>
        <w:t>uose</w:t>
      </w:r>
      <w:r w:rsidRPr="001E0700">
        <w:rPr>
          <w:rFonts w:ascii="Trebuchet MS" w:hAnsi="Trebuchet MS" w:cs="Arial"/>
          <w:sz w:val="22"/>
          <w:szCs w:val="22"/>
          <w:lang w:val="lt-LT"/>
        </w:rPr>
        <w:t>.</w:t>
      </w:r>
    </w:p>
    <w:bookmarkEnd w:id="36"/>
    <w:p w14:paraId="07CC2EC8" w14:textId="53D1901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lastRenderedPageBreak/>
        <w:t xml:space="preserve">Projektuojant kelio </w:t>
      </w:r>
      <w:r w:rsidR="00D07431" w:rsidRPr="001E0700">
        <w:rPr>
          <w:rFonts w:ascii="Trebuchet MS" w:hAnsi="Trebuchet MS" w:cs="Arial"/>
          <w:sz w:val="22"/>
          <w:szCs w:val="22"/>
          <w:lang w:val="lt-LT"/>
        </w:rPr>
        <w:t>ir</w:t>
      </w:r>
      <w:r w:rsidRPr="001E0700">
        <w:rPr>
          <w:rFonts w:ascii="Trebuchet MS" w:hAnsi="Trebuchet MS" w:cs="Arial"/>
          <w:sz w:val="22"/>
          <w:szCs w:val="22"/>
          <w:lang w:val="lt-LT"/>
        </w:rPr>
        <w:t xml:space="preserve"> aikšteles dangas vadovautis automobilių kelių standartizuotų dangų konstrukcijų projektavimo taisyklėmis (KPT SDK 19) bei LITGRID AB standartiniais techniniais reikalavimais pateiktais </w:t>
      </w:r>
      <w:r w:rsidR="007B5D58" w:rsidRPr="001E0700">
        <w:rPr>
          <w:rFonts w:ascii="Trebuchet MS" w:hAnsi="Trebuchet MS" w:cs="Arial"/>
          <w:sz w:val="22"/>
          <w:szCs w:val="22"/>
          <w:lang w:val="lt-LT"/>
        </w:rPr>
        <w:t>(14)</w:t>
      </w:r>
      <w:r w:rsidR="0020458D" w:rsidRPr="001E0700">
        <w:rPr>
          <w:rFonts w:ascii="Trebuchet MS" w:hAnsi="Trebuchet MS" w:cs="Arial"/>
          <w:sz w:val="22"/>
          <w:szCs w:val="22"/>
          <w:lang w:val="lt-LT"/>
        </w:rPr>
        <w:t xml:space="preserve"> </w:t>
      </w:r>
      <w:r w:rsidRPr="001E0700">
        <w:rPr>
          <w:rFonts w:ascii="Trebuchet MS" w:hAnsi="Trebuchet MS" w:cs="Arial"/>
          <w:sz w:val="22"/>
          <w:szCs w:val="22"/>
          <w:lang w:val="lt-LT"/>
        </w:rPr>
        <w:t>priede.</w:t>
      </w:r>
    </w:p>
    <w:p w14:paraId="3F2B6FFE"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Privažiavimai prie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elektros įrenginių turi būti pritaikyti įvažiuoti mobiliai aukštos įtampos įrenginių laboratorijai. Laboratorijos treilerio aukštis – 4,0 m, plotis – 2,5 m, ilgis – 13 m, svoris – 30 t. </w:t>
      </w:r>
    </w:p>
    <w:p w14:paraId="00744C1A" w14:textId="25F702E8" w:rsidR="0078755B" w:rsidRPr="001E0700" w:rsidRDefault="00DF6F1C" w:rsidP="009C0161">
      <w:pPr>
        <w:numPr>
          <w:ilvl w:val="1"/>
          <w:numId w:val="3"/>
        </w:numPr>
        <w:spacing w:line="276" w:lineRule="auto"/>
        <w:ind w:left="720" w:hanging="360"/>
        <w:jc w:val="both"/>
        <w:rPr>
          <w:rFonts w:ascii="Trebuchet MS" w:hAnsi="Trebuchet MS" w:cs="Arial"/>
          <w:sz w:val="22"/>
          <w:szCs w:val="22"/>
          <w:lang w:val="lt-LT"/>
        </w:rPr>
      </w:pPr>
      <w:bookmarkStart w:id="38" w:name="_Hlk172536566"/>
      <w:r w:rsidRPr="001E0700">
        <w:rPr>
          <w:rFonts w:ascii="Trebuchet MS" w:hAnsi="Trebuchet MS" w:cs="Arial"/>
          <w:sz w:val="22"/>
          <w:szCs w:val="22"/>
          <w:lang w:val="lt-LT"/>
        </w:rPr>
        <w:t xml:space="preserve">PSO personalo patekimui į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teritoriją suprojektuoti vartus ir vartelius. </w:t>
      </w:r>
      <w:r w:rsidR="0078755B" w:rsidRPr="001E0700">
        <w:rPr>
          <w:rFonts w:ascii="Trebuchet MS" w:hAnsi="Trebuchet MS" w:cs="Arial"/>
          <w:sz w:val="22"/>
          <w:szCs w:val="22"/>
          <w:lang w:val="lt-LT"/>
        </w:rPr>
        <w:t>Projektuojant įvažiavimą į PSO teritoriją prioritetą skirti įvažiavimui per vienus vartus su AB ESO</w:t>
      </w:r>
      <w:bookmarkEnd w:id="38"/>
      <w:r w:rsidR="0078755B" w:rsidRPr="001E0700">
        <w:rPr>
          <w:rFonts w:ascii="Trebuchet MS" w:hAnsi="Trebuchet MS" w:cs="Arial"/>
          <w:sz w:val="22"/>
          <w:szCs w:val="22"/>
          <w:lang w:val="lt-LT"/>
        </w:rPr>
        <w:t>. Įvažiavimo/įėjimo vartams iš išorės suprojektuoti užraktą dviejų pakabinamų spynų sistemos, kurios leistų atrakinti vartus atrakinus vieną spyną (AB ESO arba PSO raktu), o vidinėje vartų pusėje suprojektuoti kilpą pakabinamai spynai.</w:t>
      </w:r>
      <w:r w:rsidRPr="001E0700">
        <w:rPr>
          <w:rFonts w:ascii="Trebuchet MS" w:hAnsi="Trebuchet MS" w:cs="Arial"/>
          <w:sz w:val="22"/>
          <w:szCs w:val="22"/>
          <w:lang w:val="lt-LT"/>
        </w:rPr>
        <w:t xml:space="preserve"> Ties PSO personalo patekimo į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skirstyklos teritoriją varteliais projektuoti betoninių trinkelių šaligatvį (įskaitant 1 m atstumu į išorę).</w:t>
      </w:r>
    </w:p>
    <w:p w14:paraId="08983958" w14:textId="6560B696"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39" w:name="_Hlk100739039"/>
      <w:r w:rsidRPr="001E0700">
        <w:rPr>
          <w:rFonts w:ascii="Trebuchet MS" w:hAnsi="Trebuchet MS" w:cs="Arial"/>
          <w:sz w:val="22"/>
          <w:szCs w:val="22"/>
          <w:lang w:val="lt-LT"/>
        </w:rPr>
        <w:t xml:space="preserve">Skirstyklos tvora turi būti suprojektuota 1,8 m aukščio su cinkuotais metaliniais stulpeliais ant betoninio pamato, gelžbetoniniu cokoliu ir virinto tinklo skydais. Minimalus cokolio aukštis 40 cm. Minimalus cokolio plokštės įgilinimas – 10 cm. Skirstyklos tvorai standartiniai techniniai reikalavimai pateikiami  </w:t>
      </w:r>
      <w:r w:rsidR="007B5D58" w:rsidRPr="001E0700">
        <w:rPr>
          <w:rFonts w:ascii="Trebuchet MS" w:hAnsi="Trebuchet MS" w:cs="Arial"/>
          <w:sz w:val="22"/>
          <w:szCs w:val="22"/>
          <w:lang w:val="lt-LT"/>
        </w:rPr>
        <w:t>(16)</w:t>
      </w:r>
      <w:r w:rsidRPr="001E0700">
        <w:rPr>
          <w:rFonts w:ascii="Trebuchet MS" w:hAnsi="Trebuchet MS" w:cs="Arial"/>
          <w:sz w:val="22"/>
          <w:szCs w:val="22"/>
          <w:lang w:val="lt-LT"/>
        </w:rPr>
        <w:t xml:space="preserve"> priede. </w:t>
      </w:r>
      <w:r w:rsidR="00D07431" w:rsidRPr="001E0700">
        <w:rPr>
          <w:rFonts w:ascii="Trebuchet MS" w:hAnsi="Trebuchet MS" w:cs="Arial"/>
          <w:sz w:val="22"/>
          <w:szCs w:val="22"/>
          <w:lang w:val="lt-LT"/>
        </w:rPr>
        <w:t>PSO ir ESO tvoras atskirti mūriniais izoliaciniais intarpais.</w:t>
      </w:r>
    </w:p>
    <w:bookmarkEnd w:id="39"/>
    <w:p w14:paraId="52DCABC7"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Pastotės teritorijoje projektuojamas stacionarus vienvietis g/b tualetas su sandariu išsiurbiamu ne mažesnio kaip 1.5 m diametro g/b rezervuaru su alsuokliu. </w:t>
      </w:r>
      <w:bookmarkStart w:id="40" w:name="_Hlk172536635"/>
      <w:r w:rsidRPr="001E0700">
        <w:rPr>
          <w:rFonts w:ascii="Trebuchet MS" w:hAnsi="Trebuchet MS" w:cs="Arial"/>
          <w:sz w:val="22"/>
          <w:szCs w:val="22"/>
          <w:lang w:val="lt-LT"/>
        </w:rPr>
        <w:t>Užtikrinama apsaugą nuo paviršinių nuotekų patekimo į rezervuarą.</w:t>
      </w:r>
      <w:bookmarkEnd w:id="40"/>
      <w:r w:rsidRPr="001E0700">
        <w:rPr>
          <w:rFonts w:ascii="Trebuchet MS" w:hAnsi="Trebuchet MS" w:cs="Arial"/>
          <w:sz w:val="22"/>
          <w:szCs w:val="22"/>
          <w:lang w:val="lt-LT"/>
        </w:rPr>
        <w:t xml:space="preserve"> Priėjimui prie tualeto įrengiamas betoninių trinkelių takas. Aplink tualetą įrengiama betoninių trinkelių dangos nuogrinda. Minimalus nuogrindos plotis – 50 cm. Minimalus nuogrindos aukštis nuo projektuojamo žemės paviršiaus 10 cm. Maksimalus tualeto atstumas nuo važiuojamosios dalies – 4 m. </w:t>
      </w:r>
    </w:p>
    <w:p w14:paraId="76B6C938"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Pagal LR Aplinkos ministerijos patvirtintą „Reglamentuojamų statybos produktų sąrašą“ objekto statyboje panaudoti statybos produktai privalo turėti išduotus paskirtų notifikuotų įstaigų sertifikatus.</w:t>
      </w:r>
    </w:p>
    <w:p w14:paraId="5D525C48"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41" w:name="_Hlk100738096"/>
      <w:r w:rsidRPr="001E0700">
        <w:rPr>
          <w:rFonts w:ascii="Trebuchet MS" w:hAnsi="Trebuchet MS" w:cs="Arial"/>
          <w:sz w:val="22"/>
          <w:szCs w:val="22"/>
          <w:lang w:val="lt-LT"/>
        </w:rPr>
        <w:t>Numatyti išvalymą nuo augmenijos (krūmų) ir aplinkos sutvarkymą viso sklypo teritorijoje arba dviejų metrų atstumu nuo tvoros išorinėje pusėje, jei tvora sutampa su sklypo ribomis. Numatyti medžių galinčių nuvirsti ant skirstyklos teritorijos pašalinimą.</w:t>
      </w:r>
    </w:p>
    <w:p w14:paraId="3BAB2893"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42" w:name="_Hlk100738123"/>
      <w:bookmarkEnd w:id="41"/>
      <w:r w:rsidRPr="001E0700">
        <w:rPr>
          <w:rFonts w:ascii="Trebuchet MS" w:hAnsi="Trebuchet MS" w:cs="Arial"/>
          <w:sz w:val="22"/>
          <w:szCs w:val="22"/>
          <w:lang w:val="lt-LT"/>
        </w:rPr>
        <w:t>Sklypo sutvarkymo (Sklypo plano) dalyje suprojektuoti informacinį aiškinamąjį stendą prie pagrindinio įėjimo į statybvietę. Stende pateikiama informacija:</w:t>
      </w:r>
    </w:p>
    <w:p w14:paraId="304050E4" w14:textId="77777777" w:rsidR="0078755B" w:rsidRPr="001E0700" w:rsidRDefault="0078755B" w:rsidP="009C0161">
      <w:pPr>
        <w:numPr>
          <w:ilvl w:val="0"/>
          <w:numId w:val="27"/>
        </w:numPr>
        <w:tabs>
          <w:tab w:val="left" w:pos="1276"/>
        </w:tabs>
        <w:spacing w:line="276" w:lineRule="auto"/>
        <w:jc w:val="both"/>
        <w:rPr>
          <w:rFonts w:ascii="Trebuchet MS" w:hAnsi="Trebuchet MS"/>
          <w:sz w:val="22"/>
          <w:szCs w:val="22"/>
          <w:lang w:val="lt-LT"/>
        </w:rPr>
      </w:pPr>
      <w:r w:rsidRPr="001E0700">
        <w:rPr>
          <w:rFonts w:ascii="Trebuchet MS" w:hAnsi="Trebuchet MS"/>
          <w:sz w:val="22"/>
          <w:szCs w:val="22"/>
          <w:lang w:val="lt-LT"/>
        </w:rPr>
        <w:t>užsakovo pavadinimas;</w:t>
      </w:r>
    </w:p>
    <w:p w14:paraId="2E6C0B3A" w14:textId="77777777" w:rsidR="0078755B" w:rsidRPr="001E0700" w:rsidRDefault="0078755B" w:rsidP="009C0161">
      <w:pPr>
        <w:numPr>
          <w:ilvl w:val="2"/>
          <w:numId w:val="26"/>
        </w:numPr>
        <w:tabs>
          <w:tab w:val="left" w:pos="1276"/>
        </w:tabs>
        <w:spacing w:line="276" w:lineRule="auto"/>
        <w:ind w:left="720" w:hanging="360"/>
        <w:jc w:val="both"/>
        <w:rPr>
          <w:rFonts w:ascii="Trebuchet MS" w:hAnsi="Trebuchet MS"/>
          <w:sz w:val="22"/>
          <w:szCs w:val="22"/>
          <w:lang w:val="lt-LT"/>
        </w:rPr>
      </w:pPr>
      <w:r w:rsidRPr="001E0700">
        <w:rPr>
          <w:rFonts w:ascii="Trebuchet MS" w:hAnsi="Trebuchet MS"/>
          <w:sz w:val="22"/>
          <w:szCs w:val="22"/>
          <w:lang w:val="lt-LT"/>
        </w:rPr>
        <w:t>projektuotojas;</w:t>
      </w:r>
    </w:p>
    <w:p w14:paraId="01F78618" w14:textId="77777777" w:rsidR="0078755B" w:rsidRPr="001E0700" w:rsidRDefault="0078755B" w:rsidP="009C0161">
      <w:pPr>
        <w:numPr>
          <w:ilvl w:val="2"/>
          <w:numId w:val="26"/>
        </w:numPr>
        <w:tabs>
          <w:tab w:val="left" w:pos="1276"/>
        </w:tabs>
        <w:spacing w:line="276" w:lineRule="auto"/>
        <w:ind w:left="720" w:hanging="360"/>
        <w:jc w:val="both"/>
        <w:rPr>
          <w:rFonts w:ascii="Trebuchet MS" w:hAnsi="Trebuchet MS"/>
          <w:sz w:val="22"/>
          <w:szCs w:val="22"/>
          <w:lang w:val="lt-LT"/>
        </w:rPr>
      </w:pPr>
      <w:r w:rsidRPr="001E0700">
        <w:rPr>
          <w:rFonts w:ascii="Trebuchet MS" w:hAnsi="Trebuchet MS"/>
          <w:sz w:val="22"/>
          <w:szCs w:val="22"/>
          <w:lang w:val="lt-LT"/>
        </w:rPr>
        <w:t>rangovo pavadinimas;</w:t>
      </w:r>
    </w:p>
    <w:p w14:paraId="0FDFE7EA" w14:textId="77777777" w:rsidR="0078755B" w:rsidRPr="001E0700" w:rsidRDefault="0078755B" w:rsidP="009C0161">
      <w:pPr>
        <w:numPr>
          <w:ilvl w:val="2"/>
          <w:numId w:val="26"/>
        </w:numPr>
        <w:tabs>
          <w:tab w:val="left" w:pos="1276"/>
        </w:tabs>
        <w:spacing w:line="276" w:lineRule="auto"/>
        <w:ind w:left="720" w:hanging="360"/>
        <w:jc w:val="both"/>
        <w:rPr>
          <w:rFonts w:ascii="Trebuchet MS" w:hAnsi="Trebuchet MS"/>
          <w:sz w:val="22"/>
          <w:szCs w:val="22"/>
          <w:lang w:val="lt-LT"/>
        </w:rPr>
      </w:pPr>
      <w:r w:rsidRPr="001E0700">
        <w:rPr>
          <w:rFonts w:ascii="Trebuchet MS" w:hAnsi="Trebuchet MS"/>
          <w:sz w:val="22"/>
          <w:szCs w:val="22"/>
          <w:lang w:val="lt-LT"/>
        </w:rPr>
        <w:t>statinio statybos vadovo vardas, pavardė, kontaktinis tel.;</w:t>
      </w:r>
    </w:p>
    <w:p w14:paraId="1BD0C165" w14:textId="77777777" w:rsidR="0078755B" w:rsidRPr="001E0700" w:rsidRDefault="0078755B" w:rsidP="009C0161">
      <w:pPr>
        <w:numPr>
          <w:ilvl w:val="2"/>
          <w:numId w:val="26"/>
        </w:numPr>
        <w:tabs>
          <w:tab w:val="left" w:pos="1276"/>
        </w:tabs>
        <w:spacing w:line="276" w:lineRule="auto"/>
        <w:ind w:left="720" w:hanging="360"/>
        <w:jc w:val="both"/>
        <w:rPr>
          <w:rFonts w:ascii="Trebuchet MS" w:hAnsi="Trebuchet MS"/>
          <w:sz w:val="22"/>
          <w:szCs w:val="22"/>
          <w:lang w:val="lt-LT"/>
        </w:rPr>
      </w:pPr>
      <w:r w:rsidRPr="001E0700">
        <w:rPr>
          <w:rFonts w:ascii="Trebuchet MS" w:hAnsi="Trebuchet MS"/>
          <w:sz w:val="22"/>
          <w:szCs w:val="22"/>
          <w:lang w:val="lt-LT"/>
        </w:rPr>
        <w:t>techninės priežiūros vadovo vardas, pavardė, kontaktinis tel.;</w:t>
      </w:r>
    </w:p>
    <w:p w14:paraId="329811D0" w14:textId="77777777" w:rsidR="0078755B" w:rsidRPr="001E0700" w:rsidRDefault="0078755B" w:rsidP="009C0161">
      <w:pPr>
        <w:numPr>
          <w:ilvl w:val="2"/>
          <w:numId w:val="26"/>
        </w:numPr>
        <w:tabs>
          <w:tab w:val="left" w:pos="1276"/>
        </w:tabs>
        <w:spacing w:line="276" w:lineRule="auto"/>
        <w:ind w:left="720" w:hanging="360"/>
        <w:jc w:val="both"/>
        <w:rPr>
          <w:rFonts w:ascii="Trebuchet MS" w:hAnsi="Trebuchet MS"/>
          <w:sz w:val="22"/>
          <w:szCs w:val="22"/>
          <w:lang w:val="lt-LT"/>
        </w:rPr>
      </w:pPr>
      <w:r w:rsidRPr="001E0700">
        <w:rPr>
          <w:rFonts w:ascii="Trebuchet MS" w:hAnsi="Trebuchet MS"/>
          <w:sz w:val="22"/>
          <w:szCs w:val="22"/>
          <w:lang w:val="lt-LT"/>
        </w:rPr>
        <w:t>projekto pradžios ir pabaigos datos.</w:t>
      </w:r>
    </w:p>
    <w:p w14:paraId="0EF03567"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43" w:name="_Hlk100738216"/>
      <w:bookmarkEnd w:id="42"/>
      <w:r w:rsidRPr="001E0700">
        <w:rPr>
          <w:rFonts w:ascii="Trebuchet MS" w:hAnsi="Trebuchet MS" w:cs="Arial"/>
          <w:sz w:val="22"/>
          <w:szCs w:val="22"/>
          <w:lang w:val="lt-LT"/>
        </w:rPr>
        <w:t>Stende pateikiama informacija turi būti lengvai įskaitoma iš 5 m atstumo.</w:t>
      </w:r>
    </w:p>
    <w:p w14:paraId="303D65EB"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bookmarkStart w:id="44" w:name="_Hlk100738225"/>
      <w:bookmarkEnd w:id="43"/>
      <w:r w:rsidRPr="001E0700">
        <w:rPr>
          <w:rFonts w:ascii="Trebuchet MS" w:hAnsi="Trebuchet MS" w:cs="Arial"/>
          <w:sz w:val="22"/>
          <w:szCs w:val="22"/>
          <w:lang w:val="lt-LT"/>
        </w:rPr>
        <w:t xml:space="preserve">Suprojektuoti kelių, privažiavimų ir šalia esančios teritorijos, kuriais buvo naudojamasi projekto vykdymo metu, atstatymą į pirminę projektinę padėtį. </w:t>
      </w:r>
    </w:p>
    <w:bookmarkEnd w:id="44"/>
    <w:p w14:paraId="3E7BB65F"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Ant portalų būtina įrengti apsaugą nuo paukščių. </w:t>
      </w:r>
    </w:p>
    <w:p w14:paraId="2B1037B9"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Esant melioracijos tinklų, priklausančių trečiosioms šalims, remonto, pertvarkymo poreikiui visų būtinų veiksmų ir priemonių įgyvendinimą numatyti projektiniuose pasiūlymuose.</w:t>
      </w:r>
    </w:p>
    <w:p w14:paraId="28368C8D" w14:textId="370E96A4" w:rsidR="0078755B" w:rsidRPr="001E0700" w:rsidRDefault="0078755B" w:rsidP="009C0161">
      <w:pPr>
        <w:numPr>
          <w:ilvl w:val="1"/>
          <w:numId w:val="3"/>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Suprojektuoti </w:t>
      </w:r>
      <w:r w:rsidR="00D321B2" w:rsidRPr="001E0700">
        <w:rPr>
          <w:rFonts w:ascii="Trebuchet MS" w:hAnsi="Trebuchet MS" w:cs="Arial"/>
          <w:sz w:val="22"/>
          <w:szCs w:val="22"/>
          <w:lang w:val="lt-LT"/>
        </w:rPr>
        <w:t xml:space="preserve">110 </w:t>
      </w:r>
      <w:proofErr w:type="spellStart"/>
      <w:r w:rsidR="00D321B2" w:rsidRPr="001E0700">
        <w:rPr>
          <w:rFonts w:ascii="Trebuchet MS" w:hAnsi="Trebuchet MS" w:cs="Arial"/>
          <w:sz w:val="22"/>
          <w:szCs w:val="22"/>
          <w:lang w:val="lt-LT"/>
        </w:rPr>
        <w:t>kV</w:t>
      </w:r>
      <w:proofErr w:type="spellEnd"/>
      <w:r w:rsidR="00D321B2" w:rsidRPr="001E0700">
        <w:rPr>
          <w:rFonts w:ascii="Trebuchet MS" w:hAnsi="Trebuchet MS" w:cs="Arial"/>
          <w:sz w:val="22"/>
          <w:szCs w:val="22"/>
          <w:lang w:val="lt-LT"/>
        </w:rPr>
        <w:t xml:space="preserve"> OL Alytus-</w:t>
      </w:r>
      <w:proofErr w:type="spellStart"/>
      <w:r w:rsidR="00D321B2" w:rsidRPr="001E0700">
        <w:rPr>
          <w:rFonts w:ascii="Trebuchet MS" w:hAnsi="Trebuchet MS" w:cs="Arial"/>
          <w:sz w:val="22"/>
          <w:szCs w:val="22"/>
          <w:lang w:val="lt-LT"/>
        </w:rPr>
        <w:t>Griškonys</w:t>
      </w:r>
      <w:proofErr w:type="spellEnd"/>
      <w:r w:rsidR="00D321B2" w:rsidRPr="001E0700">
        <w:rPr>
          <w:rFonts w:ascii="Trebuchet MS" w:hAnsi="Trebuchet MS" w:cs="Arial"/>
          <w:sz w:val="22"/>
          <w:szCs w:val="22"/>
          <w:lang w:val="lt-LT"/>
        </w:rPr>
        <w:t xml:space="preserve"> I ir 110 </w:t>
      </w:r>
      <w:proofErr w:type="spellStart"/>
      <w:r w:rsidR="00D321B2" w:rsidRPr="001E0700">
        <w:rPr>
          <w:rFonts w:ascii="Trebuchet MS" w:hAnsi="Trebuchet MS" w:cs="Arial"/>
          <w:sz w:val="22"/>
          <w:szCs w:val="22"/>
          <w:lang w:val="lt-LT"/>
        </w:rPr>
        <w:t>kV</w:t>
      </w:r>
      <w:proofErr w:type="spellEnd"/>
      <w:r w:rsidR="00D321B2" w:rsidRPr="001E0700">
        <w:rPr>
          <w:rFonts w:ascii="Trebuchet MS" w:hAnsi="Trebuchet MS" w:cs="Arial"/>
          <w:sz w:val="22"/>
          <w:szCs w:val="22"/>
          <w:lang w:val="lt-LT"/>
        </w:rPr>
        <w:t xml:space="preserve"> OL Alytus-</w:t>
      </w:r>
      <w:proofErr w:type="spellStart"/>
      <w:r w:rsidR="00D321B2" w:rsidRPr="001E0700">
        <w:rPr>
          <w:rFonts w:ascii="Trebuchet MS" w:hAnsi="Trebuchet MS" w:cs="Arial"/>
          <w:sz w:val="22"/>
          <w:szCs w:val="22"/>
          <w:lang w:val="lt-LT"/>
        </w:rPr>
        <w:t>Griškonys</w:t>
      </w:r>
      <w:proofErr w:type="spellEnd"/>
      <w:r w:rsidR="00D321B2" w:rsidRPr="001E0700">
        <w:rPr>
          <w:rFonts w:ascii="Trebuchet MS" w:hAnsi="Trebuchet MS" w:cs="Arial"/>
          <w:sz w:val="22"/>
          <w:szCs w:val="22"/>
          <w:lang w:val="lt-LT"/>
        </w:rPr>
        <w:t xml:space="preserve"> II </w:t>
      </w:r>
      <w:r w:rsidRPr="001E0700">
        <w:rPr>
          <w:rFonts w:ascii="Trebuchet MS" w:hAnsi="Trebuchet MS" w:cs="Arial"/>
          <w:sz w:val="22"/>
          <w:szCs w:val="22"/>
          <w:lang w:val="lt-LT"/>
        </w:rPr>
        <w:t xml:space="preserve">atramų </w:t>
      </w:r>
      <w:r w:rsidR="00573FB0" w:rsidRPr="001E0700">
        <w:rPr>
          <w:rFonts w:ascii="Trebuchet MS" w:hAnsi="Trebuchet MS" w:cs="Arial"/>
          <w:sz w:val="22"/>
          <w:szCs w:val="22"/>
          <w:lang w:val="lt-LT"/>
        </w:rPr>
        <w:t xml:space="preserve">Nr. 86 </w:t>
      </w:r>
      <w:r w:rsidRPr="001E0700">
        <w:rPr>
          <w:rFonts w:ascii="Trebuchet MS" w:hAnsi="Trebuchet MS" w:cs="Arial"/>
          <w:sz w:val="22"/>
          <w:szCs w:val="22"/>
          <w:lang w:val="lt-LT"/>
        </w:rPr>
        <w:t>keitimą.</w:t>
      </w:r>
    </w:p>
    <w:p w14:paraId="48FCAA7B" w14:textId="32256434" w:rsidR="0078755B" w:rsidRPr="001E0700" w:rsidRDefault="0078755B" w:rsidP="009C0161">
      <w:pPr>
        <w:numPr>
          <w:ilvl w:val="1"/>
          <w:numId w:val="3"/>
        </w:numPr>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w:t>
      </w:r>
      <w:r w:rsidR="00D058A1" w:rsidRPr="001E0700">
        <w:rPr>
          <w:rFonts w:ascii="Trebuchet MS" w:hAnsi="Trebuchet MS" w:cs="Arial"/>
          <w:sz w:val="22"/>
          <w:szCs w:val="22"/>
          <w:lang w:val="lt-LT"/>
        </w:rPr>
        <w:t xml:space="preserve">110 </w:t>
      </w:r>
      <w:proofErr w:type="spellStart"/>
      <w:r w:rsidR="00D058A1" w:rsidRPr="001E0700">
        <w:rPr>
          <w:rFonts w:ascii="Trebuchet MS" w:hAnsi="Trebuchet MS" w:cs="Arial"/>
          <w:sz w:val="22"/>
          <w:szCs w:val="22"/>
          <w:lang w:val="lt-LT"/>
        </w:rPr>
        <w:t>kV</w:t>
      </w:r>
      <w:proofErr w:type="spellEnd"/>
      <w:r w:rsidR="00D058A1" w:rsidRPr="001E0700">
        <w:rPr>
          <w:rFonts w:ascii="Trebuchet MS" w:hAnsi="Trebuchet MS" w:cs="Arial"/>
          <w:sz w:val="22"/>
          <w:szCs w:val="22"/>
          <w:lang w:val="lt-LT"/>
        </w:rPr>
        <w:t xml:space="preserve"> OL Alytus-</w:t>
      </w:r>
      <w:proofErr w:type="spellStart"/>
      <w:r w:rsidR="00D058A1" w:rsidRPr="001E0700">
        <w:rPr>
          <w:rFonts w:ascii="Trebuchet MS" w:hAnsi="Trebuchet MS" w:cs="Arial"/>
          <w:sz w:val="22"/>
          <w:szCs w:val="22"/>
          <w:lang w:val="lt-LT"/>
        </w:rPr>
        <w:t>Griškonys</w:t>
      </w:r>
      <w:proofErr w:type="spellEnd"/>
      <w:r w:rsidR="00D058A1" w:rsidRPr="001E0700">
        <w:rPr>
          <w:rFonts w:ascii="Trebuchet MS" w:hAnsi="Trebuchet MS" w:cs="Arial"/>
          <w:sz w:val="22"/>
          <w:szCs w:val="22"/>
          <w:lang w:val="lt-LT"/>
        </w:rPr>
        <w:t xml:space="preserve"> I ir 110 </w:t>
      </w:r>
      <w:proofErr w:type="spellStart"/>
      <w:r w:rsidR="00D058A1" w:rsidRPr="001E0700">
        <w:rPr>
          <w:rFonts w:ascii="Trebuchet MS" w:hAnsi="Trebuchet MS" w:cs="Arial"/>
          <w:sz w:val="22"/>
          <w:szCs w:val="22"/>
          <w:lang w:val="lt-LT"/>
        </w:rPr>
        <w:t>kV</w:t>
      </w:r>
      <w:proofErr w:type="spellEnd"/>
      <w:r w:rsidR="00D058A1" w:rsidRPr="001E0700">
        <w:rPr>
          <w:rFonts w:ascii="Trebuchet MS" w:hAnsi="Trebuchet MS" w:cs="Arial"/>
          <w:sz w:val="22"/>
          <w:szCs w:val="22"/>
          <w:lang w:val="lt-LT"/>
        </w:rPr>
        <w:t xml:space="preserve"> OL Alytus-</w:t>
      </w:r>
      <w:proofErr w:type="spellStart"/>
      <w:r w:rsidR="00D058A1" w:rsidRPr="001E0700">
        <w:rPr>
          <w:rFonts w:ascii="Trebuchet MS" w:hAnsi="Trebuchet MS" w:cs="Arial"/>
          <w:sz w:val="22"/>
          <w:szCs w:val="22"/>
          <w:lang w:val="lt-LT"/>
        </w:rPr>
        <w:t>Griškonys</w:t>
      </w:r>
      <w:proofErr w:type="spellEnd"/>
      <w:r w:rsidR="00D058A1" w:rsidRPr="001E0700">
        <w:rPr>
          <w:rFonts w:ascii="Trebuchet MS" w:hAnsi="Trebuchet MS" w:cs="Arial"/>
          <w:sz w:val="22"/>
          <w:szCs w:val="22"/>
          <w:lang w:val="lt-LT"/>
        </w:rPr>
        <w:t xml:space="preserve"> II a</w:t>
      </w:r>
      <w:r w:rsidRPr="001E0700">
        <w:rPr>
          <w:rFonts w:ascii="Trebuchet MS" w:hAnsi="Trebuchet MS" w:cs="Arial"/>
          <w:sz w:val="22"/>
          <w:szCs w:val="22"/>
          <w:lang w:val="lt-LT"/>
        </w:rPr>
        <w:t xml:space="preserve">tramos parenkamas pagal tipinius </w:t>
      </w:r>
      <w:proofErr w:type="spellStart"/>
      <w:r w:rsidR="00D058A1" w:rsidRPr="001E0700">
        <w:rPr>
          <w:rFonts w:ascii="Trebuchet MS" w:hAnsi="Trebuchet MS" w:cs="Arial"/>
          <w:sz w:val="22"/>
          <w:szCs w:val="22"/>
          <w:lang w:val="lt-LT"/>
        </w:rPr>
        <w:t>viengrandžių</w:t>
      </w:r>
      <w:proofErr w:type="spellEnd"/>
      <w:r w:rsidR="00D058A1" w:rsidRPr="001E0700">
        <w:rPr>
          <w:rFonts w:ascii="Trebuchet MS" w:hAnsi="Trebuchet MS" w:cs="Arial"/>
          <w:sz w:val="22"/>
          <w:szCs w:val="22"/>
          <w:lang w:val="lt-LT"/>
        </w:rPr>
        <w:t xml:space="preserve"> inkarinių atramų </w:t>
      </w:r>
      <w:r w:rsidRPr="001E0700">
        <w:rPr>
          <w:rFonts w:ascii="Trebuchet MS" w:hAnsi="Trebuchet MS" w:cs="Arial"/>
          <w:sz w:val="22"/>
          <w:szCs w:val="22"/>
          <w:lang w:val="lt-LT"/>
        </w:rPr>
        <w:t>projektus pateikiamus internetiniame puslapyje www.litgrid.eu: Tinklo plėtra &gt; Standartiniai techniniai reikalavimai &gt; Statybinė dalis &gt; Tipinis techninis projektas.</w:t>
      </w:r>
    </w:p>
    <w:p w14:paraId="20251DC8"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t>Tik įrodžius tipinių atramų panaudojimo netinkamumą leidžiama projektuoti naujas unikalias atramas.</w:t>
      </w:r>
    </w:p>
    <w:p w14:paraId="4AF4471D"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Trebuchet MS" w:hAnsi="Trebuchet MS" w:cs="Arial"/>
          <w:sz w:val="22"/>
          <w:szCs w:val="22"/>
          <w:lang w:val="lt-LT"/>
        </w:rPr>
        <w:lastRenderedPageBreak/>
        <w:t xml:space="preserve">Naujai projektuojamose atramose atstumai tarp laidų, nuo laidų iki įžemintų dalių, tarp pamatų inkarinių varžtų tvirtinimo vietų turi būti suprojektuoti vadovaujantis standartiniais techniniais reikalavimais pateiktais www.litgrid.eu: Tinklo plėtra &gt; Standartiniai techniniai reikalavimai Tinklo plėtra &gt; Standartiniai techniniai reikalavimai &gt; Statybinė dalis. Turi būti pateiktos naujai suprojektuotos atramos charakteristikų suvestinė lentelė, kurioje turi būti nurodyta: klimatinės sąlygos (vėjo, apšalo rajonai), leistini maksimalūs </w:t>
      </w:r>
      <w:proofErr w:type="spellStart"/>
      <w:r w:rsidRPr="001E0700">
        <w:rPr>
          <w:rFonts w:ascii="Trebuchet MS" w:hAnsi="Trebuchet MS" w:cs="Arial"/>
          <w:sz w:val="22"/>
          <w:szCs w:val="22"/>
          <w:lang w:val="lt-LT"/>
        </w:rPr>
        <w:t>gabaritinis</w:t>
      </w:r>
      <w:proofErr w:type="spellEnd"/>
      <w:r w:rsidRPr="001E0700">
        <w:rPr>
          <w:rFonts w:ascii="Trebuchet MS" w:hAnsi="Trebuchet MS" w:cs="Arial"/>
          <w:sz w:val="22"/>
          <w:szCs w:val="22"/>
          <w:lang w:val="lt-LT"/>
        </w:rPr>
        <w:t xml:space="preserve">, vėjinis ir svorinis </w:t>
      </w:r>
      <w:proofErr w:type="spellStart"/>
      <w:r w:rsidRPr="001E0700">
        <w:rPr>
          <w:rFonts w:ascii="Trebuchet MS" w:hAnsi="Trebuchet MS" w:cs="Arial"/>
          <w:sz w:val="22"/>
          <w:szCs w:val="22"/>
          <w:lang w:val="lt-LT"/>
        </w:rPr>
        <w:t>tarpatramiai</w:t>
      </w:r>
      <w:proofErr w:type="spellEnd"/>
      <w:r w:rsidRPr="001E0700">
        <w:rPr>
          <w:rFonts w:ascii="Trebuchet MS" w:hAnsi="Trebuchet MS" w:cs="Arial"/>
          <w:sz w:val="22"/>
          <w:szCs w:val="22"/>
          <w:lang w:val="lt-LT"/>
        </w:rPr>
        <w:t>, montuojamų laidų skaičius fazėje, diametras, masė, žaibosaugos troso diametras, masė ir leistini jų tempimai (</w:t>
      </w:r>
      <w:proofErr w:type="spellStart"/>
      <w:r w:rsidRPr="001E0700">
        <w:rPr>
          <w:rFonts w:ascii="Calibri" w:hAnsi="Calibri" w:cs="Calibri"/>
          <w:sz w:val="22"/>
          <w:szCs w:val="22"/>
          <w:lang w:val="lt-LT"/>
        </w:rPr>
        <w:t>Ϭ</w:t>
      </w:r>
      <w:r w:rsidRPr="001E0700">
        <w:rPr>
          <w:rFonts w:ascii="Trebuchet MS" w:hAnsi="Trebuchet MS" w:cs="Arial"/>
          <w:sz w:val="22"/>
          <w:szCs w:val="22"/>
          <w:lang w:val="lt-LT"/>
        </w:rPr>
        <w:t>max</w:t>
      </w:r>
      <w:proofErr w:type="spellEnd"/>
      <w:r w:rsidRPr="001E0700">
        <w:rPr>
          <w:rFonts w:ascii="Trebuchet MS" w:hAnsi="Trebuchet MS" w:cs="Arial"/>
          <w:sz w:val="22"/>
          <w:szCs w:val="22"/>
          <w:lang w:val="lt-LT"/>
        </w:rPr>
        <w:t xml:space="preserve"> apkrova, </w:t>
      </w:r>
      <w:proofErr w:type="spellStart"/>
      <w:r w:rsidRPr="001E0700">
        <w:rPr>
          <w:rFonts w:ascii="Calibri" w:hAnsi="Calibri" w:cs="Calibri"/>
          <w:sz w:val="22"/>
          <w:szCs w:val="22"/>
          <w:lang w:val="lt-LT"/>
        </w:rPr>
        <w:t>Ϭ</w:t>
      </w:r>
      <w:r w:rsidRPr="001E0700">
        <w:rPr>
          <w:rFonts w:ascii="Trebuchet MS" w:hAnsi="Trebuchet MS" w:cs="Arial"/>
          <w:sz w:val="22"/>
          <w:szCs w:val="22"/>
          <w:lang w:val="lt-LT"/>
        </w:rPr>
        <w:t>t</w:t>
      </w:r>
      <w:proofErr w:type="spellEnd"/>
      <w:r w:rsidRPr="001E0700">
        <w:rPr>
          <w:rFonts w:ascii="Trebuchet MS" w:hAnsi="Trebuchet MS" w:cs="Arial"/>
          <w:sz w:val="22"/>
          <w:szCs w:val="22"/>
          <w:lang w:val="lt-LT"/>
        </w:rPr>
        <w:t xml:space="preserve">=-40oC, </w:t>
      </w:r>
      <w:proofErr w:type="spellStart"/>
      <w:r w:rsidRPr="001E0700">
        <w:rPr>
          <w:rFonts w:ascii="Calibri" w:hAnsi="Calibri" w:cs="Calibri"/>
          <w:sz w:val="22"/>
          <w:szCs w:val="22"/>
          <w:lang w:val="lt-LT"/>
        </w:rPr>
        <w:t>Ϭ</w:t>
      </w:r>
      <w:r w:rsidRPr="001E0700">
        <w:rPr>
          <w:rFonts w:ascii="Trebuchet MS" w:hAnsi="Trebuchet MS" w:cs="Arial"/>
          <w:sz w:val="22"/>
          <w:szCs w:val="22"/>
          <w:lang w:val="lt-LT"/>
        </w:rPr>
        <w:t>t</w:t>
      </w:r>
      <w:proofErr w:type="spellEnd"/>
      <w:r w:rsidRPr="001E0700">
        <w:rPr>
          <w:rFonts w:ascii="Trebuchet MS" w:hAnsi="Trebuchet MS" w:cs="Arial"/>
          <w:sz w:val="22"/>
          <w:szCs w:val="22"/>
          <w:lang w:val="lt-LT"/>
        </w:rPr>
        <w:t>=+5oC), atramos mas</w:t>
      </w:r>
      <w:r w:rsidRPr="001E0700">
        <w:rPr>
          <w:rFonts w:ascii="Trebuchet MS" w:hAnsi="Trebuchet MS" w:cs="Trebuchet MS"/>
          <w:sz w:val="22"/>
          <w:szCs w:val="22"/>
          <w:lang w:val="lt-LT"/>
        </w:rPr>
        <w:t>ė</w:t>
      </w:r>
      <w:r w:rsidRPr="001E0700">
        <w:rPr>
          <w:rFonts w:ascii="Trebuchet MS" w:hAnsi="Trebuchet MS" w:cs="Arial"/>
          <w:sz w:val="22"/>
          <w:szCs w:val="22"/>
          <w:lang w:val="lt-LT"/>
        </w:rPr>
        <w:t xml:space="preserve"> ir kt.</w:t>
      </w:r>
    </w:p>
    <w:p w14:paraId="18590BFD"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Arial" w:hAnsi="Arial" w:cs="Arial"/>
          <w:sz w:val="22"/>
          <w:szCs w:val="22"/>
          <w:lang w:val="lt-LT"/>
        </w:rPr>
        <w:t xml:space="preserve">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20-40 cm. Esant lygiam reljefui draudžiama įrenginėti sankasas atramos pamatams. </w:t>
      </w:r>
      <w:proofErr w:type="spellStart"/>
      <w:r w:rsidRPr="001E0700">
        <w:rPr>
          <w:rFonts w:ascii="Arial" w:hAnsi="Arial" w:cs="Arial"/>
          <w:sz w:val="22"/>
          <w:szCs w:val="22"/>
          <w:lang w:val="lt-LT"/>
        </w:rPr>
        <w:t>Rygeliai</w:t>
      </w:r>
      <w:proofErr w:type="spellEnd"/>
      <w:r w:rsidRPr="001E0700">
        <w:rPr>
          <w:rFonts w:ascii="Arial" w:hAnsi="Arial" w:cs="Arial"/>
          <w:sz w:val="22"/>
          <w:szCs w:val="22"/>
          <w:lang w:val="lt-LT"/>
        </w:rPr>
        <w:t xml:space="preserve"> turi būti žemiau kaip 0,6 m nuo projektuojamo žemės paviršiaus.</w:t>
      </w:r>
      <w:r w:rsidRPr="001E0700">
        <w:rPr>
          <w:rFonts w:ascii="Trebuchet MS" w:hAnsi="Trebuchet MS"/>
          <w:sz w:val="22"/>
          <w:lang w:val="lt-LT"/>
        </w:rPr>
        <w:t xml:space="preserve"> </w:t>
      </w:r>
    </w:p>
    <w:p w14:paraId="2B2DA454"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Arial" w:hAnsi="Arial" w:cs="Arial"/>
          <w:sz w:val="22"/>
          <w:szCs w:val="22"/>
          <w:lang w:val="lt-LT"/>
        </w:rPr>
        <w:t>Statybines konstrukcijas projektuoti vadovaujantis LITGRID standartiniais techniniais reikalavimais.</w:t>
      </w:r>
      <w:r w:rsidRPr="001E0700">
        <w:rPr>
          <w:rFonts w:ascii="Trebuchet MS" w:hAnsi="Trebuchet MS"/>
          <w:sz w:val="22"/>
          <w:lang w:val="pt-PT"/>
        </w:rPr>
        <w:t xml:space="preserve"> </w:t>
      </w:r>
    </w:p>
    <w:p w14:paraId="110605EE" w14:textId="77777777" w:rsidR="0078755B" w:rsidRPr="001E0700" w:rsidRDefault="0078755B" w:rsidP="009C0161">
      <w:pPr>
        <w:numPr>
          <w:ilvl w:val="1"/>
          <w:numId w:val="3"/>
        </w:numPr>
        <w:spacing w:line="276" w:lineRule="auto"/>
        <w:ind w:left="720" w:hanging="360"/>
        <w:jc w:val="both"/>
        <w:rPr>
          <w:rFonts w:ascii="Trebuchet MS" w:hAnsi="Trebuchet MS" w:cs="Arial"/>
          <w:sz w:val="22"/>
          <w:szCs w:val="22"/>
          <w:lang w:val="lt-LT"/>
        </w:rPr>
      </w:pPr>
      <w:r w:rsidRPr="001E0700">
        <w:rPr>
          <w:rFonts w:ascii="Arial" w:hAnsi="Arial" w:cs="Arial"/>
          <w:sz w:val="22"/>
          <w:szCs w:val="22"/>
          <w:lang w:val="lt-LT"/>
        </w:rPr>
        <w:t>Projektinių pasiūlymų rengimo metu rengiamo medžiagų ir įrenginių sąnaudų žiniaraščio tikslumas turi būti pakankamas galimam rangovui paskaičiuoti objekto statybos kaštus.</w:t>
      </w:r>
    </w:p>
    <w:p w14:paraId="58D0DD25" w14:textId="6CA8DFD6" w:rsidR="0020458D" w:rsidRPr="009C0161" w:rsidRDefault="0020458D">
      <w:pPr>
        <w:numPr>
          <w:ilvl w:val="1"/>
          <w:numId w:val="3"/>
        </w:numPr>
        <w:spacing w:line="276" w:lineRule="auto"/>
        <w:ind w:left="720" w:hanging="360"/>
        <w:jc w:val="both"/>
        <w:rPr>
          <w:rFonts w:ascii="Trebuchet MS" w:hAnsi="Trebuchet MS" w:cs="Arial"/>
          <w:sz w:val="22"/>
          <w:szCs w:val="22"/>
          <w:lang w:val="lt-LT"/>
        </w:rPr>
      </w:pPr>
      <w:r w:rsidRPr="001E0700">
        <w:rPr>
          <w:rFonts w:ascii="Arial" w:hAnsi="Arial" w:cs="Arial"/>
          <w:sz w:val="22"/>
          <w:szCs w:val="22"/>
          <w:lang w:val="lt-LT"/>
        </w:rPr>
        <w:t>Numatyti esamo PVP demontavimą ir pervežimą į Alytaus TP.</w:t>
      </w:r>
    </w:p>
    <w:p w14:paraId="3B3D814D" w14:textId="778ED865" w:rsidR="00D97649" w:rsidRDefault="00D97649">
      <w:pPr>
        <w:numPr>
          <w:ilvl w:val="1"/>
          <w:numId w:val="3"/>
        </w:numPr>
        <w:spacing w:line="276" w:lineRule="auto"/>
        <w:ind w:left="720" w:hanging="360"/>
        <w:jc w:val="both"/>
        <w:rPr>
          <w:rFonts w:ascii="Trebuchet MS" w:hAnsi="Trebuchet MS" w:cs="Arial"/>
          <w:sz w:val="22"/>
          <w:szCs w:val="22"/>
          <w:lang w:val="lt-LT"/>
        </w:rPr>
      </w:pPr>
      <w:r w:rsidRPr="00D97649">
        <w:rPr>
          <w:rFonts w:ascii="Trebuchet MS" w:hAnsi="Trebuchet MS" w:cs="Arial"/>
          <w:sz w:val="22"/>
          <w:szCs w:val="22"/>
          <w:lang w:val="lt-LT"/>
        </w:rPr>
        <w:t xml:space="preserve">Numatyti esamų 110 </w:t>
      </w:r>
      <w:proofErr w:type="spellStart"/>
      <w:r w:rsidRPr="00D97649">
        <w:rPr>
          <w:rFonts w:ascii="Trebuchet MS" w:hAnsi="Trebuchet MS" w:cs="Arial"/>
          <w:sz w:val="22"/>
          <w:szCs w:val="22"/>
          <w:lang w:val="lt-LT"/>
        </w:rPr>
        <w:t>kV</w:t>
      </w:r>
      <w:proofErr w:type="spellEnd"/>
      <w:r w:rsidRPr="00D97649">
        <w:rPr>
          <w:rFonts w:ascii="Trebuchet MS" w:hAnsi="Trebuchet MS" w:cs="Arial"/>
          <w:sz w:val="22"/>
          <w:szCs w:val="22"/>
          <w:lang w:val="lt-LT"/>
        </w:rPr>
        <w:t xml:space="preserve"> portalų (esančių ESO pusėje) demontavimą;</w:t>
      </w:r>
    </w:p>
    <w:p w14:paraId="3168E5D5" w14:textId="7154ECB6" w:rsidR="00D97649" w:rsidRDefault="00D97649">
      <w:pPr>
        <w:numPr>
          <w:ilvl w:val="1"/>
          <w:numId w:val="3"/>
        </w:numPr>
        <w:spacing w:line="276" w:lineRule="auto"/>
        <w:ind w:left="720" w:hanging="360"/>
        <w:jc w:val="both"/>
        <w:rPr>
          <w:rFonts w:ascii="Trebuchet MS" w:hAnsi="Trebuchet MS" w:cs="Arial"/>
          <w:sz w:val="22"/>
          <w:szCs w:val="22"/>
          <w:lang w:val="lt-LT"/>
        </w:rPr>
      </w:pPr>
      <w:r w:rsidRPr="00D97649">
        <w:rPr>
          <w:rFonts w:ascii="Trebuchet MS" w:hAnsi="Trebuchet MS" w:cs="Arial"/>
          <w:sz w:val="22"/>
          <w:szCs w:val="22"/>
          <w:lang w:val="lt-LT"/>
        </w:rPr>
        <w:t>Išsaugoti, nepažeisti esamo ESO nuotekų rezervuaro;</w:t>
      </w:r>
    </w:p>
    <w:p w14:paraId="5FE7B050" w14:textId="59CCBED7" w:rsidR="00CF5DBE" w:rsidRDefault="00CF5DBE" w:rsidP="00CF5DBE">
      <w:pPr>
        <w:numPr>
          <w:ilvl w:val="1"/>
          <w:numId w:val="3"/>
        </w:numPr>
        <w:spacing w:line="276" w:lineRule="auto"/>
        <w:jc w:val="both"/>
        <w:rPr>
          <w:rFonts w:ascii="Trebuchet MS" w:hAnsi="Trebuchet MS" w:cs="Arial"/>
          <w:sz w:val="22"/>
          <w:szCs w:val="22"/>
          <w:lang w:val="lt-LT"/>
        </w:rPr>
      </w:pPr>
      <w:r w:rsidRPr="00CF5DBE">
        <w:rPr>
          <w:rFonts w:ascii="Trebuchet MS" w:hAnsi="Trebuchet MS" w:cs="Arial"/>
          <w:sz w:val="22"/>
          <w:szCs w:val="22"/>
          <w:lang w:val="lt-LT"/>
        </w:rPr>
        <w:t xml:space="preserve">Esamą </w:t>
      </w:r>
      <w:r>
        <w:rPr>
          <w:rFonts w:ascii="Trebuchet MS" w:hAnsi="Trebuchet MS" w:cs="Arial"/>
          <w:sz w:val="22"/>
          <w:szCs w:val="22"/>
          <w:lang w:val="lt-LT"/>
        </w:rPr>
        <w:t xml:space="preserve">ESO </w:t>
      </w:r>
      <w:r w:rsidRPr="00CF5DBE">
        <w:rPr>
          <w:rFonts w:ascii="Trebuchet MS" w:hAnsi="Trebuchet MS" w:cs="Arial"/>
          <w:sz w:val="22"/>
          <w:szCs w:val="22"/>
          <w:lang w:val="lt-LT"/>
        </w:rPr>
        <w:t>ryšio namelį demontuoti ir utilizuoti;</w:t>
      </w:r>
      <w:r w:rsidRPr="00CF5DBE">
        <w:rPr>
          <w:rFonts w:ascii="Trebuchet MS" w:hAnsi="Trebuchet MS" w:cs="Arial"/>
          <w:sz w:val="22"/>
          <w:szCs w:val="22"/>
          <w:lang w:val="lt-LT"/>
        </w:rPr>
        <w:cr/>
      </w:r>
    </w:p>
    <w:p w14:paraId="3E0AC3BE" w14:textId="41130C36" w:rsidR="00CF5DBE" w:rsidRDefault="00CF5DBE" w:rsidP="00CF5DBE">
      <w:pPr>
        <w:numPr>
          <w:ilvl w:val="1"/>
          <w:numId w:val="3"/>
        </w:numPr>
        <w:spacing w:line="276" w:lineRule="auto"/>
        <w:jc w:val="both"/>
        <w:rPr>
          <w:rFonts w:ascii="Trebuchet MS" w:hAnsi="Trebuchet MS" w:cs="Arial"/>
          <w:sz w:val="22"/>
          <w:szCs w:val="22"/>
          <w:lang w:val="lt-LT"/>
        </w:rPr>
      </w:pPr>
      <w:r w:rsidRPr="00CF5DBE">
        <w:rPr>
          <w:rFonts w:ascii="Trebuchet MS" w:hAnsi="Trebuchet MS" w:cs="Arial"/>
          <w:sz w:val="22"/>
          <w:szCs w:val="22"/>
          <w:lang w:val="lt-LT"/>
        </w:rPr>
        <w:t>Suprojektuoti naują ESO ryšių namelį (tiekia ESO iš Kauno sandėlio);</w:t>
      </w:r>
    </w:p>
    <w:p w14:paraId="5E0C31E4" w14:textId="7F82781D" w:rsidR="00CF5DBE" w:rsidRPr="00CF5DBE" w:rsidRDefault="00CF5DBE" w:rsidP="009C0161">
      <w:pPr>
        <w:numPr>
          <w:ilvl w:val="1"/>
          <w:numId w:val="3"/>
        </w:numPr>
        <w:spacing w:line="276" w:lineRule="auto"/>
        <w:jc w:val="both"/>
        <w:rPr>
          <w:rFonts w:ascii="Trebuchet MS" w:hAnsi="Trebuchet MS" w:cs="Arial"/>
          <w:sz w:val="22"/>
          <w:szCs w:val="22"/>
          <w:lang w:val="lt-LT"/>
        </w:rPr>
      </w:pPr>
      <w:r w:rsidRPr="00CF5DBE">
        <w:rPr>
          <w:rFonts w:ascii="Trebuchet MS" w:hAnsi="Trebuchet MS" w:cs="Arial"/>
          <w:sz w:val="22"/>
          <w:szCs w:val="22"/>
          <w:lang w:val="lt-LT"/>
        </w:rPr>
        <w:t xml:space="preserve">Atlikti esamo namelio </w:t>
      </w:r>
      <w:r>
        <w:rPr>
          <w:rFonts w:ascii="Trebuchet MS" w:hAnsi="Trebuchet MS" w:cs="Arial"/>
          <w:sz w:val="22"/>
          <w:szCs w:val="22"/>
          <w:lang w:val="lt-LT"/>
        </w:rPr>
        <w:t>paprastąjį (</w:t>
      </w:r>
      <w:r w:rsidRPr="00CF5DBE">
        <w:rPr>
          <w:rFonts w:ascii="Trebuchet MS" w:hAnsi="Trebuchet MS" w:cs="Arial"/>
          <w:sz w:val="22"/>
          <w:szCs w:val="22"/>
          <w:lang w:val="lt-LT"/>
        </w:rPr>
        <w:t>kosmetinį</w:t>
      </w:r>
      <w:r>
        <w:rPr>
          <w:rFonts w:ascii="Trebuchet MS" w:hAnsi="Trebuchet MS" w:cs="Arial"/>
          <w:sz w:val="22"/>
          <w:szCs w:val="22"/>
          <w:lang w:val="lt-LT"/>
        </w:rPr>
        <w:t>)</w:t>
      </w:r>
      <w:r w:rsidRPr="00CF5DBE">
        <w:rPr>
          <w:rFonts w:ascii="Trebuchet MS" w:hAnsi="Trebuchet MS" w:cs="Arial"/>
          <w:sz w:val="22"/>
          <w:szCs w:val="22"/>
          <w:lang w:val="lt-LT"/>
        </w:rPr>
        <w:t xml:space="preserve"> remontą;</w:t>
      </w:r>
    </w:p>
    <w:p w14:paraId="70EA96D7" w14:textId="77777777" w:rsidR="00213257" w:rsidRPr="001E0700" w:rsidRDefault="00213257" w:rsidP="009C0161">
      <w:pPr>
        <w:ind w:left="720" w:hanging="360"/>
        <w:rPr>
          <w:lang w:val="lt-LT"/>
        </w:rPr>
      </w:pPr>
    </w:p>
    <w:p w14:paraId="710F05B0" w14:textId="685A1411" w:rsidR="00213257" w:rsidRPr="001E0700" w:rsidRDefault="00213257" w:rsidP="009C0161">
      <w:pPr>
        <w:ind w:left="720" w:hanging="360"/>
        <w:rPr>
          <w:lang w:val="lt-LT"/>
        </w:rPr>
      </w:pPr>
      <w:r w:rsidRPr="001E0700">
        <w:rPr>
          <w:lang w:val="lt-LT"/>
        </w:rPr>
        <w:t xml:space="preserve"> </w:t>
      </w:r>
    </w:p>
    <w:p w14:paraId="36A3A94A" w14:textId="01796E74" w:rsidR="00DB2561" w:rsidRPr="001E0700" w:rsidRDefault="00DB2561" w:rsidP="009C0161">
      <w:pPr>
        <w:ind w:left="720" w:hanging="360"/>
        <w:rPr>
          <w:lang w:val="lt-LT"/>
        </w:rPr>
      </w:pPr>
    </w:p>
    <w:p w14:paraId="1B71AF33" w14:textId="05863C0A" w:rsidR="00B306F4" w:rsidRPr="001E0700" w:rsidRDefault="006D72C3" w:rsidP="009C0161">
      <w:pPr>
        <w:pStyle w:val="Antrat1"/>
        <w:spacing w:before="120" w:after="120"/>
        <w:ind w:left="720" w:hanging="360"/>
        <w:jc w:val="center"/>
        <w:rPr>
          <w:rFonts w:cs="Arial"/>
          <w:szCs w:val="22"/>
          <w:lang w:val="lt-LT"/>
        </w:rPr>
      </w:pPr>
      <w:bookmarkStart w:id="45" w:name="_Toc175234543"/>
      <w:r w:rsidRPr="001E0700">
        <w:rPr>
          <w:rFonts w:cs="Arial"/>
          <w:szCs w:val="22"/>
          <w:lang w:val="lt-LT"/>
        </w:rPr>
        <w:t>5.</w:t>
      </w:r>
      <w:r w:rsidR="00D76C3B" w:rsidRPr="001E0700">
        <w:rPr>
          <w:rFonts w:cs="Arial"/>
          <w:szCs w:val="22"/>
          <w:lang w:val="lt-LT"/>
        </w:rPr>
        <w:t>REIKALAVIMAI TERITORIJAI</w:t>
      </w:r>
      <w:r w:rsidR="007A4421" w:rsidRPr="001E0700">
        <w:rPr>
          <w:rFonts w:cs="Arial"/>
          <w:szCs w:val="22"/>
          <w:lang w:val="lt-LT"/>
        </w:rPr>
        <w:t>,</w:t>
      </w:r>
      <w:r w:rsidR="00D76C3B" w:rsidRPr="001E0700">
        <w:rPr>
          <w:rFonts w:cs="Arial"/>
          <w:szCs w:val="22"/>
          <w:lang w:val="lt-LT"/>
        </w:rPr>
        <w:t xml:space="preserve"> KURIOJE PLANUOJAMA ENERGETIKOS OBJEKTŲ STATYBA / REKONSTRUKCIJA</w:t>
      </w:r>
      <w:bookmarkEnd w:id="45"/>
    </w:p>
    <w:p w14:paraId="0BB47DCB" w14:textId="508965DD" w:rsidR="00D170A2" w:rsidRPr="001E0700" w:rsidRDefault="00D170A2" w:rsidP="009C0161">
      <w:pPr>
        <w:pStyle w:val="Betarp"/>
        <w:numPr>
          <w:ilvl w:val="0"/>
          <w:numId w:val="0"/>
        </w:numPr>
        <w:ind w:left="720" w:hanging="360"/>
        <w:rPr>
          <w:lang w:val="lt-LT"/>
        </w:rPr>
      </w:pPr>
      <w:r w:rsidRPr="001E0700">
        <w:rPr>
          <w:lang w:val="lt-LT"/>
        </w:rPr>
        <w:t xml:space="preserve">5.1. </w:t>
      </w:r>
      <w:r w:rsidR="009C0161" w:rsidRPr="009C0161">
        <w:rPr>
          <w:lang w:val="lt-LT"/>
        </w:rPr>
        <w:t>Projektuojant įvertinti AB ESO išduotas prijungimo/technines sąlygas, pateikiamas (1) priede.</w:t>
      </w:r>
      <w:r w:rsidR="009C0161">
        <w:rPr>
          <w:lang w:val="lt-LT"/>
        </w:rPr>
        <w:t xml:space="preserve"> </w:t>
      </w:r>
      <w:r w:rsidRPr="001E0700">
        <w:rPr>
          <w:lang w:val="lt-LT"/>
        </w:rPr>
        <w:t>Vykdant projektavimo darbus, vadovautis inžinerinės infrastruktūros vystymo planų</w:t>
      </w:r>
      <w:r w:rsidRPr="001E0700">
        <w:rPr>
          <w:rStyle w:val="Puslapioinaosnuoroda"/>
          <w:lang w:val="lt-LT"/>
        </w:rPr>
        <w:footnoteReference w:id="2"/>
      </w:r>
      <w:r w:rsidRPr="001E0700">
        <w:rPr>
          <w:lang w:val="lt-LT"/>
        </w:rPr>
        <w:t xml:space="preserve"> sprendiniais.</w:t>
      </w:r>
    </w:p>
    <w:p w14:paraId="264A7963" w14:textId="036F8F66" w:rsidR="00D170A2" w:rsidRPr="001E0700" w:rsidRDefault="00D170A2" w:rsidP="009C0161">
      <w:pPr>
        <w:pStyle w:val="Betarp"/>
        <w:numPr>
          <w:ilvl w:val="0"/>
          <w:numId w:val="0"/>
        </w:numPr>
        <w:ind w:left="720" w:hanging="360"/>
        <w:rPr>
          <w:lang w:val="lt-LT"/>
        </w:rPr>
      </w:pPr>
      <w:r w:rsidRPr="001E0700">
        <w:rPr>
          <w:lang w:val="lt-LT"/>
        </w:rPr>
        <w:t xml:space="preserve">5.2.  </w:t>
      </w:r>
      <w:r w:rsidR="00CC2183" w:rsidRPr="001E0700">
        <w:rPr>
          <w:lang w:val="lt-LT"/>
        </w:rPr>
        <w:t>Naujas atramas parinkti ir pastatyti neišplečiant esamų elektros perdavimo linijų apsaugos zonų ribų.</w:t>
      </w:r>
    </w:p>
    <w:p w14:paraId="121F9DFD" w14:textId="1C9664AA" w:rsidR="00D170A2" w:rsidRPr="001E0700" w:rsidRDefault="00D170A2" w:rsidP="009C0161">
      <w:pPr>
        <w:pStyle w:val="Betarp"/>
        <w:numPr>
          <w:ilvl w:val="0"/>
          <w:numId w:val="0"/>
        </w:numPr>
        <w:ind w:left="720" w:hanging="360"/>
        <w:rPr>
          <w:lang w:val="lt-LT"/>
        </w:rPr>
      </w:pPr>
      <w:r w:rsidRPr="001E0700">
        <w:rPr>
          <w:lang w:val="lt-LT"/>
        </w:rPr>
        <w:t xml:space="preserve">5.3. </w:t>
      </w:r>
      <w:r w:rsidRPr="001E0700">
        <w:rPr>
          <w:lang w:val="lt-LT"/>
        </w:rPr>
        <w:tab/>
        <w:t xml:space="preserve">Kai dėl siūlomų techninių sprendinių įrenginiai, inžineriniai tinklai ar kiti statiniai  projektuojami,  statomi / rekonstruojami už </w:t>
      </w:r>
      <w:proofErr w:type="spellStart"/>
      <w:r w:rsidRPr="001E0700">
        <w:rPr>
          <w:lang w:val="lt-LT"/>
        </w:rPr>
        <w:t>Griškonių</w:t>
      </w:r>
      <w:proofErr w:type="spellEnd"/>
      <w:r w:rsidRPr="001E0700">
        <w:rPr>
          <w:lang w:val="lt-LT"/>
        </w:rPr>
        <w:t xml:space="preserve"> TP  žemės sklypo ribų ir (ar) esamos apsaugos zonos yra išplečiamos, atlikti šiuos veiksmus:</w:t>
      </w:r>
    </w:p>
    <w:p w14:paraId="61FCB046" w14:textId="1F85504B" w:rsidR="00D170A2" w:rsidRPr="001E0700" w:rsidRDefault="00D170A2" w:rsidP="009C0161">
      <w:pPr>
        <w:pStyle w:val="Betarp"/>
        <w:numPr>
          <w:ilvl w:val="0"/>
          <w:numId w:val="0"/>
        </w:numPr>
        <w:ind w:left="720" w:hanging="360"/>
        <w:rPr>
          <w:lang w:val="lt-LT"/>
        </w:rPr>
      </w:pPr>
      <w:r w:rsidRPr="001E0700">
        <w:rPr>
          <w:lang w:val="lt-LT"/>
        </w:rPr>
        <w:t>5.3.1.  Suprojektuoti atitinkamą servitutą (-</w:t>
      </w:r>
      <w:proofErr w:type="spellStart"/>
      <w:r w:rsidRPr="001E0700">
        <w:rPr>
          <w:lang w:val="lt-LT"/>
        </w:rPr>
        <w:t>us</w:t>
      </w:r>
      <w:proofErr w:type="spellEnd"/>
      <w:r w:rsidRPr="001E0700">
        <w:rPr>
          <w:lang w:val="lt-LT"/>
        </w:rPr>
        <w:t>), parengti servituto (-ų) planą (-</w:t>
      </w:r>
      <w:proofErr w:type="spellStart"/>
      <w:r w:rsidRPr="001E0700">
        <w:rPr>
          <w:lang w:val="lt-LT"/>
        </w:rPr>
        <w:t>us</w:t>
      </w:r>
      <w:proofErr w:type="spellEnd"/>
      <w:r w:rsidRPr="001E0700">
        <w:rPr>
          <w:lang w:val="lt-LT"/>
        </w:rPr>
        <w:t>);</w:t>
      </w:r>
    </w:p>
    <w:p w14:paraId="36036491" w14:textId="78B95B22" w:rsidR="00D170A2" w:rsidRPr="001E0700" w:rsidRDefault="00D170A2" w:rsidP="009C0161">
      <w:pPr>
        <w:pStyle w:val="Betarp"/>
        <w:numPr>
          <w:ilvl w:val="0"/>
          <w:numId w:val="0"/>
        </w:numPr>
        <w:ind w:left="720" w:hanging="360"/>
        <w:rPr>
          <w:lang w:val="lt-LT"/>
        </w:rPr>
      </w:pPr>
      <w:r w:rsidRPr="001E0700">
        <w:rPr>
          <w:lang w:val="lt-LT"/>
        </w:rPr>
        <w:t>5.3.2.  Suderinti servituto planus su servituto davėju ir servituto turėtoju (PSO);</w:t>
      </w:r>
    </w:p>
    <w:p w14:paraId="3B35E12C" w14:textId="5EFDBB2C" w:rsidR="00D170A2" w:rsidRPr="001E0700" w:rsidRDefault="00D170A2" w:rsidP="009C0161">
      <w:pPr>
        <w:pStyle w:val="Betarp"/>
        <w:numPr>
          <w:ilvl w:val="0"/>
          <w:numId w:val="0"/>
        </w:numPr>
        <w:ind w:left="720" w:hanging="360"/>
        <w:rPr>
          <w:lang w:val="lt-LT"/>
        </w:rPr>
      </w:pPr>
      <w:r w:rsidRPr="001E0700">
        <w:rPr>
          <w:lang w:val="lt-LT"/>
        </w:rPr>
        <w:t xml:space="preserve">5.3.3. </w:t>
      </w:r>
      <w:r w:rsidRPr="001E0700">
        <w:rPr>
          <w:lang w:val="lt-LT"/>
        </w:rPr>
        <w:tab/>
        <w:t>Kai servitutas nustatomas valstybinės žemės sklype, vadovaujantis  Lietuvos Respublikos vyriausybės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 ir sumokėti kompensaciją valstybinės žemės sklypo patikėtiniui;</w:t>
      </w:r>
    </w:p>
    <w:p w14:paraId="1D0C2E4D" w14:textId="0C56FB74" w:rsidR="00D170A2" w:rsidRPr="001E0700" w:rsidRDefault="00D170A2" w:rsidP="009C0161">
      <w:pPr>
        <w:pStyle w:val="Betarp"/>
        <w:numPr>
          <w:ilvl w:val="0"/>
          <w:numId w:val="0"/>
        </w:numPr>
        <w:ind w:left="720" w:hanging="360"/>
        <w:rPr>
          <w:lang w:val="lt-LT"/>
        </w:rPr>
      </w:pPr>
      <w:r w:rsidRPr="001E0700">
        <w:rPr>
          <w:lang w:val="lt-LT"/>
        </w:rPr>
        <w:lastRenderedPageBreak/>
        <w:t>5.3.4.  Jeigu servitutas nustatomas privačiame žemės sklype, sumokėti žemės sklypo savininkui sutarto dydžio kompensaciją;</w:t>
      </w:r>
    </w:p>
    <w:p w14:paraId="7759073A" w14:textId="211A9859" w:rsidR="00D170A2" w:rsidRPr="001E0700" w:rsidRDefault="00D170A2" w:rsidP="009C0161">
      <w:pPr>
        <w:pStyle w:val="Betarp"/>
        <w:numPr>
          <w:ilvl w:val="0"/>
          <w:numId w:val="0"/>
        </w:numPr>
        <w:ind w:left="720" w:hanging="360"/>
        <w:rPr>
          <w:lang w:val="lt-LT"/>
        </w:rPr>
      </w:pPr>
      <w:r w:rsidRPr="001E0700">
        <w:rPr>
          <w:lang w:val="lt-LT"/>
        </w:rPr>
        <w:t>5.3.5.  Organizuoti neterminuoto (-ų) servituto (-ų) sutarties (-</w:t>
      </w:r>
      <w:proofErr w:type="spellStart"/>
      <w:r w:rsidRPr="001E0700">
        <w:rPr>
          <w:lang w:val="lt-LT"/>
        </w:rPr>
        <w:t>čių</w:t>
      </w:r>
      <w:proofErr w:type="spellEnd"/>
      <w:r w:rsidRPr="001E0700">
        <w:rPr>
          <w:lang w:val="lt-LT"/>
        </w:rPr>
        <w:t>) sudarymą notarų biure, naudojant PSO parengtą sutarties projektą;</w:t>
      </w:r>
    </w:p>
    <w:p w14:paraId="2D77324F" w14:textId="6AAA16B4" w:rsidR="00D170A2" w:rsidRPr="001E0700" w:rsidRDefault="00D170A2" w:rsidP="009C0161">
      <w:pPr>
        <w:pStyle w:val="Betarp"/>
        <w:numPr>
          <w:ilvl w:val="0"/>
          <w:numId w:val="0"/>
        </w:numPr>
        <w:ind w:left="720" w:hanging="360"/>
        <w:rPr>
          <w:lang w:val="lt-LT"/>
        </w:rPr>
      </w:pPr>
      <w:r w:rsidRPr="001E0700">
        <w:rPr>
          <w:lang w:val="lt-LT"/>
        </w:rPr>
        <w:t xml:space="preserve">5.3.6.  Apmokėti notarinės sutarties parengimo, tvirtinimo, registravimo Nekilojamojo turto registre išlaidas; </w:t>
      </w:r>
    </w:p>
    <w:p w14:paraId="50D1CC73" w14:textId="1E7E5E7C" w:rsidR="00D170A2" w:rsidRPr="001E0700" w:rsidRDefault="00D170A2" w:rsidP="009C0161">
      <w:pPr>
        <w:pStyle w:val="Betarp"/>
        <w:numPr>
          <w:ilvl w:val="0"/>
          <w:numId w:val="0"/>
        </w:numPr>
        <w:ind w:left="720" w:hanging="360"/>
        <w:rPr>
          <w:lang w:val="lt-LT"/>
        </w:rPr>
      </w:pPr>
      <w:r w:rsidRPr="001E0700">
        <w:rPr>
          <w:lang w:val="lt-LT"/>
        </w:rPr>
        <w:t>5.3.7.</w:t>
      </w:r>
      <w:r w:rsidRPr="001E0700">
        <w:rPr>
          <w:lang w:val="lt-LT"/>
        </w:rPr>
        <w:tab/>
        <w:t xml:space="preserve">Tuo atveju, jeigu servitutas turi būti nustatomas AB „LTG </w:t>
      </w:r>
      <w:proofErr w:type="spellStart"/>
      <w:r w:rsidRPr="001E0700">
        <w:rPr>
          <w:lang w:val="lt-LT"/>
        </w:rPr>
        <w:t>Infra</w:t>
      </w:r>
      <w:proofErr w:type="spellEnd"/>
      <w:r w:rsidRPr="001E0700">
        <w:rPr>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w:t>
      </w:r>
    </w:p>
    <w:p w14:paraId="1B9D4A1F" w14:textId="5394B848" w:rsidR="00D170A2" w:rsidRPr="001E0700" w:rsidRDefault="00D170A2" w:rsidP="009C0161">
      <w:pPr>
        <w:pStyle w:val="Betarp"/>
        <w:numPr>
          <w:ilvl w:val="0"/>
          <w:numId w:val="0"/>
        </w:numPr>
        <w:ind w:left="720" w:hanging="360"/>
        <w:rPr>
          <w:lang w:val="lt-LT"/>
        </w:rPr>
      </w:pPr>
      <w:r w:rsidRPr="001E0700">
        <w:rPr>
          <w:lang w:val="lt-LT"/>
        </w:rPr>
        <w:t>5.4.  Pateikti valstybės žemės patikėtinio sutikimą tiesti inžinerinius tinklus tuo atveju, jeigu inžineriniai tinklai projektuojami ir tiesiami valstybinėje žemėje, kurioje nesuformuoti žemės sklypai.</w:t>
      </w:r>
    </w:p>
    <w:p w14:paraId="7C3141C7" w14:textId="5B1EC2C9" w:rsidR="00D170A2" w:rsidRPr="001E0700" w:rsidRDefault="00D170A2" w:rsidP="009C0161">
      <w:pPr>
        <w:pStyle w:val="Betarp"/>
        <w:numPr>
          <w:ilvl w:val="0"/>
          <w:numId w:val="0"/>
        </w:numPr>
        <w:ind w:left="720" w:hanging="360"/>
        <w:rPr>
          <w:lang w:val="lt-LT"/>
        </w:rPr>
      </w:pPr>
      <w:r w:rsidRPr="001E0700">
        <w:rPr>
          <w:lang w:val="lt-LT"/>
        </w:rPr>
        <w:t>5.5.  Pateikti žemės sklypo/-ų savininko/-ų, valstybinės ar savivaldybės žemės patikėtinio sutikimą dėl PSO valdomų inžinerinių tinklų apsaugos zonos nustatymo vadovaujantis Lietuvos Respublikos specialiųjų žemės naudojimo sąlygų įstatymo 7 straipsniu (jeigu atitinkama nuostata nebuvo įtraukta į servituto sutartį).</w:t>
      </w:r>
    </w:p>
    <w:p w14:paraId="08B56A2E" w14:textId="4091F85D" w:rsidR="00D170A2" w:rsidRPr="001E0700" w:rsidRDefault="00D170A2" w:rsidP="009C0161">
      <w:pPr>
        <w:pStyle w:val="Betarp"/>
        <w:numPr>
          <w:ilvl w:val="0"/>
          <w:numId w:val="0"/>
        </w:numPr>
        <w:ind w:left="720" w:hanging="360"/>
        <w:rPr>
          <w:lang w:val="lt-LT"/>
        </w:rPr>
      </w:pPr>
      <w:r w:rsidRPr="001E0700">
        <w:rPr>
          <w:lang w:val="lt-LT"/>
        </w:rPr>
        <w:t xml:space="preserve">5.6.  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14:paraId="32B715FE" w14:textId="6DDC34AD" w:rsidR="00D170A2" w:rsidRPr="001E0700" w:rsidRDefault="00D170A2" w:rsidP="009C0161">
      <w:pPr>
        <w:pStyle w:val="Betarp"/>
        <w:numPr>
          <w:ilvl w:val="0"/>
          <w:numId w:val="0"/>
        </w:numPr>
        <w:ind w:left="720" w:hanging="360"/>
        <w:rPr>
          <w:lang w:val="lt-LT"/>
        </w:rPr>
      </w:pPr>
      <w:r w:rsidRPr="001E0700">
        <w:rPr>
          <w:lang w:val="lt-LT"/>
        </w:rPr>
        <w:t>5.7.  Derinant techninį projektą pateikti teritorijų, kuriose taikomos specialiosios žemės naudojimo sąlygos erdvinius duomenis su užpildytais atributiniais duomenimis (.</w:t>
      </w:r>
      <w:proofErr w:type="spellStart"/>
      <w:r w:rsidRPr="001E0700">
        <w:rPr>
          <w:lang w:val="lt-LT"/>
        </w:rPr>
        <w:t>shp</w:t>
      </w:r>
      <w:proofErr w:type="spellEnd"/>
      <w:r w:rsidRPr="001E0700">
        <w:rPr>
          <w:lang w:val="lt-LT"/>
        </w:rPr>
        <w:t xml:space="preserve"> formatu)</w:t>
      </w:r>
      <w:r w:rsidR="006D72C3" w:rsidRPr="001E0700">
        <w:rPr>
          <w:lang w:val="lt-LT"/>
        </w:rPr>
        <w:t>.</w:t>
      </w:r>
    </w:p>
    <w:p w14:paraId="34D37C5A" w14:textId="1F1DBF63" w:rsidR="00D170A2" w:rsidRPr="001E0700" w:rsidRDefault="00D170A2" w:rsidP="009C0161">
      <w:pPr>
        <w:pStyle w:val="Betarp"/>
        <w:numPr>
          <w:ilvl w:val="0"/>
          <w:numId w:val="0"/>
        </w:numPr>
        <w:ind w:left="720" w:hanging="360"/>
        <w:rPr>
          <w:lang w:val="lt-LT"/>
        </w:rPr>
      </w:pPr>
      <w:r w:rsidRPr="001E0700">
        <w:rPr>
          <w:lang w:val="lt-LT"/>
        </w:rPr>
        <w:t xml:space="preserve">5.8.  Veiksmai, nurodyti punktuose </w:t>
      </w:r>
      <w:r w:rsidR="00CC2183" w:rsidRPr="001E0700">
        <w:rPr>
          <w:lang w:val="lt-LT"/>
        </w:rPr>
        <w:t>5</w:t>
      </w:r>
      <w:r w:rsidRPr="001E0700">
        <w:rPr>
          <w:lang w:val="lt-LT"/>
        </w:rPr>
        <w:t>.3</w:t>
      </w:r>
      <w:r w:rsidR="00CC2183" w:rsidRPr="001E0700">
        <w:rPr>
          <w:lang w:val="lt-LT"/>
        </w:rPr>
        <w:t>.</w:t>
      </w:r>
      <w:r w:rsidRPr="001E0700">
        <w:rPr>
          <w:lang w:val="lt-LT"/>
        </w:rPr>
        <w:t xml:space="preserve"> – </w:t>
      </w:r>
      <w:r w:rsidR="00CC2183" w:rsidRPr="001E0700">
        <w:rPr>
          <w:lang w:val="lt-LT"/>
        </w:rPr>
        <w:t>5.</w:t>
      </w:r>
      <w:r w:rsidRPr="001E0700">
        <w:rPr>
          <w:lang w:val="lt-LT"/>
        </w:rPr>
        <w:t>4</w:t>
      </w:r>
      <w:r w:rsidR="00CC2183" w:rsidRPr="001E0700">
        <w:rPr>
          <w:lang w:val="lt-LT"/>
        </w:rPr>
        <w:t>.</w:t>
      </w:r>
      <w:r w:rsidRPr="001E0700">
        <w:rPr>
          <w:lang w:val="lt-LT"/>
        </w:rPr>
        <w:t xml:space="preserve"> turi būti atlikti prieš teikiant techninį projektą suderinimui PSO.</w:t>
      </w:r>
    </w:p>
    <w:p w14:paraId="305662AF" w14:textId="65984870" w:rsidR="00D170A2" w:rsidRPr="001E0700" w:rsidRDefault="00D170A2" w:rsidP="009C0161">
      <w:pPr>
        <w:pStyle w:val="Betarp"/>
        <w:numPr>
          <w:ilvl w:val="0"/>
          <w:numId w:val="0"/>
        </w:numPr>
        <w:ind w:left="720" w:hanging="360"/>
        <w:rPr>
          <w:lang w:val="lt-LT"/>
        </w:rPr>
      </w:pPr>
      <w:r w:rsidRPr="001E0700">
        <w:rPr>
          <w:lang w:val="lt-LT"/>
        </w:rPr>
        <w:t xml:space="preserve">5.9.  Veiksmai, nurodyti punktuose </w:t>
      </w:r>
      <w:r w:rsidR="00CC2183" w:rsidRPr="001E0700">
        <w:rPr>
          <w:lang w:val="lt-LT"/>
        </w:rPr>
        <w:t>5</w:t>
      </w:r>
      <w:r w:rsidRPr="001E0700">
        <w:rPr>
          <w:lang w:val="lt-LT"/>
        </w:rPr>
        <w:t>.5</w:t>
      </w:r>
      <w:r w:rsidR="00CC2183" w:rsidRPr="001E0700">
        <w:rPr>
          <w:lang w:val="lt-LT"/>
        </w:rPr>
        <w:t>.</w:t>
      </w:r>
      <w:r w:rsidRPr="001E0700">
        <w:rPr>
          <w:lang w:val="lt-LT"/>
        </w:rPr>
        <w:t xml:space="preserve"> – </w:t>
      </w:r>
      <w:r w:rsidR="00CC2183" w:rsidRPr="001E0700">
        <w:rPr>
          <w:lang w:val="lt-LT"/>
        </w:rPr>
        <w:t>5</w:t>
      </w:r>
      <w:r w:rsidRPr="001E0700">
        <w:rPr>
          <w:lang w:val="lt-LT"/>
        </w:rPr>
        <w:t>.6</w:t>
      </w:r>
      <w:r w:rsidR="00CC2183" w:rsidRPr="001E0700">
        <w:rPr>
          <w:lang w:val="lt-LT"/>
        </w:rPr>
        <w:t>.</w:t>
      </w:r>
      <w:r w:rsidRPr="001E0700">
        <w:rPr>
          <w:lang w:val="lt-LT"/>
        </w:rPr>
        <w:t xml:space="preserve"> turi būti atlikti ne vėliau kaip per 5 d. d. po SLD gavimo dienos.</w:t>
      </w:r>
    </w:p>
    <w:p w14:paraId="05D595D9" w14:textId="77777777" w:rsidR="00D170A2" w:rsidRPr="001E0700" w:rsidRDefault="00D170A2" w:rsidP="009C0161">
      <w:pPr>
        <w:ind w:left="720" w:hanging="360"/>
        <w:rPr>
          <w:lang w:val="lt-LT"/>
        </w:rPr>
      </w:pPr>
    </w:p>
    <w:p w14:paraId="519CED6E" w14:textId="77777777" w:rsidR="00DB2561" w:rsidRPr="001E0700" w:rsidRDefault="00DB2561" w:rsidP="009C0161">
      <w:pPr>
        <w:ind w:left="720" w:hanging="360"/>
        <w:rPr>
          <w:lang w:val="lt-LT"/>
        </w:rPr>
      </w:pPr>
    </w:p>
    <w:p w14:paraId="52C98B65" w14:textId="77777777" w:rsidR="000813BC" w:rsidRPr="001E0700" w:rsidRDefault="000813BC" w:rsidP="009C0161">
      <w:pPr>
        <w:pStyle w:val="Sraopastraipa"/>
        <w:numPr>
          <w:ilvl w:val="0"/>
          <w:numId w:val="4"/>
        </w:numPr>
        <w:ind w:left="720"/>
        <w:jc w:val="both"/>
        <w:rPr>
          <w:rFonts w:ascii="Trebuchet MS" w:hAnsi="Trebuchet MS" w:cs="Arial"/>
          <w:vanish/>
          <w:sz w:val="22"/>
          <w:szCs w:val="22"/>
          <w:lang w:val="lt-LT"/>
        </w:rPr>
      </w:pPr>
    </w:p>
    <w:p w14:paraId="1BC1EB64" w14:textId="77777777" w:rsidR="000813BC" w:rsidRPr="001E0700" w:rsidRDefault="000813BC" w:rsidP="009C0161">
      <w:pPr>
        <w:pStyle w:val="Sraopastraipa"/>
        <w:numPr>
          <w:ilvl w:val="0"/>
          <w:numId w:val="4"/>
        </w:numPr>
        <w:ind w:left="720"/>
        <w:jc w:val="both"/>
        <w:rPr>
          <w:rFonts w:ascii="Trebuchet MS" w:hAnsi="Trebuchet MS" w:cs="Arial"/>
          <w:vanish/>
          <w:sz w:val="22"/>
          <w:szCs w:val="22"/>
          <w:lang w:val="lt-LT"/>
        </w:rPr>
      </w:pPr>
    </w:p>
    <w:p w14:paraId="5F1C56A8" w14:textId="77777777" w:rsidR="000813BC" w:rsidRPr="001E0700" w:rsidRDefault="000813BC" w:rsidP="009C0161">
      <w:pPr>
        <w:pStyle w:val="Sraopastraipa"/>
        <w:numPr>
          <w:ilvl w:val="0"/>
          <w:numId w:val="4"/>
        </w:numPr>
        <w:ind w:left="720"/>
        <w:jc w:val="both"/>
        <w:rPr>
          <w:rFonts w:ascii="Trebuchet MS" w:hAnsi="Trebuchet MS" w:cs="Arial"/>
          <w:vanish/>
          <w:sz w:val="22"/>
          <w:szCs w:val="22"/>
          <w:lang w:val="lt-LT"/>
        </w:rPr>
      </w:pPr>
    </w:p>
    <w:p w14:paraId="610460A5" w14:textId="77777777" w:rsidR="000813BC" w:rsidRPr="001E0700" w:rsidRDefault="000813BC" w:rsidP="009C0161">
      <w:pPr>
        <w:pStyle w:val="Sraopastraipa"/>
        <w:numPr>
          <w:ilvl w:val="0"/>
          <w:numId w:val="4"/>
        </w:numPr>
        <w:ind w:left="720"/>
        <w:jc w:val="both"/>
        <w:rPr>
          <w:rFonts w:ascii="Trebuchet MS" w:hAnsi="Trebuchet MS" w:cs="Arial"/>
          <w:vanish/>
          <w:sz w:val="22"/>
          <w:szCs w:val="22"/>
          <w:lang w:val="lt-LT"/>
        </w:rPr>
      </w:pPr>
    </w:p>
    <w:p w14:paraId="16C9A51A" w14:textId="77777777" w:rsidR="000813BC" w:rsidRPr="001E0700" w:rsidRDefault="000813BC" w:rsidP="009C0161">
      <w:pPr>
        <w:pStyle w:val="Sraopastraipa"/>
        <w:numPr>
          <w:ilvl w:val="0"/>
          <w:numId w:val="4"/>
        </w:numPr>
        <w:ind w:left="720"/>
        <w:jc w:val="both"/>
        <w:rPr>
          <w:rFonts w:ascii="Trebuchet MS" w:hAnsi="Trebuchet MS" w:cs="Arial"/>
          <w:vanish/>
          <w:sz w:val="22"/>
          <w:szCs w:val="22"/>
          <w:lang w:val="lt-LT"/>
        </w:rPr>
      </w:pPr>
    </w:p>
    <w:p w14:paraId="5324F98F" w14:textId="77777777" w:rsidR="009764E6" w:rsidRPr="001E0700" w:rsidRDefault="009764E6" w:rsidP="009C0161">
      <w:pPr>
        <w:pStyle w:val="Sraopastraipa"/>
        <w:numPr>
          <w:ilvl w:val="0"/>
          <w:numId w:val="11"/>
        </w:numPr>
        <w:ind w:left="720"/>
        <w:jc w:val="both"/>
        <w:rPr>
          <w:rFonts w:ascii="Trebuchet MS" w:hAnsi="Trebuchet MS" w:cs="Arial"/>
          <w:vanish/>
          <w:sz w:val="22"/>
          <w:szCs w:val="22"/>
          <w:lang w:val="lt-LT"/>
        </w:rPr>
      </w:pPr>
      <w:bookmarkStart w:id="46" w:name="_Toc421452271"/>
    </w:p>
    <w:p w14:paraId="66C93147" w14:textId="77777777" w:rsidR="009764E6" w:rsidRPr="001E0700" w:rsidRDefault="009764E6" w:rsidP="009C0161">
      <w:pPr>
        <w:pStyle w:val="Sraopastraipa"/>
        <w:numPr>
          <w:ilvl w:val="0"/>
          <w:numId w:val="11"/>
        </w:numPr>
        <w:ind w:left="720"/>
        <w:jc w:val="both"/>
        <w:rPr>
          <w:rFonts w:ascii="Trebuchet MS" w:hAnsi="Trebuchet MS" w:cs="Arial"/>
          <w:vanish/>
          <w:sz w:val="22"/>
          <w:szCs w:val="22"/>
          <w:lang w:val="lt-LT"/>
        </w:rPr>
      </w:pPr>
    </w:p>
    <w:p w14:paraId="4000453E" w14:textId="77777777" w:rsidR="009764E6" w:rsidRPr="001E0700" w:rsidRDefault="009764E6" w:rsidP="009C0161">
      <w:pPr>
        <w:pStyle w:val="Sraopastraipa"/>
        <w:numPr>
          <w:ilvl w:val="0"/>
          <w:numId w:val="11"/>
        </w:numPr>
        <w:ind w:left="720"/>
        <w:jc w:val="both"/>
        <w:rPr>
          <w:rFonts w:ascii="Trebuchet MS" w:hAnsi="Trebuchet MS" w:cs="Arial"/>
          <w:vanish/>
          <w:sz w:val="22"/>
          <w:szCs w:val="22"/>
          <w:lang w:val="lt-LT"/>
        </w:rPr>
      </w:pPr>
    </w:p>
    <w:p w14:paraId="2818544E" w14:textId="77777777" w:rsidR="009764E6" w:rsidRPr="001E0700" w:rsidRDefault="009764E6" w:rsidP="009C0161">
      <w:pPr>
        <w:pStyle w:val="Sraopastraipa"/>
        <w:numPr>
          <w:ilvl w:val="0"/>
          <w:numId w:val="11"/>
        </w:numPr>
        <w:ind w:left="720"/>
        <w:jc w:val="both"/>
        <w:rPr>
          <w:rFonts w:ascii="Trebuchet MS" w:hAnsi="Trebuchet MS" w:cs="Arial"/>
          <w:vanish/>
          <w:sz w:val="22"/>
          <w:szCs w:val="22"/>
          <w:lang w:val="lt-LT"/>
        </w:rPr>
      </w:pPr>
    </w:p>
    <w:p w14:paraId="3383B270" w14:textId="77777777" w:rsidR="009764E6" w:rsidRPr="001E0700" w:rsidRDefault="009764E6" w:rsidP="009C0161">
      <w:pPr>
        <w:pStyle w:val="Sraopastraipa"/>
        <w:numPr>
          <w:ilvl w:val="0"/>
          <w:numId w:val="11"/>
        </w:numPr>
        <w:ind w:left="720"/>
        <w:jc w:val="both"/>
        <w:rPr>
          <w:rFonts w:ascii="Trebuchet MS" w:hAnsi="Trebuchet MS" w:cs="Arial"/>
          <w:vanish/>
          <w:sz w:val="22"/>
          <w:szCs w:val="22"/>
          <w:lang w:val="lt-LT"/>
        </w:rPr>
      </w:pPr>
    </w:p>
    <w:p w14:paraId="58B79451" w14:textId="77777777" w:rsidR="000F6058" w:rsidRPr="001E0700" w:rsidRDefault="000F6058" w:rsidP="009C0161">
      <w:pPr>
        <w:pStyle w:val="Sraopastraipa"/>
        <w:numPr>
          <w:ilvl w:val="0"/>
          <w:numId w:val="12"/>
        </w:numPr>
        <w:ind w:left="720"/>
        <w:jc w:val="both"/>
        <w:rPr>
          <w:rFonts w:ascii="Trebuchet MS" w:hAnsi="Trebuchet MS" w:cs="Arial"/>
          <w:vanish/>
          <w:sz w:val="22"/>
          <w:szCs w:val="22"/>
          <w:lang w:val="lt-LT"/>
        </w:rPr>
      </w:pPr>
    </w:p>
    <w:p w14:paraId="45201F60" w14:textId="77777777" w:rsidR="000F6058" w:rsidRPr="001E0700" w:rsidRDefault="000F6058" w:rsidP="009C0161">
      <w:pPr>
        <w:pStyle w:val="Sraopastraipa"/>
        <w:numPr>
          <w:ilvl w:val="0"/>
          <w:numId w:val="12"/>
        </w:numPr>
        <w:ind w:left="720"/>
        <w:jc w:val="both"/>
        <w:rPr>
          <w:rFonts w:ascii="Trebuchet MS" w:hAnsi="Trebuchet MS" w:cs="Arial"/>
          <w:vanish/>
          <w:sz w:val="22"/>
          <w:szCs w:val="22"/>
          <w:lang w:val="lt-LT"/>
        </w:rPr>
      </w:pPr>
    </w:p>
    <w:p w14:paraId="1CFF21EE" w14:textId="77777777" w:rsidR="000F6058" w:rsidRPr="001E0700" w:rsidRDefault="000F6058" w:rsidP="009C0161">
      <w:pPr>
        <w:pStyle w:val="Sraopastraipa"/>
        <w:numPr>
          <w:ilvl w:val="0"/>
          <w:numId w:val="12"/>
        </w:numPr>
        <w:ind w:left="720"/>
        <w:jc w:val="both"/>
        <w:rPr>
          <w:rFonts w:ascii="Trebuchet MS" w:hAnsi="Trebuchet MS" w:cs="Arial"/>
          <w:vanish/>
          <w:sz w:val="22"/>
          <w:szCs w:val="22"/>
          <w:lang w:val="lt-LT"/>
        </w:rPr>
      </w:pPr>
    </w:p>
    <w:p w14:paraId="6BE1D0F5" w14:textId="77777777" w:rsidR="000F6058" w:rsidRPr="001E0700" w:rsidRDefault="000F6058" w:rsidP="009C0161">
      <w:pPr>
        <w:pStyle w:val="Sraopastraipa"/>
        <w:numPr>
          <w:ilvl w:val="0"/>
          <w:numId w:val="12"/>
        </w:numPr>
        <w:ind w:left="720"/>
        <w:jc w:val="both"/>
        <w:rPr>
          <w:rFonts w:ascii="Trebuchet MS" w:hAnsi="Trebuchet MS" w:cs="Arial"/>
          <w:vanish/>
          <w:sz w:val="22"/>
          <w:szCs w:val="22"/>
          <w:lang w:val="lt-LT"/>
        </w:rPr>
      </w:pPr>
    </w:p>
    <w:p w14:paraId="73791AFC" w14:textId="77777777" w:rsidR="000F6058" w:rsidRPr="001E0700" w:rsidRDefault="000F6058" w:rsidP="009C0161">
      <w:pPr>
        <w:pStyle w:val="Sraopastraipa"/>
        <w:numPr>
          <w:ilvl w:val="0"/>
          <w:numId w:val="12"/>
        </w:numPr>
        <w:ind w:left="720"/>
        <w:jc w:val="both"/>
        <w:rPr>
          <w:rFonts w:ascii="Trebuchet MS" w:hAnsi="Trebuchet MS" w:cs="Arial"/>
          <w:vanish/>
          <w:sz w:val="22"/>
          <w:szCs w:val="22"/>
          <w:lang w:val="lt-LT"/>
        </w:rPr>
      </w:pPr>
    </w:p>
    <w:p w14:paraId="643D2380" w14:textId="3682CDB6" w:rsidR="0076528A" w:rsidRPr="001E0700" w:rsidRDefault="00C771C1" w:rsidP="009C0161">
      <w:pPr>
        <w:pStyle w:val="Antrat1"/>
        <w:numPr>
          <w:ilvl w:val="0"/>
          <w:numId w:val="12"/>
        </w:numPr>
        <w:spacing w:before="120" w:after="120"/>
        <w:ind w:left="720"/>
        <w:rPr>
          <w:rFonts w:cs="Arial"/>
          <w:szCs w:val="22"/>
          <w:lang w:val="lt-LT"/>
        </w:rPr>
      </w:pPr>
      <w:bookmarkStart w:id="47" w:name="_Toc175234544"/>
      <w:r w:rsidRPr="001E0700">
        <w:rPr>
          <w:rFonts w:cs="Arial"/>
          <w:szCs w:val="22"/>
          <w:lang w:val="lt-LT"/>
        </w:rPr>
        <w:t>E</w:t>
      </w:r>
      <w:bookmarkEnd w:id="46"/>
      <w:r w:rsidR="00B373F4" w:rsidRPr="001E0700">
        <w:rPr>
          <w:rFonts w:cs="Arial"/>
          <w:szCs w:val="22"/>
          <w:lang w:val="lt-LT"/>
        </w:rPr>
        <w:t>LEKTROTECHNIKOS DALIS</w:t>
      </w:r>
      <w:bookmarkEnd w:id="47"/>
    </w:p>
    <w:p w14:paraId="4C858370" w14:textId="77777777" w:rsidR="003A05E8" w:rsidRPr="001E0700" w:rsidRDefault="003A05E8" w:rsidP="009C0161">
      <w:pPr>
        <w:ind w:left="720" w:hanging="360"/>
        <w:rPr>
          <w:rFonts w:ascii="Trebuchet MS" w:hAnsi="Trebuchet MS"/>
          <w:sz w:val="22"/>
          <w:szCs w:val="22"/>
          <w:lang w:val="lt-LT"/>
        </w:rPr>
      </w:pPr>
      <w:r w:rsidRPr="001E0700">
        <w:rPr>
          <w:rFonts w:ascii="Trebuchet MS" w:hAnsi="Trebuchet MS"/>
          <w:sz w:val="22"/>
          <w:szCs w:val="22"/>
          <w:lang w:val="lt-LT"/>
        </w:rPr>
        <w:t xml:space="preserve">Pastotės 110 </w:t>
      </w:r>
      <w:proofErr w:type="spellStart"/>
      <w:r w:rsidRPr="001E0700">
        <w:rPr>
          <w:rFonts w:ascii="Trebuchet MS" w:hAnsi="Trebuchet MS"/>
          <w:sz w:val="22"/>
          <w:szCs w:val="22"/>
          <w:lang w:val="lt-LT"/>
        </w:rPr>
        <w:t>kV</w:t>
      </w:r>
      <w:proofErr w:type="spellEnd"/>
      <w:r w:rsidRPr="001E0700">
        <w:rPr>
          <w:rFonts w:ascii="Trebuchet MS" w:hAnsi="Trebuchet MS"/>
          <w:sz w:val="22"/>
          <w:szCs w:val="22"/>
          <w:lang w:val="lt-LT"/>
        </w:rPr>
        <w:t xml:space="preserve"> dalies principinė schema po rekonstravimo pateikta 1 pav.</w:t>
      </w:r>
    </w:p>
    <w:p w14:paraId="3910400C" w14:textId="77777777" w:rsidR="003A05E8" w:rsidRPr="001E0700" w:rsidRDefault="003A05E8" w:rsidP="009C0161">
      <w:pPr>
        <w:ind w:left="720" w:hanging="360"/>
        <w:rPr>
          <w:rFonts w:ascii="Trebuchet MS" w:hAnsi="Trebuchet MS"/>
          <w:sz w:val="22"/>
          <w:szCs w:val="22"/>
          <w:lang w:val="lt-LT"/>
        </w:rPr>
      </w:pPr>
    </w:p>
    <w:p w14:paraId="3F75D677" w14:textId="43D3C6BA" w:rsidR="003A05E8" w:rsidRPr="001E0700" w:rsidRDefault="003A05E8" w:rsidP="009C0161">
      <w:pPr>
        <w:ind w:left="720" w:hanging="360"/>
        <w:jc w:val="center"/>
        <w:rPr>
          <w:lang w:val="lt-LT"/>
        </w:rPr>
      </w:pPr>
      <w:r w:rsidRPr="001E0700">
        <w:rPr>
          <w:noProof/>
          <w:lang w:eastAsia="lt-LT"/>
        </w:rPr>
        <w:lastRenderedPageBreak/>
        <w:drawing>
          <wp:inline distT="0" distB="0" distL="0" distR="0" wp14:anchorId="2E7BB2A6" wp14:editId="7C0740FB">
            <wp:extent cx="3230885" cy="2663687"/>
            <wp:effectExtent l="0" t="0" r="7620" b="3810"/>
            <wp:docPr id="1328718966" name="Picture 3" descr="A diagram of a electrical sche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718966" name="Picture 3" descr="A diagram of a electrical sche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8330" cy="2669825"/>
                    </a:xfrm>
                    <a:prstGeom prst="rect">
                      <a:avLst/>
                    </a:prstGeom>
                    <a:noFill/>
                    <a:ln>
                      <a:noFill/>
                    </a:ln>
                  </pic:spPr>
                </pic:pic>
              </a:graphicData>
            </a:graphic>
          </wp:inline>
        </w:drawing>
      </w:r>
    </w:p>
    <w:p w14:paraId="26B15F5C" w14:textId="2EF0835C" w:rsidR="003A05E8" w:rsidRPr="001E0700" w:rsidRDefault="003A05E8" w:rsidP="009C0161">
      <w:pPr>
        <w:tabs>
          <w:tab w:val="left" w:pos="1020"/>
        </w:tabs>
        <w:ind w:left="720" w:hanging="360"/>
        <w:jc w:val="center"/>
        <w:rPr>
          <w:rFonts w:ascii="Trebuchet MS" w:hAnsi="Trebuchet MS"/>
          <w:lang w:val="lt-LT"/>
        </w:rPr>
      </w:pPr>
      <w:r w:rsidRPr="001E0700">
        <w:rPr>
          <w:rFonts w:ascii="Trebuchet MS" w:hAnsi="Trebuchet MS" w:cs="Arial"/>
          <w:b/>
          <w:i/>
          <w:sz w:val="20"/>
          <w:szCs w:val="20"/>
          <w:lang w:val="lt-LT"/>
        </w:rPr>
        <w:t>1 pav.</w:t>
      </w:r>
      <w:r w:rsidRPr="001E0700">
        <w:rPr>
          <w:rFonts w:ascii="Trebuchet MS" w:hAnsi="Trebuchet MS" w:cs="Arial"/>
          <w:bCs/>
          <w:i/>
          <w:sz w:val="20"/>
          <w:szCs w:val="20"/>
          <w:lang w:val="lt-LT"/>
        </w:rPr>
        <w:t xml:space="preserve"> 110/35/10 </w:t>
      </w:r>
      <w:proofErr w:type="spellStart"/>
      <w:r w:rsidRPr="001E0700">
        <w:rPr>
          <w:rFonts w:ascii="Trebuchet MS" w:hAnsi="Trebuchet MS" w:cs="Arial"/>
          <w:bCs/>
          <w:i/>
          <w:sz w:val="20"/>
          <w:szCs w:val="20"/>
          <w:lang w:val="lt-LT"/>
        </w:rPr>
        <w:t>kV</w:t>
      </w:r>
      <w:proofErr w:type="spellEnd"/>
      <w:r w:rsidRPr="001E0700">
        <w:rPr>
          <w:rFonts w:ascii="Trebuchet MS" w:hAnsi="Trebuchet MS" w:cs="Arial"/>
          <w:bCs/>
          <w:i/>
          <w:sz w:val="20"/>
          <w:szCs w:val="20"/>
          <w:lang w:val="lt-LT"/>
        </w:rPr>
        <w:t xml:space="preserve"> </w:t>
      </w:r>
      <w:proofErr w:type="spellStart"/>
      <w:r w:rsidRPr="001E0700">
        <w:rPr>
          <w:rFonts w:ascii="Trebuchet MS" w:hAnsi="Trebuchet MS" w:cs="Arial"/>
          <w:bCs/>
          <w:i/>
          <w:sz w:val="20"/>
          <w:szCs w:val="20"/>
          <w:lang w:val="lt-LT"/>
        </w:rPr>
        <w:t>Griškonių</w:t>
      </w:r>
      <w:proofErr w:type="spellEnd"/>
      <w:r w:rsidRPr="001E0700">
        <w:rPr>
          <w:rFonts w:ascii="Trebuchet MS" w:hAnsi="Trebuchet MS" w:cs="Arial"/>
          <w:bCs/>
          <w:i/>
          <w:sz w:val="20"/>
          <w:szCs w:val="20"/>
          <w:lang w:val="lt-LT"/>
        </w:rPr>
        <w:t xml:space="preserve"> TP principinė schema po rekonstravimo</w:t>
      </w:r>
      <w:r w:rsidRPr="001E0700">
        <w:rPr>
          <w:rFonts w:ascii="Trebuchet MS" w:hAnsi="Trebuchet MS"/>
          <w:lang w:val="lt-LT"/>
        </w:rPr>
        <w:t>.</w:t>
      </w:r>
    </w:p>
    <w:p w14:paraId="7DA414E0" w14:textId="77777777" w:rsidR="003A05E8" w:rsidRPr="001E0700" w:rsidRDefault="003A05E8" w:rsidP="009C0161">
      <w:pPr>
        <w:ind w:left="720" w:hanging="360"/>
        <w:jc w:val="center"/>
        <w:rPr>
          <w:lang w:val="lt-LT"/>
        </w:rPr>
      </w:pPr>
    </w:p>
    <w:p w14:paraId="1AC1C805"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17231800"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385C639C"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4B662692"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28E29325"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1733BFB2" w14:textId="77777777" w:rsidR="003A05E8" w:rsidRPr="001E0700" w:rsidRDefault="003A05E8" w:rsidP="009C0161">
      <w:pPr>
        <w:pStyle w:val="Sraopastraipa"/>
        <w:numPr>
          <w:ilvl w:val="0"/>
          <w:numId w:val="18"/>
        </w:numPr>
        <w:spacing w:line="276" w:lineRule="auto"/>
        <w:ind w:left="720"/>
        <w:jc w:val="both"/>
        <w:rPr>
          <w:rFonts w:ascii="Trebuchet MS" w:hAnsi="Trebuchet MS" w:cs="Arial"/>
          <w:vanish/>
          <w:sz w:val="22"/>
          <w:szCs w:val="22"/>
          <w:lang w:val="lt-LT"/>
        </w:rPr>
      </w:pPr>
    </w:p>
    <w:p w14:paraId="5228D7C4" w14:textId="66C631D0" w:rsidR="009C0161" w:rsidRDefault="009C0161" w:rsidP="009C0161">
      <w:pPr>
        <w:pStyle w:val="Betarp"/>
        <w:numPr>
          <w:ilvl w:val="1"/>
          <w:numId w:val="18"/>
        </w:numPr>
        <w:ind w:left="720" w:hanging="360"/>
        <w:rPr>
          <w:rFonts w:cs="Arial"/>
          <w:szCs w:val="22"/>
          <w:lang w:val="lt-LT"/>
        </w:rPr>
      </w:pPr>
      <w:r w:rsidRPr="009C0161">
        <w:rPr>
          <w:rFonts w:cs="Arial"/>
          <w:szCs w:val="22"/>
          <w:lang w:val="lt-LT"/>
        </w:rPr>
        <w:t>Projektuojant įvertinti AB ESO išduotas prijungimo/technines sąlygas, pateikiamas (1) priede.</w:t>
      </w:r>
    </w:p>
    <w:p w14:paraId="374DCD8E" w14:textId="42159CB0"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Nuosavybės ribą išlaikyti esamą ant galios transformatorių 110 </w:t>
      </w:r>
      <w:proofErr w:type="spellStart"/>
      <w:r w:rsidRPr="001E0700">
        <w:rPr>
          <w:rFonts w:cs="Arial"/>
          <w:szCs w:val="22"/>
          <w:lang w:val="lt-LT"/>
        </w:rPr>
        <w:t>kV</w:t>
      </w:r>
      <w:proofErr w:type="spellEnd"/>
      <w:r w:rsidRPr="001E0700">
        <w:rPr>
          <w:rFonts w:cs="Arial"/>
          <w:szCs w:val="22"/>
          <w:lang w:val="lt-LT"/>
        </w:rPr>
        <w:t xml:space="preserve"> įvadų gnybtų.</w:t>
      </w:r>
    </w:p>
    <w:p w14:paraId="3ED39BC6" w14:textId="77777777" w:rsidR="003A05E8" w:rsidRPr="001E0700" w:rsidRDefault="003A05E8" w:rsidP="009C0161">
      <w:pPr>
        <w:pStyle w:val="Betarp"/>
        <w:numPr>
          <w:ilvl w:val="1"/>
          <w:numId w:val="18"/>
        </w:numPr>
        <w:ind w:left="720" w:hanging="360"/>
        <w:rPr>
          <w:rFonts w:cs="Arial"/>
          <w:color w:val="00B0F0"/>
          <w:szCs w:val="22"/>
          <w:lang w:val="lt-LT"/>
        </w:rPr>
      </w:pPr>
      <w:bookmarkStart w:id="48" w:name="_Hlk128039412"/>
      <w:r w:rsidRPr="001E0700">
        <w:rPr>
          <w:rFonts w:cs="Arial"/>
          <w:szCs w:val="22"/>
          <w:lang w:val="lt-LT"/>
        </w:rPr>
        <w:t>Pirminių įrenginių išdėstymas turi būti projektuojamas optimaliai išnaudojant pastotės teritoriją. Jeigu leidžia techninės galimybės, n</w:t>
      </w:r>
      <w:r w:rsidRPr="001E0700">
        <w:rPr>
          <w:rFonts w:eastAsia="Arial Unicode MS" w:cs="Arial"/>
          <w:kern w:val="1"/>
          <w:szCs w:val="22"/>
          <w:lang w:val="lt-LT" w:eastAsia="hi-IN" w:bidi="hi-IN"/>
        </w:rPr>
        <w:t>aujai statomas p</w:t>
      </w:r>
      <w:r w:rsidRPr="001E0700">
        <w:rPr>
          <w:rFonts w:cs="Arial"/>
          <w:szCs w:val="22"/>
          <w:lang w:val="lt-LT"/>
        </w:rPr>
        <w:t xml:space="preserve">astotės valdymo pultas (toliau — PVP) projektuojamas </w:t>
      </w:r>
      <w:bookmarkStart w:id="49" w:name="_Hlk92459325"/>
      <w:r w:rsidRPr="001E0700">
        <w:rPr>
          <w:rFonts w:cs="Arial"/>
          <w:szCs w:val="22"/>
          <w:lang w:val="lt-LT"/>
        </w:rPr>
        <w:t xml:space="preserve">tarp linijų </w:t>
      </w:r>
      <w:proofErr w:type="spellStart"/>
      <w:r w:rsidRPr="001E0700">
        <w:rPr>
          <w:rFonts w:cs="Arial"/>
          <w:szCs w:val="22"/>
          <w:lang w:val="lt-LT"/>
        </w:rPr>
        <w:t>prijunginių</w:t>
      </w:r>
      <w:proofErr w:type="spellEnd"/>
      <w:r w:rsidRPr="001E0700">
        <w:rPr>
          <w:rFonts w:cs="Arial"/>
          <w:szCs w:val="22"/>
          <w:lang w:val="lt-LT"/>
        </w:rPr>
        <w:t xml:space="preserve">, šalia remontinės jungties (arba </w:t>
      </w:r>
      <w:proofErr w:type="spellStart"/>
      <w:r w:rsidRPr="001E0700">
        <w:rPr>
          <w:rFonts w:cs="Arial"/>
          <w:szCs w:val="22"/>
          <w:lang w:val="lt-LT"/>
        </w:rPr>
        <w:t>sekcijinio</w:t>
      </w:r>
      <w:proofErr w:type="spellEnd"/>
      <w:r w:rsidRPr="001E0700">
        <w:rPr>
          <w:rFonts w:cs="Arial"/>
          <w:szCs w:val="22"/>
          <w:lang w:val="lt-LT"/>
        </w:rPr>
        <w:t xml:space="preserve"> </w:t>
      </w:r>
      <w:proofErr w:type="spellStart"/>
      <w:r w:rsidRPr="001E0700">
        <w:rPr>
          <w:rFonts w:cs="Arial"/>
          <w:szCs w:val="22"/>
          <w:lang w:val="lt-LT"/>
        </w:rPr>
        <w:t>prijunginio</w:t>
      </w:r>
      <w:proofErr w:type="spellEnd"/>
      <w:r w:rsidRPr="001E0700">
        <w:rPr>
          <w:rFonts w:cs="Arial"/>
          <w:szCs w:val="22"/>
          <w:lang w:val="lt-LT"/>
        </w:rPr>
        <w:t>)</w:t>
      </w:r>
      <w:bookmarkEnd w:id="49"/>
      <w:r w:rsidRPr="001E0700">
        <w:rPr>
          <w:rFonts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p>
    <w:p w14:paraId="570BD6F1" w14:textId="77777777" w:rsidR="003A05E8" w:rsidRPr="001E0700" w:rsidRDefault="003A05E8" w:rsidP="009C0161">
      <w:pPr>
        <w:pStyle w:val="Betarp"/>
        <w:numPr>
          <w:ilvl w:val="1"/>
          <w:numId w:val="18"/>
        </w:numPr>
        <w:ind w:left="720" w:hanging="360"/>
        <w:rPr>
          <w:rFonts w:cs="Arial"/>
          <w:color w:val="000000" w:themeColor="text1"/>
          <w:szCs w:val="22"/>
          <w:lang w:val="lt-LT"/>
        </w:rPr>
      </w:pPr>
      <w:bookmarkStart w:id="50" w:name="_Hlk128039792"/>
      <w:bookmarkEnd w:id="48"/>
      <w:r w:rsidRPr="001E0700">
        <w:rPr>
          <w:rFonts w:eastAsia="Arial Unicode MS" w:cs="Arial"/>
          <w:color w:val="000000" w:themeColor="text1"/>
          <w:kern w:val="1"/>
          <w:szCs w:val="22"/>
          <w:lang w:val="lt-LT" w:eastAsia="hi-IN" w:bidi="hi-IN"/>
        </w:rPr>
        <w:t xml:space="preserve">Projektuojant įrangos ir kelių išdėstymą pastotės teritorijoje, neatsižvelgiant į PU pateiktą principinę schemą bei kur techniškai įmanoma ir pastotėje yra pakankamai vietos, numatyti sprendinius, kurie leistų ateityje tarp šynų sekcijų įrengti </w:t>
      </w:r>
      <w:proofErr w:type="spellStart"/>
      <w:r w:rsidRPr="001E0700">
        <w:rPr>
          <w:rFonts w:eastAsia="Arial Unicode MS" w:cs="Arial"/>
          <w:color w:val="000000" w:themeColor="text1"/>
          <w:kern w:val="1"/>
          <w:szCs w:val="22"/>
          <w:lang w:val="lt-LT" w:eastAsia="hi-IN" w:bidi="hi-IN"/>
        </w:rPr>
        <w:t>sekcijinį</w:t>
      </w:r>
      <w:proofErr w:type="spellEnd"/>
      <w:r w:rsidRPr="001E0700">
        <w:rPr>
          <w:rFonts w:eastAsia="Arial Unicode MS" w:cs="Arial"/>
          <w:color w:val="000000" w:themeColor="text1"/>
          <w:kern w:val="1"/>
          <w:szCs w:val="22"/>
          <w:lang w:val="lt-LT" w:eastAsia="hi-IN" w:bidi="hi-IN"/>
        </w:rPr>
        <w:t xml:space="preserve"> </w:t>
      </w:r>
      <w:proofErr w:type="spellStart"/>
      <w:r w:rsidRPr="001E0700">
        <w:rPr>
          <w:rFonts w:eastAsia="Arial Unicode MS" w:cs="Arial"/>
          <w:color w:val="000000" w:themeColor="text1"/>
          <w:kern w:val="1"/>
          <w:szCs w:val="22"/>
          <w:lang w:val="lt-LT" w:eastAsia="hi-IN" w:bidi="hi-IN"/>
        </w:rPr>
        <w:t>prijunginį</w:t>
      </w:r>
      <w:proofErr w:type="spellEnd"/>
      <w:r w:rsidRPr="001E0700">
        <w:rPr>
          <w:rFonts w:eastAsia="Arial Unicode MS" w:cs="Arial"/>
          <w:color w:val="000000" w:themeColor="text1"/>
          <w:kern w:val="1"/>
          <w:szCs w:val="22"/>
          <w:lang w:val="lt-LT" w:eastAsia="hi-IN" w:bidi="hi-IN"/>
        </w:rPr>
        <w:t xml:space="preserve">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w:t>
      </w:r>
      <w:proofErr w:type="spellStart"/>
      <w:r w:rsidRPr="001E0700">
        <w:rPr>
          <w:rFonts w:eastAsia="Arial Unicode MS" w:cs="Arial"/>
          <w:color w:val="000000" w:themeColor="text1"/>
          <w:kern w:val="1"/>
          <w:szCs w:val="22"/>
          <w:lang w:val="lt-LT" w:eastAsia="hi-IN" w:bidi="hi-IN"/>
        </w:rPr>
        <w:t>sekcijine</w:t>
      </w:r>
      <w:proofErr w:type="spellEnd"/>
      <w:r w:rsidRPr="001E0700">
        <w:rPr>
          <w:rFonts w:eastAsia="Arial Unicode MS" w:cs="Arial"/>
          <w:color w:val="000000" w:themeColor="text1"/>
          <w:kern w:val="1"/>
          <w:szCs w:val="22"/>
          <w:lang w:val="lt-LT" w:eastAsia="hi-IN" w:bidi="hi-IN"/>
        </w:rPr>
        <w:t xml:space="preserve"> (remontine) jungtimi įrengiamas kelias (ar privažiavimo koridorius) skirtas privažiuoti prie linijinių </w:t>
      </w:r>
      <w:proofErr w:type="spellStart"/>
      <w:r w:rsidRPr="001E0700">
        <w:rPr>
          <w:rFonts w:eastAsia="Arial Unicode MS" w:cs="Arial"/>
          <w:color w:val="000000" w:themeColor="text1"/>
          <w:kern w:val="1"/>
          <w:szCs w:val="22"/>
          <w:lang w:val="lt-LT" w:eastAsia="hi-IN" w:bidi="hi-IN"/>
        </w:rPr>
        <w:t>prijunginių</w:t>
      </w:r>
      <w:proofErr w:type="spellEnd"/>
      <w:r w:rsidRPr="001E0700">
        <w:rPr>
          <w:rFonts w:eastAsia="Arial Unicode MS" w:cs="Arial"/>
          <w:color w:val="000000" w:themeColor="text1"/>
          <w:kern w:val="1"/>
          <w:szCs w:val="22"/>
          <w:lang w:val="lt-LT" w:eastAsia="hi-IN" w:bidi="hi-IN"/>
        </w:rPr>
        <w:t xml:space="preserve">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7C41B77C" w14:textId="77777777" w:rsidR="003A05E8" w:rsidRPr="009C0161" w:rsidRDefault="003A05E8">
      <w:pPr>
        <w:pStyle w:val="Betarp"/>
        <w:numPr>
          <w:ilvl w:val="1"/>
          <w:numId w:val="18"/>
        </w:numPr>
        <w:ind w:left="720" w:hanging="360"/>
        <w:rPr>
          <w:rFonts w:cs="Arial"/>
          <w:color w:val="000000"/>
          <w:szCs w:val="22"/>
          <w:lang w:val="lt-LT"/>
        </w:rPr>
      </w:pPr>
      <w:bookmarkStart w:id="51" w:name="_Hlk128039892"/>
      <w:bookmarkEnd w:id="50"/>
      <w:r w:rsidRPr="001E0700">
        <w:rPr>
          <w:rFonts w:cs="Arial"/>
          <w:szCs w:val="22"/>
          <w:lang w:val="lt-LT"/>
        </w:rPr>
        <w:t>Projektuojant parinkti maksimaliai funkcionalų ir techniškai ekonomiškai naudingą 110 </w:t>
      </w:r>
      <w:proofErr w:type="spellStart"/>
      <w:r w:rsidRPr="001E0700">
        <w:rPr>
          <w:rFonts w:cs="Arial"/>
          <w:szCs w:val="22"/>
          <w:lang w:val="lt-LT"/>
        </w:rPr>
        <w:t>kV</w:t>
      </w:r>
      <w:proofErr w:type="spellEnd"/>
      <w:r w:rsidRPr="001E0700">
        <w:rPr>
          <w:rFonts w:cs="Arial"/>
          <w:szCs w:val="22"/>
          <w:lang w:val="lt-LT"/>
        </w:rPr>
        <w:t xml:space="preserve">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projektavimo užduotyje/sąlygose pateiktą principinę schemą. Turi būti išlaikomas įrenginių ir sumontavimo sprendinių vienodumas visuose skirstyklos </w:t>
      </w:r>
      <w:proofErr w:type="spellStart"/>
      <w:r w:rsidRPr="001E0700">
        <w:rPr>
          <w:rFonts w:cs="Arial"/>
          <w:szCs w:val="22"/>
          <w:lang w:val="lt-LT"/>
        </w:rPr>
        <w:t>prijunginiuose</w:t>
      </w:r>
      <w:proofErr w:type="spellEnd"/>
      <w:r w:rsidRPr="001E0700">
        <w:rPr>
          <w:rFonts w:cs="Arial"/>
          <w:szCs w:val="22"/>
          <w:lang w:val="lt-LT"/>
        </w:rPr>
        <w:t xml:space="preserve">, išskyrus atvejus, kai LITGRID AB sutinka su kitokiu sprendiniu. Projektavimo metu planuojant objekto statybos įgyvendinimo etapus, jei reikalinga, numatyti laikinas technines ir organizacines </w:t>
      </w:r>
      <w:r w:rsidRPr="001E0700">
        <w:rPr>
          <w:rFonts w:cs="Arial"/>
          <w:szCs w:val="22"/>
          <w:lang w:val="lt-LT"/>
        </w:rPr>
        <w:lastRenderedPageBreak/>
        <w:t>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3CCDF3E5" w14:textId="118161B8" w:rsidR="00E750F9" w:rsidRPr="009C0161" w:rsidRDefault="00E750F9" w:rsidP="009C0161">
      <w:pPr>
        <w:pStyle w:val="Betarp"/>
        <w:numPr>
          <w:ilvl w:val="1"/>
          <w:numId w:val="18"/>
        </w:numPr>
        <w:ind w:left="720" w:hanging="360"/>
        <w:rPr>
          <w:rFonts w:cs="Arial"/>
          <w:szCs w:val="22"/>
          <w:lang w:val="lt-LT"/>
        </w:rPr>
      </w:pPr>
      <w:bookmarkStart w:id="52" w:name="_Hlk166589469"/>
      <w:r w:rsidRPr="0075119D">
        <w:rPr>
          <w:rFonts w:cs="Arial"/>
          <w:szCs w:val="22"/>
          <w:lang w:val="lt-LT"/>
        </w:rPr>
        <w:t>Prieš projektiniuose (jeigu tokie bus rengiami), techninio projekto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bookmarkEnd w:id="52"/>
    </w:p>
    <w:p w14:paraId="00290B62" w14:textId="77777777" w:rsidR="003A05E8" w:rsidRPr="001E0700" w:rsidRDefault="003A05E8" w:rsidP="009C0161">
      <w:pPr>
        <w:pStyle w:val="Betarp"/>
        <w:numPr>
          <w:ilvl w:val="1"/>
          <w:numId w:val="18"/>
        </w:numPr>
        <w:ind w:left="720" w:hanging="360"/>
        <w:rPr>
          <w:rFonts w:cs="Arial"/>
          <w:szCs w:val="22"/>
          <w:lang w:val="lt-LT"/>
        </w:rPr>
      </w:pPr>
      <w:bookmarkStart w:id="53" w:name="_Hlk128039997"/>
      <w:bookmarkEnd w:id="51"/>
      <w:r w:rsidRPr="001E0700">
        <w:rPr>
          <w:rFonts w:cs="Arial"/>
          <w:szCs w:val="22"/>
          <w:lang w:val="lt-LT"/>
        </w:rPr>
        <w:t xml:space="preserve">Numatyti privažiavimo galimybę prie visų pastotės įrenginių ir konstrukcijų. Atvirosiose skirstyklose prie jungtuvų ir tarp galios transformatorių (jei tokie eksploatuojami arba projektuojami) ir jų  </w:t>
      </w:r>
      <w:proofErr w:type="spellStart"/>
      <w:r w:rsidRPr="001E0700">
        <w:rPr>
          <w:rFonts w:cs="Arial"/>
          <w:szCs w:val="22"/>
          <w:lang w:val="lt-LT"/>
        </w:rPr>
        <w:t>prijunginių</w:t>
      </w:r>
      <w:proofErr w:type="spellEnd"/>
      <w:r w:rsidRPr="001E0700">
        <w:rPr>
          <w:rFonts w:cs="Arial"/>
          <w:szCs w:val="22"/>
          <w:lang w:val="lt-LT"/>
        </w:rPr>
        <w:t xml:space="preserve"> 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p w14:paraId="41A6617A" w14:textId="77777777" w:rsidR="003A05E8" w:rsidRPr="001E0700" w:rsidRDefault="003A05E8" w:rsidP="009C0161">
      <w:pPr>
        <w:pStyle w:val="Betarp"/>
        <w:numPr>
          <w:ilvl w:val="1"/>
          <w:numId w:val="18"/>
        </w:numPr>
        <w:ind w:left="720" w:hanging="360"/>
        <w:rPr>
          <w:rFonts w:cs="Arial"/>
          <w:szCs w:val="22"/>
          <w:lang w:val="lt-LT"/>
        </w:rPr>
      </w:pPr>
      <w:r w:rsidRPr="009C0161">
        <w:rPr>
          <w:rFonts w:cs="Arial"/>
          <w:szCs w:val="22"/>
          <w:lang w:val="lt-LT"/>
        </w:rPr>
        <w:t>Naujos TP statybos atveju visi PSO įrenginiai, įskaitant perspektyvinius pagal pateiktą principinę schemą, turi būti projektuojami esamo PSO sklypo ribose, išlaikant šių sąlygų reikalavimus. Rekonstruojamos esamos PSO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p>
    <w:bookmarkEnd w:id="53"/>
    <w:p w14:paraId="26F66BFA"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Projekte pateikti informaciją apie esamo regiono klimato sąlygas, įtraukiant apšalo sienelės storį, vėjo greitį, bei atitinkamai specifikuoti šiuos parametrus pirminių įrenginių techninėse specifikacijose. </w:t>
      </w:r>
    </w:p>
    <w:p w14:paraId="494E2B8A" w14:textId="256A8AF4" w:rsidR="003A05E8" w:rsidRPr="00E750F9" w:rsidRDefault="003A05E8">
      <w:pPr>
        <w:pStyle w:val="Betarp"/>
        <w:numPr>
          <w:ilvl w:val="1"/>
          <w:numId w:val="18"/>
        </w:numPr>
        <w:ind w:left="720" w:hanging="360"/>
        <w:rPr>
          <w:rFonts w:cs="Arial"/>
          <w:bCs/>
          <w:szCs w:val="22"/>
          <w:lang w:val="lt-LT"/>
        </w:rPr>
      </w:pPr>
      <w:bookmarkStart w:id="54" w:name="_Hlk63085001"/>
      <w:r w:rsidRPr="001E0700">
        <w:rPr>
          <w:szCs w:val="22"/>
          <w:lang w:val="lt-LT"/>
        </w:rPr>
        <w:t xml:space="preserve">Rekonstruojama visa 110 </w:t>
      </w:r>
      <w:proofErr w:type="spellStart"/>
      <w:r w:rsidRPr="001E0700">
        <w:rPr>
          <w:szCs w:val="22"/>
          <w:lang w:val="lt-LT"/>
        </w:rPr>
        <w:t>kV</w:t>
      </w:r>
      <w:proofErr w:type="spellEnd"/>
      <w:r w:rsidRPr="001E0700">
        <w:rPr>
          <w:szCs w:val="22"/>
          <w:lang w:val="lt-LT"/>
        </w:rPr>
        <w:t xml:space="preserve"> skirstykla. Rekonstrukcijos metu visi pirminiai įrenginiai keičiami naujais. Rekonstruojant 110 </w:t>
      </w:r>
      <w:proofErr w:type="spellStart"/>
      <w:r w:rsidRPr="001E0700">
        <w:rPr>
          <w:szCs w:val="22"/>
          <w:lang w:val="lt-LT"/>
        </w:rPr>
        <w:t>kV</w:t>
      </w:r>
      <w:proofErr w:type="spellEnd"/>
      <w:r w:rsidRPr="001E0700">
        <w:rPr>
          <w:szCs w:val="22"/>
          <w:lang w:val="lt-LT"/>
        </w:rPr>
        <w:t xml:space="preserve"> skirstyklą, perduoti į LITGRID AB avarinį rezervą šiuos esamus įrenginius</w:t>
      </w:r>
      <w:r w:rsidRPr="001E0700">
        <w:rPr>
          <w:color w:val="000000" w:themeColor="text1"/>
          <w:szCs w:val="22"/>
          <w:lang w:val="lt-LT"/>
        </w:rPr>
        <w:t xml:space="preserve"> </w:t>
      </w:r>
      <w:r w:rsidR="007B5D58" w:rsidRPr="001E0700">
        <w:rPr>
          <w:szCs w:val="22"/>
          <w:lang w:val="lt-LT"/>
        </w:rPr>
        <w:t>(17)</w:t>
      </w:r>
      <w:r w:rsidRPr="001E0700">
        <w:rPr>
          <w:szCs w:val="22"/>
          <w:lang w:val="lt-LT"/>
        </w:rPr>
        <w:t>priede</w:t>
      </w:r>
      <w:r w:rsidRPr="001E0700">
        <w:rPr>
          <w:bCs/>
          <w:szCs w:val="22"/>
          <w:lang w:val="lt-LT"/>
        </w:rPr>
        <w:t>.</w:t>
      </w:r>
      <w:r w:rsidR="00AD1FF1" w:rsidRPr="001E0700">
        <w:rPr>
          <w:rFonts w:cs="Arial"/>
          <w:bCs/>
          <w:szCs w:val="22"/>
          <w:lang w:val="lt-LT"/>
        </w:rPr>
        <w:t xml:space="preserve"> </w:t>
      </w:r>
      <w:r w:rsidRPr="001E0700">
        <w:rPr>
          <w:szCs w:val="22"/>
          <w:lang w:val="lt-LT"/>
        </w:rPr>
        <w:t>Techniniame projekte numatyti, kad prieš demontavimą perduodamiems į avarinį rezervą įrenginiams turi būti atlikti bandymai pagal PT įrenginių bandymo reglamento reikalavimus. Bandymų protokolai pateikiami užsakovui kartu su į rezervą perduodamais įrenginiais. Visi kiti aukščiau punkte ir sąraše nepaminėti pirminiai įrenginiai turi būti demontuoti ir utilizuoti.</w:t>
      </w:r>
    </w:p>
    <w:p w14:paraId="2D2E8ED9" w14:textId="3CB9EA50" w:rsidR="00E750F9" w:rsidRPr="00E750F9" w:rsidRDefault="00E750F9" w:rsidP="009C0161">
      <w:pPr>
        <w:pStyle w:val="Betarp"/>
        <w:numPr>
          <w:ilvl w:val="1"/>
          <w:numId w:val="18"/>
        </w:numPr>
        <w:ind w:left="720" w:hanging="360"/>
        <w:rPr>
          <w:szCs w:val="22"/>
          <w:lang w:val="lt-LT"/>
        </w:rPr>
      </w:pPr>
      <w:bookmarkStart w:id="55" w:name="_Hlk128040265"/>
      <w:r w:rsidRPr="0075119D">
        <w:rPr>
          <w:szCs w:val="22"/>
          <w:lang w:val="lt-LT"/>
        </w:rPr>
        <w:t>Oro linijų</w:t>
      </w:r>
      <w:bookmarkStart w:id="56" w:name="_Hlk124928724"/>
      <w:r w:rsidRPr="0075119D">
        <w:rPr>
          <w:szCs w:val="22"/>
          <w:lang w:val="lt-LT"/>
        </w:rPr>
        <w:t xml:space="preserve"> (toliau - OL) </w:t>
      </w:r>
      <w:bookmarkEnd w:id="56"/>
      <w:r w:rsidRPr="0075119D">
        <w:rPr>
          <w:szCs w:val="22"/>
          <w:lang w:val="lt-LT"/>
        </w:rPr>
        <w:t xml:space="preserve"> užvedimui į skirstyklos įrenginius suprojektuoti linijinius portalus su tempiamomis girliandomis. Portalai projektuojami taip, kad 110 </w:t>
      </w:r>
      <w:proofErr w:type="spellStart"/>
      <w:r w:rsidRPr="0075119D">
        <w:rPr>
          <w:szCs w:val="22"/>
          <w:lang w:val="lt-LT"/>
        </w:rPr>
        <w:t>kV</w:t>
      </w:r>
      <w:proofErr w:type="spellEnd"/>
      <w:r w:rsidRPr="0075119D">
        <w:rPr>
          <w:szCs w:val="22"/>
          <w:lang w:val="lt-LT"/>
        </w:rPr>
        <w:t xml:space="preserve"> laidų aukštis nuo žemės paviršiaus visame ruože nuo portalų iki galinės oro linijos atramos būtų ne mažesnis kaip 7 m, esant didžiausiam laidų įlinkiui. </w:t>
      </w:r>
      <w:bookmarkStart w:id="57" w:name="_Hlk124928772"/>
      <w:r w:rsidRPr="0075119D">
        <w:rPr>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55"/>
      <w:bookmarkEnd w:id="57"/>
    </w:p>
    <w:bookmarkEnd w:id="54"/>
    <w:p w14:paraId="56E91D15"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Kiekvienam pirminiam įrenginiui suprojektuoti atskiras laikančias plienines metalo konstrukcijas. Ant vienos atraminės konstrukcijos leidžiama montuoti tik kabelių movas (jei </w:t>
      </w:r>
      <w:r w:rsidRPr="001E0700">
        <w:rPr>
          <w:rFonts w:cs="Arial"/>
          <w:szCs w:val="22"/>
          <w:lang w:val="lt-LT"/>
        </w:rPr>
        <w:lastRenderedPageBreak/>
        <w:t>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 konkretūs sprendiniai derinami techninio projekto rengimo metu.</w:t>
      </w:r>
    </w:p>
    <w:p w14:paraId="480D8133"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 Projektuojant būtina suvienodinti visų pirminių įrenginių izoliatorių spalvą. Standartinė izoliatorių spalva yra ruda. Skirtis gali tik viršįtampių ribotuvų spalva, kurių polimero spalva išlieka pilka. Pilkos spalvos polimeras gali būti parenkamas ir jungtuvams, specifikacijoje įrašant, kad jungtuvo izoliatoriai gali būti tiek rudos spalvos porceliano, tiek pilkos spalvos polimero.</w:t>
      </w:r>
    </w:p>
    <w:p w14:paraId="492261CF" w14:textId="488FD9F5"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110 </w:t>
      </w:r>
      <w:proofErr w:type="spellStart"/>
      <w:r w:rsidRPr="001E0700">
        <w:rPr>
          <w:rFonts w:cs="Arial"/>
          <w:szCs w:val="22"/>
          <w:lang w:val="lt-LT"/>
        </w:rPr>
        <w:t>kV</w:t>
      </w:r>
      <w:proofErr w:type="spellEnd"/>
      <w:r w:rsidRPr="001E0700">
        <w:rPr>
          <w:rFonts w:cs="Arial"/>
          <w:szCs w:val="22"/>
          <w:lang w:val="lt-LT"/>
        </w:rPr>
        <w:t xml:space="preserve">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Darbo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1E0700">
        <w:rPr>
          <w:rFonts w:cs="Arial"/>
          <w:color w:val="000000" w:themeColor="text1"/>
          <w:szCs w:val="22"/>
          <w:lang w:val="lt-LT"/>
        </w:rPr>
        <w:t>ir mazgų bei elementų, kuriems gali prireikti smulkaus remonto ar pakeitimo</w:t>
      </w:r>
      <w:r w:rsidRPr="001E0700">
        <w:rPr>
          <w:rFonts w:cs="Arial"/>
          <w:szCs w:val="22"/>
          <w:lang w:val="lt-LT"/>
        </w:rPr>
        <w:t xml:space="preserve">. </w:t>
      </w:r>
      <w:r w:rsidRPr="001E0700">
        <w:rPr>
          <w:szCs w:val="22"/>
          <w:lang w:val="lt-LT"/>
        </w:rPr>
        <w:t xml:space="preserve">Standartiniai techniniai reikalavimai 110 </w:t>
      </w:r>
      <w:proofErr w:type="spellStart"/>
      <w:r w:rsidRPr="001E0700">
        <w:rPr>
          <w:szCs w:val="22"/>
          <w:lang w:val="lt-LT"/>
        </w:rPr>
        <w:t>kV</w:t>
      </w:r>
      <w:proofErr w:type="spellEnd"/>
      <w:r w:rsidRPr="001E0700">
        <w:rPr>
          <w:szCs w:val="22"/>
          <w:lang w:val="lt-LT"/>
        </w:rPr>
        <w:t xml:space="preserve"> SF</w:t>
      </w:r>
      <w:r w:rsidRPr="001E0700">
        <w:rPr>
          <w:szCs w:val="22"/>
          <w:vertAlign w:val="subscript"/>
          <w:lang w:val="lt-LT"/>
        </w:rPr>
        <w:t>6</w:t>
      </w:r>
      <w:r w:rsidRPr="001E0700">
        <w:rPr>
          <w:szCs w:val="22"/>
          <w:lang w:val="lt-LT"/>
        </w:rPr>
        <w:t xml:space="preserve"> dujiniams jungtuvams pateikiami </w:t>
      </w:r>
      <w:r w:rsidR="007B5D58" w:rsidRPr="001E0700">
        <w:rPr>
          <w:szCs w:val="22"/>
          <w:lang w:val="lt-LT"/>
        </w:rPr>
        <w:t>(18)</w:t>
      </w:r>
      <w:r w:rsidRPr="001E0700">
        <w:rPr>
          <w:szCs w:val="22"/>
          <w:lang w:val="lt-LT"/>
        </w:rPr>
        <w:t>pried</w:t>
      </w:r>
      <w:r w:rsidR="007B5D58" w:rsidRPr="001E0700">
        <w:rPr>
          <w:szCs w:val="22"/>
          <w:lang w:val="lt-LT"/>
        </w:rPr>
        <w:t>e</w:t>
      </w:r>
      <w:r w:rsidRPr="001E0700">
        <w:rPr>
          <w:szCs w:val="22"/>
          <w:lang w:val="lt-LT"/>
        </w:rPr>
        <w:t>.</w:t>
      </w:r>
    </w:p>
    <w:p w14:paraId="470F2BB3" w14:textId="73AAFD95" w:rsidR="003A05E8" w:rsidRPr="001E0700" w:rsidRDefault="003A05E8" w:rsidP="009C0161">
      <w:pPr>
        <w:pStyle w:val="Betarp"/>
        <w:numPr>
          <w:ilvl w:val="1"/>
          <w:numId w:val="18"/>
        </w:numPr>
        <w:ind w:left="720" w:hanging="360"/>
        <w:rPr>
          <w:rFonts w:cs="Arial"/>
          <w:szCs w:val="22"/>
          <w:lang w:val="lt-LT"/>
        </w:rPr>
      </w:pPr>
      <w:r w:rsidRPr="001E0700">
        <w:rPr>
          <w:rFonts w:cs="Arial"/>
          <w:color w:val="000000" w:themeColor="text1"/>
          <w:szCs w:val="22"/>
          <w:lang w:val="lt-LT"/>
        </w:rPr>
        <w:t xml:space="preserve">110 </w:t>
      </w:r>
      <w:proofErr w:type="spellStart"/>
      <w:r w:rsidRPr="001E0700">
        <w:rPr>
          <w:rFonts w:cs="Arial"/>
          <w:color w:val="000000" w:themeColor="text1"/>
          <w:szCs w:val="22"/>
          <w:lang w:val="lt-LT"/>
        </w:rPr>
        <w:t>kV</w:t>
      </w:r>
      <w:proofErr w:type="spellEnd"/>
      <w:r w:rsidRPr="001E0700">
        <w:rPr>
          <w:rFonts w:cs="Arial"/>
          <w:color w:val="000000" w:themeColor="text1"/>
          <w:szCs w:val="22"/>
          <w:lang w:val="lt-LT"/>
        </w:rPr>
        <w:t xml:space="preserve"> srovės, įtampos matavimo transformatoriai arba kombinuoti srovės – įtampos matavimo transformatoriai turi atitikti PSO standartinius techninius reikalavimus</w:t>
      </w:r>
      <w:r w:rsidRPr="001E0700">
        <w:rPr>
          <w:rFonts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w:t>
      </w:r>
      <w:r w:rsidRPr="001E0700">
        <w:rPr>
          <w:rFonts w:cs="Arial"/>
          <w:color w:val="000000" w:themeColor="text1"/>
          <w:szCs w:val="22"/>
          <w:lang w:val="lt-LT"/>
        </w:rPr>
        <w:t>Srovės transformatorių transformacijos koeficientų perjungimas turi būti įrengtas antrinių grandinių pusėje.</w:t>
      </w:r>
      <w:r w:rsidRPr="001E0700">
        <w:rPr>
          <w:rFonts w:cs="Arial"/>
          <w:szCs w:val="22"/>
          <w:lang w:val="lt-LT"/>
        </w:rPr>
        <w:t xml:space="preserv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1E0700">
        <w:rPr>
          <w:rFonts w:cs="Arial"/>
          <w:szCs w:val="22"/>
          <w:lang w:val="lt-LT"/>
        </w:rPr>
        <w:t>I</w:t>
      </w:r>
      <w:r w:rsidRPr="001E0700">
        <w:rPr>
          <w:rFonts w:cs="Arial"/>
          <w:szCs w:val="22"/>
          <w:vertAlign w:val="subscript"/>
          <w:lang w:val="lt-LT"/>
        </w:rPr>
        <w:t>cth</w:t>
      </w:r>
      <w:proofErr w:type="spellEnd"/>
      <w:r w:rsidRPr="001E0700">
        <w:rPr>
          <w:rFonts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w:t>
      </w:r>
      <w:r w:rsidR="007B5D58" w:rsidRPr="001E0700">
        <w:rPr>
          <w:bCs/>
          <w:szCs w:val="22"/>
          <w:lang w:val="lt-LT"/>
        </w:rPr>
        <w:t>(19)</w:t>
      </w:r>
      <w:r w:rsidRPr="001E0700">
        <w:rPr>
          <w:bCs/>
          <w:szCs w:val="22"/>
          <w:lang w:val="lt-LT"/>
        </w:rPr>
        <w:t>pried</w:t>
      </w:r>
      <w:r w:rsidR="007B5D58" w:rsidRPr="001E0700">
        <w:rPr>
          <w:bCs/>
          <w:szCs w:val="22"/>
          <w:lang w:val="lt-LT"/>
        </w:rPr>
        <w:t>e</w:t>
      </w:r>
      <w:r w:rsidRPr="001E0700">
        <w:rPr>
          <w:bCs/>
          <w:szCs w:val="22"/>
          <w:lang w:val="lt-LT"/>
        </w:rPr>
        <w:t>.</w:t>
      </w:r>
    </w:p>
    <w:p w14:paraId="2C0C4247"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lastRenderedPageBreak/>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14:paraId="6D5765DF"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techniniame projekte.</w:t>
      </w:r>
    </w:p>
    <w:p w14:paraId="4CEC122C" w14:textId="69633A32"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110 </w:t>
      </w:r>
      <w:proofErr w:type="spellStart"/>
      <w:r w:rsidRPr="001E0700">
        <w:rPr>
          <w:rFonts w:cs="Arial"/>
          <w:szCs w:val="22"/>
          <w:lang w:val="lt-LT"/>
        </w:rPr>
        <w:t>kV</w:t>
      </w:r>
      <w:proofErr w:type="spellEnd"/>
      <w:r w:rsidRPr="001E0700">
        <w:rPr>
          <w:rFonts w:cs="Arial"/>
          <w:szCs w:val="22"/>
          <w:lang w:val="lt-LT"/>
        </w:rPr>
        <w:t xml:space="preserve"> skyrikliai ir jų įžeminimo peiliai turi atitikti PSO standartinius techninius reikalavimus. </w:t>
      </w:r>
      <w:r w:rsidRPr="001E0700">
        <w:rPr>
          <w:rFonts w:cstheme="minorHAnsi"/>
          <w:szCs w:val="22"/>
          <w:lang w:val="lt-LT"/>
        </w:rPr>
        <w:t xml:space="preserve">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w:t>
      </w:r>
      <w:r w:rsidRPr="001E0700">
        <w:rPr>
          <w:rFonts w:cs="Arial"/>
          <w:szCs w:val="22"/>
          <w:lang w:val="lt-LT"/>
        </w:rPr>
        <w:t xml:space="preserve">Skyriklių ir stacionarių įžeminimo peilių pavarų sumontavimo aukštis turi būti numatytas toks, kad jų valdymą ir techninę priežiūrą/aptarnavimą galima būtų vykdyti be pakėlimo į aukštį priemonių panaudojimo. </w:t>
      </w:r>
      <w:r w:rsidRPr="001E0700">
        <w:rPr>
          <w:rFonts w:cs="Arial"/>
          <w:szCs w:val="22"/>
          <w:lang w:val="lt-LT" w:eastAsia="lt-LT"/>
        </w:rPr>
        <w:t xml:space="preserve">Stacionarūs įžeminimo peiliai turi būti naudojami įžeminti oro linijas, 110 </w:t>
      </w:r>
      <w:proofErr w:type="spellStart"/>
      <w:r w:rsidRPr="001E0700">
        <w:rPr>
          <w:rFonts w:cs="Arial"/>
          <w:szCs w:val="22"/>
          <w:lang w:val="lt-LT" w:eastAsia="lt-LT"/>
        </w:rPr>
        <w:t>kV</w:t>
      </w:r>
      <w:proofErr w:type="spellEnd"/>
      <w:r w:rsidRPr="001E0700">
        <w:rPr>
          <w:rFonts w:cs="Arial"/>
          <w:szCs w:val="22"/>
          <w:lang w:val="lt-LT" w:eastAsia="lt-LT"/>
        </w:rPr>
        <w:t xml:space="preserve"> šynas ir galios transformatorius. </w:t>
      </w:r>
      <w:r w:rsidRPr="001E0700">
        <w:rPr>
          <w:szCs w:val="22"/>
          <w:lang w:val="lt-LT"/>
        </w:rPr>
        <w:t xml:space="preserve">Šynų skyrikliai „šakutės“ schemoje (kai narvelis skyrikliais prijungiamas prie skirtingų šynų) turi turėti šynų perjungimo srovės komutavimo galimybę. Kiekviename tokiame </w:t>
      </w:r>
      <w:proofErr w:type="spellStart"/>
      <w:r w:rsidRPr="001E0700">
        <w:rPr>
          <w:szCs w:val="22"/>
          <w:lang w:val="lt-LT"/>
        </w:rPr>
        <w:t>prijunginyje</w:t>
      </w:r>
      <w:proofErr w:type="spellEnd"/>
      <w:r w:rsidRPr="001E0700">
        <w:rPr>
          <w:szCs w:val="22"/>
          <w:lang w:val="lt-LT"/>
        </w:rPr>
        <w:t xml:space="preserve"> vienas prijungimui prie šynų skirtas skyriklis turi turėti papildomus stacionarius įžeminimo peilius į jungtuvo pusę. </w:t>
      </w:r>
      <w:r w:rsidRPr="001E0700">
        <w:rPr>
          <w:rFonts w:cs="Arial"/>
          <w:szCs w:val="22"/>
          <w:lang w:val="lt-LT"/>
        </w:rPr>
        <w:t xml:space="preserve">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w:t>
      </w:r>
      <w:proofErr w:type="spellStart"/>
      <w:r w:rsidRPr="001E0700">
        <w:rPr>
          <w:rFonts w:cs="Arial"/>
          <w:szCs w:val="22"/>
          <w:lang w:val="lt-LT"/>
        </w:rPr>
        <w:t>kV</w:t>
      </w:r>
      <w:proofErr w:type="spellEnd"/>
      <w:r w:rsidRPr="001E0700">
        <w:rPr>
          <w:rFonts w:cs="Arial"/>
          <w:szCs w:val="22"/>
          <w:lang w:val="lt-LT"/>
        </w:rPr>
        <w:t xml:space="preserve"> skyrikliams pateikiami </w:t>
      </w:r>
      <w:r w:rsidR="007B5D58" w:rsidRPr="001E0700">
        <w:rPr>
          <w:szCs w:val="22"/>
          <w:lang w:val="lt-LT"/>
        </w:rPr>
        <w:t>(20)</w:t>
      </w:r>
      <w:r w:rsidRPr="001E0700">
        <w:rPr>
          <w:szCs w:val="22"/>
          <w:lang w:val="lt-LT"/>
        </w:rPr>
        <w:t>pried</w:t>
      </w:r>
      <w:r w:rsidR="007B5D58" w:rsidRPr="001E0700">
        <w:rPr>
          <w:szCs w:val="22"/>
          <w:lang w:val="lt-LT"/>
        </w:rPr>
        <w:t>e</w:t>
      </w:r>
      <w:r w:rsidRPr="001E0700">
        <w:rPr>
          <w:szCs w:val="22"/>
          <w:lang w:val="lt-LT"/>
        </w:rPr>
        <w:t>.</w:t>
      </w:r>
    </w:p>
    <w:p w14:paraId="17820D0F"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Įrenginių valdymo ir operatyvinių grandinių maitinimo įtampa turi būti nuolatinė 110 V DC, kitokio dydžio įtampos panaudojimas turi būti pagrįstas techniniais – ekonominiais skaičiavimais.</w:t>
      </w:r>
    </w:p>
    <w:p w14:paraId="733BC194" w14:textId="49D71215"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Suprojektuoti viršįtampių ribotuvus įrenginių apsaugai nuo viršįtampių. Viršįtampių ribotuvų kiekis, techninės charakteristikos ir išdėstymas 110 </w:t>
      </w:r>
      <w:proofErr w:type="spellStart"/>
      <w:r w:rsidRPr="001E0700">
        <w:rPr>
          <w:rFonts w:cs="Arial"/>
          <w:szCs w:val="22"/>
          <w:lang w:val="lt-LT"/>
        </w:rPr>
        <w:t>kV</w:t>
      </w:r>
      <w:proofErr w:type="spellEnd"/>
      <w:r w:rsidRPr="001E0700">
        <w:rPr>
          <w:rFonts w:cs="Arial"/>
          <w:szCs w:val="22"/>
          <w:lang w:val="lt-LT"/>
        </w:rPr>
        <w:t xml:space="preserve"> skirstykloje priklauso nuo viršįtampiams jautrių įrenginių (galios transformatorių, matavimo transformatorių ar ryšio kondensatorių ir pan.) kiekio ir jų išdėstymo. Standartiniai techniniai reikalavimai 110 </w:t>
      </w:r>
      <w:proofErr w:type="spellStart"/>
      <w:r w:rsidRPr="001E0700">
        <w:rPr>
          <w:rFonts w:cs="Arial"/>
          <w:szCs w:val="22"/>
          <w:lang w:val="lt-LT"/>
        </w:rPr>
        <w:t>kV</w:t>
      </w:r>
      <w:proofErr w:type="spellEnd"/>
      <w:r w:rsidRPr="001E0700">
        <w:rPr>
          <w:rFonts w:cs="Arial"/>
          <w:szCs w:val="22"/>
          <w:lang w:val="lt-LT"/>
        </w:rPr>
        <w:t xml:space="preserve"> viršįtampių ribotuvams ir apibendrinti reikalavimai viršįtampių ribotuvų įrengimui 110 </w:t>
      </w:r>
      <w:proofErr w:type="spellStart"/>
      <w:r w:rsidRPr="001E0700">
        <w:rPr>
          <w:rFonts w:cs="Arial"/>
          <w:szCs w:val="22"/>
          <w:lang w:val="lt-LT"/>
        </w:rPr>
        <w:t>kV</w:t>
      </w:r>
      <w:proofErr w:type="spellEnd"/>
      <w:r w:rsidRPr="001E0700">
        <w:rPr>
          <w:rFonts w:cs="Arial"/>
          <w:szCs w:val="22"/>
          <w:lang w:val="lt-LT"/>
        </w:rPr>
        <w:t xml:space="preserve"> transformatorių pastotėse pateikiami </w:t>
      </w:r>
      <w:r w:rsidR="007B5D58" w:rsidRPr="001E0700">
        <w:rPr>
          <w:szCs w:val="22"/>
          <w:lang w:val="lt-LT"/>
        </w:rPr>
        <w:t xml:space="preserve">(21), (22), (23) </w:t>
      </w:r>
      <w:r w:rsidRPr="001E0700">
        <w:rPr>
          <w:szCs w:val="22"/>
          <w:lang w:val="lt-LT"/>
        </w:rPr>
        <w:t>prieduose.</w:t>
      </w:r>
    </w:p>
    <w:p w14:paraId="567E2F65" w14:textId="77777777" w:rsidR="003A05E8" w:rsidRPr="001E0700" w:rsidRDefault="003A05E8" w:rsidP="009C0161">
      <w:pPr>
        <w:pStyle w:val="Betarp"/>
        <w:numPr>
          <w:ilvl w:val="1"/>
          <w:numId w:val="18"/>
        </w:numPr>
        <w:ind w:left="720" w:hanging="360"/>
        <w:rPr>
          <w:rFonts w:cs="Arial"/>
          <w:szCs w:val="22"/>
          <w:lang w:val="lt-LT"/>
        </w:rPr>
      </w:pPr>
      <w:bookmarkStart w:id="58" w:name="_Hlk31351518"/>
      <w:bookmarkStart w:id="59" w:name="_Hlk31291261"/>
      <w:r w:rsidRPr="001E0700">
        <w:rPr>
          <w:rFonts w:cs="Arial"/>
          <w:szCs w:val="22"/>
          <w:lang w:val="lt-LT"/>
        </w:rPr>
        <w:t xml:space="preserve">Viršįtampių ribotuvai galios transformatorių </w:t>
      </w:r>
      <w:proofErr w:type="spellStart"/>
      <w:r w:rsidRPr="001E0700">
        <w:rPr>
          <w:rFonts w:cs="Arial"/>
          <w:szCs w:val="22"/>
          <w:lang w:val="lt-LT"/>
        </w:rPr>
        <w:t>prijunginiuose</w:t>
      </w:r>
      <w:proofErr w:type="spellEnd"/>
      <w:r w:rsidRPr="001E0700">
        <w:rPr>
          <w:rFonts w:cs="Arial"/>
          <w:szCs w:val="22"/>
          <w:lang w:val="lt-LT"/>
        </w:rPr>
        <w:t xml:space="preserve"> turi būti komplektuojami su viršįtampių skaitikliais, turinčiais nuotėkio srovės dydžio matuoklius. Jei TP projektuojami viršįtampių ribotuvai tik linijų </w:t>
      </w:r>
      <w:proofErr w:type="spellStart"/>
      <w:r w:rsidRPr="001E0700">
        <w:rPr>
          <w:rFonts w:cs="Arial"/>
          <w:szCs w:val="22"/>
          <w:lang w:val="lt-LT"/>
        </w:rPr>
        <w:t>prijunginiuose</w:t>
      </w:r>
      <w:proofErr w:type="spellEnd"/>
      <w:r w:rsidRPr="001E0700">
        <w:rPr>
          <w:rFonts w:cs="Arial"/>
          <w:szCs w:val="22"/>
          <w:lang w:val="lt-LT"/>
        </w:rPr>
        <w:t xml:space="preserve">, o transformatorių </w:t>
      </w:r>
      <w:proofErr w:type="spellStart"/>
      <w:r w:rsidRPr="001E0700">
        <w:rPr>
          <w:rFonts w:cs="Arial"/>
          <w:szCs w:val="22"/>
          <w:lang w:val="lt-LT"/>
        </w:rPr>
        <w:t>prijunginiuose</w:t>
      </w:r>
      <w:proofErr w:type="spellEnd"/>
      <w:r w:rsidRPr="001E0700">
        <w:rPr>
          <w:rFonts w:cs="Arial"/>
          <w:szCs w:val="22"/>
          <w:lang w:val="lt-LT"/>
        </w:rPr>
        <w:t xml:space="preserve"> pagal reikalavimus viršįtampių ribotuvų įrengimui viršįtampių ribotuvai neprojektuojami, viršįtampių ribotuvai linijų </w:t>
      </w:r>
      <w:proofErr w:type="spellStart"/>
      <w:r w:rsidRPr="001E0700">
        <w:rPr>
          <w:rFonts w:cs="Arial"/>
          <w:szCs w:val="22"/>
          <w:lang w:val="lt-LT"/>
        </w:rPr>
        <w:t>prijunginiuose</w:t>
      </w:r>
      <w:proofErr w:type="spellEnd"/>
      <w:r w:rsidRPr="001E0700">
        <w:rPr>
          <w:rFonts w:cs="Arial"/>
          <w:szCs w:val="22"/>
          <w:lang w:val="lt-LT"/>
        </w:rPr>
        <w:t xml:space="preserv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w:t>
      </w:r>
      <w:bookmarkEnd w:id="58"/>
      <w:r w:rsidRPr="001E0700">
        <w:rPr>
          <w:rFonts w:cs="Arial"/>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bookmarkEnd w:id="59"/>
    <w:p w14:paraId="41ED0D6F"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Visi viršįtampių ribotuvai montuojami ant gamyklinių izoliuojančių padų, užtikrinant galimybę atlikti ribotuvų nuotėkio srovės matavimus neatjungus darbinės 110 </w:t>
      </w:r>
      <w:proofErr w:type="spellStart"/>
      <w:r w:rsidRPr="001E0700">
        <w:rPr>
          <w:rFonts w:cs="Arial"/>
          <w:szCs w:val="22"/>
          <w:lang w:val="lt-LT"/>
        </w:rPr>
        <w:t>kV</w:t>
      </w:r>
      <w:proofErr w:type="spellEnd"/>
      <w:r w:rsidRPr="001E0700">
        <w:rPr>
          <w:rFonts w:cs="Arial"/>
          <w:szCs w:val="22"/>
          <w:lang w:val="lt-LT"/>
        </w:rPr>
        <w:t xml:space="preserve"> 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14:paraId="3E2929B3" w14:textId="5DC022EE"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lastRenderedPageBreak/>
        <w:t xml:space="preserve">Rengiant techninį projektą, 110 </w:t>
      </w:r>
      <w:proofErr w:type="spellStart"/>
      <w:r w:rsidRPr="001E0700">
        <w:rPr>
          <w:rFonts w:cs="Arial"/>
          <w:szCs w:val="22"/>
          <w:lang w:val="lt-LT"/>
        </w:rPr>
        <w:t>kV</w:t>
      </w:r>
      <w:proofErr w:type="spellEnd"/>
      <w:r w:rsidRPr="001E0700">
        <w:rPr>
          <w:rFonts w:cs="Arial"/>
          <w:szCs w:val="22"/>
          <w:lang w:val="lt-LT"/>
        </w:rPr>
        <w:t xml:space="preserve"> skirstyklos įrenginių apsaugai nuo tiesioginio žaibo smūgio sudaryti žaibosaugos planą, pagrįstai nustatant reikalingą apsaugos nuo žaibo klasę. Suprojektuoti ir įrengti 110 </w:t>
      </w:r>
      <w:proofErr w:type="spellStart"/>
      <w:r w:rsidRPr="001E0700">
        <w:rPr>
          <w:rFonts w:cs="Arial"/>
          <w:szCs w:val="22"/>
          <w:lang w:val="lt-LT"/>
        </w:rPr>
        <w:t>kV</w:t>
      </w:r>
      <w:proofErr w:type="spellEnd"/>
      <w:r w:rsidRPr="001E0700">
        <w:rPr>
          <w:rFonts w:cs="Arial"/>
          <w:szCs w:val="22"/>
          <w:lang w:val="lt-LT"/>
        </w:rPr>
        <w:t xml:space="preserve">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 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p>
    <w:p w14:paraId="4C3191B7"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Žaibosaugos zonų skaičiavimui</w:t>
      </w:r>
      <w:r w:rsidRPr="001E0700">
        <w:rPr>
          <w:rFonts w:cs="Arial"/>
          <w:color w:val="000000"/>
          <w:szCs w:val="22"/>
          <w:lang w:val="lt-LT"/>
        </w:rPr>
        <w:t>/modeliavimui</w:t>
      </w:r>
      <w:r w:rsidRPr="001E0700">
        <w:rPr>
          <w:rFonts w:cs="Arial"/>
          <w:szCs w:val="22"/>
          <w:lang w:val="lt-LT"/>
        </w:rPr>
        <w:t xml:space="preserve"> naudoti sferos metodą. Žaibosaugos zonas apskaičiuoti</w:t>
      </w:r>
      <w:r w:rsidRPr="001E0700">
        <w:rPr>
          <w:rFonts w:cs="Arial"/>
          <w:color w:val="000000"/>
          <w:szCs w:val="22"/>
          <w:lang w:val="lt-LT"/>
        </w:rPr>
        <w:t>/modeliuoti</w:t>
      </w:r>
      <w:r w:rsidRPr="001E0700">
        <w:rPr>
          <w:rFonts w:cs="Arial"/>
          <w:szCs w:val="22"/>
          <w:lang w:val="lt-LT"/>
        </w:rPr>
        <w:t xml:space="preserve"> įvertinant saugomų įrenginių aukštį. Skaičiavimo</w:t>
      </w:r>
      <w:r w:rsidRPr="001E0700">
        <w:rPr>
          <w:rFonts w:cs="Arial"/>
          <w:color w:val="000000"/>
          <w:szCs w:val="22"/>
          <w:lang w:val="lt-LT"/>
        </w:rPr>
        <w:t>/modeliavimo</w:t>
      </w:r>
      <w:r w:rsidRPr="001E0700">
        <w:rPr>
          <w:rFonts w:cs="Arial"/>
          <w:szCs w:val="22"/>
          <w:lang w:val="lt-LT"/>
        </w:rPr>
        <w:t xml:space="preserve"> rezultatus kartu su brėžiniais pateikti projekte.</w:t>
      </w:r>
    </w:p>
    <w:p w14:paraId="24B00395"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w:t>
      </w:r>
    </w:p>
    <w:p w14:paraId="0F862667" w14:textId="274E14AE"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Naujai statomame PVP suprojektuoti 110 </w:t>
      </w:r>
      <w:proofErr w:type="spellStart"/>
      <w:r w:rsidRPr="001E0700">
        <w:rPr>
          <w:rFonts w:cs="Arial"/>
          <w:szCs w:val="22"/>
          <w:lang w:val="lt-LT"/>
        </w:rPr>
        <w:t>kV</w:t>
      </w:r>
      <w:proofErr w:type="spellEnd"/>
      <w:r w:rsidRPr="001E0700">
        <w:rPr>
          <w:rFonts w:cs="Arial"/>
          <w:szCs w:val="22"/>
          <w:lang w:val="lt-LT"/>
        </w:rPr>
        <w:t xml:space="preserve"> skirstyklos kintamosios srovės bei nuolatinės srovės savųjų reikmių skydus (toliau atitinkamai KSSRS ir NSSRS) ir akumuliatorių bateriją su įkrovikliais. Visi KSSRS ir NSSRS komutaciniai aparatai ir indikacijos prietaisai turi būti sumontuojami spintų priekiniuose fasaduose ir turi būti pasiekiami valdymui ir apžiūrai esant uždarytoms spintų durims. Ši informacija turi būti pateikta techninio projekto KSSRS ir NSSRS maitinimo principinėse schemose.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Standartiniai techniniai reikalavimai skirstyklos savosioms reikmėms pateikiami </w:t>
      </w:r>
      <w:r w:rsidR="00443202" w:rsidRPr="001E0700">
        <w:rPr>
          <w:rFonts w:cs="Arial"/>
          <w:szCs w:val="22"/>
          <w:lang w:val="lt-LT"/>
        </w:rPr>
        <w:t>(24)</w:t>
      </w:r>
      <w:r w:rsidRPr="001E0700">
        <w:rPr>
          <w:rFonts w:cs="Arial"/>
          <w:szCs w:val="22"/>
          <w:lang w:val="lt-LT"/>
        </w:rPr>
        <w:t>pried</w:t>
      </w:r>
      <w:r w:rsidR="00443202" w:rsidRPr="001E0700">
        <w:rPr>
          <w:rFonts w:cs="Arial"/>
          <w:szCs w:val="22"/>
          <w:lang w:val="lt-LT"/>
        </w:rPr>
        <w:t>e</w:t>
      </w:r>
      <w:r w:rsidRPr="001E0700">
        <w:rPr>
          <w:rFonts w:cs="Arial"/>
          <w:szCs w:val="22"/>
          <w:lang w:val="lt-LT"/>
        </w:rPr>
        <w:t>.</w:t>
      </w:r>
    </w:p>
    <w:p w14:paraId="287BE488" w14:textId="0A880F30" w:rsidR="003A05E8" w:rsidRPr="001E0700" w:rsidRDefault="003A05E8" w:rsidP="009C0161">
      <w:pPr>
        <w:pStyle w:val="Betarp"/>
        <w:numPr>
          <w:ilvl w:val="1"/>
          <w:numId w:val="18"/>
        </w:numPr>
        <w:ind w:left="720" w:hanging="360"/>
        <w:rPr>
          <w:rFonts w:cs="Arial"/>
          <w:szCs w:val="22"/>
          <w:lang w:val="lt-LT"/>
        </w:rPr>
      </w:pPr>
      <w:r w:rsidRPr="001E0700">
        <w:rPr>
          <w:rFonts w:cs="Arial"/>
          <w:color w:val="000000" w:themeColor="text1"/>
          <w:szCs w:val="22"/>
          <w:lang w:val="lt-LT"/>
        </w:rPr>
        <w:t xml:space="preserve">Nuolatinės srovės paskirstymui suprojektuoti NSSRS su vienguba </w:t>
      </w:r>
      <w:proofErr w:type="spellStart"/>
      <w:r w:rsidRPr="001E0700">
        <w:rPr>
          <w:rFonts w:cs="Arial"/>
          <w:color w:val="000000" w:themeColor="text1"/>
          <w:szCs w:val="22"/>
          <w:lang w:val="lt-LT"/>
        </w:rPr>
        <w:t>sekcionuota</w:t>
      </w:r>
      <w:proofErr w:type="spellEnd"/>
      <w:r w:rsidRPr="001E0700">
        <w:rPr>
          <w:rFonts w:cs="Arial"/>
          <w:color w:val="000000" w:themeColor="text1"/>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w:t>
      </w:r>
      <w:r w:rsidRPr="001E0700">
        <w:rPr>
          <w:rFonts w:cs="Arial"/>
          <w:szCs w:val="22"/>
          <w:lang w:val="lt-LT"/>
        </w:rPr>
        <w:t xml:space="preserve">Standartiniai techniniai reikalavimai nuolatinės srovės savųjų reikmių skydui pateikiami </w:t>
      </w:r>
      <w:r w:rsidR="00443202" w:rsidRPr="001E0700">
        <w:rPr>
          <w:bCs/>
          <w:szCs w:val="22"/>
          <w:lang w:val="lt-LT"/>
        </w:rPr>
        <w:t>(25)</w:t>
      </w:r>
      <w:r w:rsidRPr="001E0700">
        <w:rPr>
          <w:bCs/>
          <w:szCs w:val="22"/>
          <w:lang w:val="lt-LT"/>
        </w:rPr>
        <w:t>pried</w:t>
      </w:r>
      <w:r w:rsidR="00443202" w:rsidRPr="001E0700">
        <w:rPr>
          <w:bCs/>
          <w:szCs w:val="22"/>
          <w:lang w:val="lt-LT"/>
        </w:rPr>
        <w:t>e</w:t>
      </w:r>
      <w:r w:rsidRPr="001E0700">
        <w:rPr>
          <w:bCs/>
          <w:szCs w:val="22"/>
          <w:lang w:val="lt-LT"/>
        </w:rPr>
        <w:t>.</w:t>
      </w:r>
      <w:r w:rsidRPr="001E0700">
        <w:rPr>
          <w:b/>
          <w:bCs/>
          <w:szCs w:val="22"/>
          <w:lang w:val="lt-LT"/>
        </w:rPr>
        <w:t xml:space="preserve"> </w:t>
      </w:r>
      <w:r w:rsidRPr="001E0700">
        <w:rPr>
          <w:rFonts w:cs="Arial"/>
          <w:szCs w:val="22"/>
          <w:lang w:val="lt-LT"/>
        </w:rPr>
        <w:t xml:space="preserve">Standartiniai techniniai reikalavimai akumuliatorių baterijai ir įkrovikliams pateikiami </w:t>
      </w:r>
      <w:r w:rsidR="00443202" w:rsidRPr="001E0700">
        <w:rPr>
          <w:szCs w:val="22"/>
          <w:lang w:val="lt-LT"/>
        </w:rPr>
        <w:t>(26), (27)</w:t>
      </w:r>
      <w:r w:rsidRPr="001E0700">
        <w:rPr>
          <w:szCs w:val="22"/>
          <w:lang w:val="lt-LT"/>
        </w:rPr>
        <w:t xml:space="preserve">  prieduose.</w:t>
      </w:r>
    </w:p>
    <w:p w14:paraId="33FB0834"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Parenkant akumuliatorių bateriją numatyti ir projekto apimtyje kartu su akumuliatorių baterija Užsakovui pateikti 2 papildomus akumuliatorių baterijos elementus (</w:t>
      </w:r>
      <w:proofErr w:type="spellStart"/>
      <w:r w:rsidRPr="001E0700">
        <w:rPr>
          <w:rFonts w:cs="Arial"/>
          <w:szCs w:val="22"/>
          <w:lang w:val="lt-LT"/>
        </w:rPr>
        <w:t>monoblokus</w:t>
      </w:r>
      <w:proofErr w:type="spellEnd"/>
      <w:r w:rsidRPr="001E0700">
        <w:rPr>
          <w:rFonts w:cs="Arial"/>
          <w:szCs w:val="22"/>
          <w:lang w:val="lt-LT"/>
        </w:rPr>
        <w:t xml:space="preserve">). Papildomai tiekiami </w:t>
      </w:r>
      <w:proofErr w:type="spellStart"/>
      <w:r w:rsidRPr="001E0700">
        <w:rPr>
          <w:rFonts w:cs="Arial"/>
          <w:szCs w:val="22"/>
          <w:lang w:val="lt-LT"/>
        </w:rPr>
        <w:t>monoblokai</w:t>
      </w:r>
      <w:proofErr w:type="spellEnd"/>
      <w:r w:rsidRPr="001E0700">
        <w:rPr>
          <w:rFonts w:cs="Arial"/>
          <w:szCs w:val="22"/>
          <w:lang w:val="lt-LT"/>
        </w:rPr>
        <w:t xml:space="preserve"> turi būti to paties gamintojo ir tipo, kaip ir NSSRS įrengiamos akumuliatorių baterijos. Bendras tiekiamų </w:t>
      </w:r>
      <w:proofErr w:type="spellStart"/>
      <w:r w:rsidRPr="001E0700">
        <w:rPr>
          <w:rFonts w:cs="Arial"/>
          <w:szCs w:val="22"/>
          <w:lang w:val="lt-LT"/>
        </w:rPr>
        <w:t>monoblokų</w:t>
      </w:r>
      <w:proofErr w:type="spellEnd"/>
      <w:r w:rsidRPr="001E0700">
        <w:rPr>
          <w:rFonts w:cs="Arial"/>
          <w:szCs w:val="22"/>
          <w:lang w:val="lt-LT"/>
        </w:rPr>
        <w:t xml:space="preserve"> skaičius įrašomas techninėje specifikacijoje, pažymint kad 2 </w:t>
      </w:r>
      <w:proofErr w:type="spellStart"/>
      <w:r w:rsidRPr="001E0700">
        <w:rPr>
          <w:rFonts w:cs="Arial"/>
          <w:szCs w:val="22"/>
          <w:lang w:val="lt-LT"/>
        </w:rPr>
        <w:t>monoblokai</w:t>
      </w:r>
      <w:proofErr w:type="spellEnd"/>
      <w:r w:rsidRPr="001E0700">
        <w:rPr>
          <w:rFonts w:cs="Arial"/>
          <w:szCs w:val="22"/>
          <w:lang w:val="lt-LT"/>
        </w:rPr>
        <w:t xml:space="preserve"> bus pateikti papildomai.</w:t>
      </w:r>
    </w:p>
    <w:p w14:paraId="407681B7" w14:textId="1EEE855A"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Techniniame projekte įrašyti, kad darbo projekto metu projektuojant akumuliatorių baterijų išdėstymą / sumontavimą reikalinga vadovautis reikalavimais stacionarių akumuliatorių baterijų įrengimui, kurie pateikiami </w:t>
      </w:r>
      <w:r w:rsidR="00443202" w:rsidRPr="001E0700">
        <w:rPr>
          <w:rFonts w:cs="Arial"/>
          <w:szCs w:val="22"/>
          <w:lang w:val="lt-LT"/>
        </w:rPr>
        <w:t xml:space="preserve">(28) </w:t>
      </w:r>
      <w:r w:rsidRPr="001E0700">
        <w:rPr>
          <w:rFonts w:cs="Arial"/>
          <w:szCs w:val="22"/>
          <w:lang w:val="lt-LT"/>
        </w:rPr>
        <w:t>priede.</w:t>
      </w:r>
    </w:p>
    <w:p w14:paraId="1D5B269E" w14:textId="1B87EFCF" w:rsidR="003A05E8" w:rsidRPr="001E0700" w:rsidRDefault="003A05E8" w:rsidP="009C0161">
      <w:pPr>
        <w:pStyle w:val="Betarp"/>
        <w:numPr>
          <w:ilvl w:val="1"/>
          <w:numId w:val="18"/>
        </w:numPr>
        <w:ind w:left="720" w:hanging="360"/>
        <w:rPr>
          <w:rFonts w:cs="Arial"/>
          <w:szCs w:val="22"/>
          <w:lang w:val="lt-LT"/>
        </w:rPr>
      </w:pPr>
      <w:bookmarkStart w:id="60" w:name="_Hlk138756985"/>
      <w:bookmarkStart w:id="61" w:name="_Hlk128041164"/>
      <w:r w:rsidRPr="009C0161">
        <w:rPr>
          <w:rFonts w:cs="Arial"/>
          <w:szCs w:val="22"/>
          <w:lang w:val="lt-LT"/>
        </w:rPr>
        <w:t xml:space="preserve">Savųjų reikmių įrenginių elektros energijos tiekimui suprojektuoti 0,4 </w:t>
      </w:r>
      <w:proofErr w:type="spellStart"/>
      <w:r w:rsidRPr="009C0161">
        <w:rPr>
          <w:rFonts w:cs="Arial"/>
          <w:szCs w:val="22"/>
          <w:lang w:val="lt-LT"/>
        </w:rPr>
        <w:t>kV</w:t>
      </w:r>
      <w:proofErr w:type="spellEnd"/>
      <w:r w:rsidRPr="009C0161">
        <w:rPr>
          <w:rFonts w:cs="Arial"/>
          <w:szCs w:val="22"/>
          <w:lang w:val="lt-LT"/>
        </w:rPr>
        <w:t xml:space="preserve"> KSSRS su dviem paskirstymo šynų sekcijomis (3f+N+PE), jų tarpusavio rezervavimui suprojektuojant ARĮ automatiką. Tarp I ir II šynų sekcijų apkrovimas turi būti paskirstytas tolygiai. Visais atvejais KSSRS turi būti numatoma įranga mobiliam (pervežamam) 0,4 </w:t>
      </w:r>
      <w:proofErr w:type="spellStart"/>
      <w:r w:rsidRPr="009C0161">
        <w:rPr>
          <w:rFonts w:cs="Arial"/>
          <w:szCs w:val="22"/>
          <w:lang w:val="lt-LT"/>
        </w:rPr>
        <w:t>kV</w:t>
      </w:r>
      <w:proofErr w:type="spellEnd"/>
      <w:r w:rsidRPr="009C0161">
        <w:rPr>
          <w:rFonts w:cs="Arial"/>
          <w:szCs w:val="22"/>
          <w:lang w:val="lt-LT"/>
        </w:rPr>
        <w:t xml:space="preserve"> </w:t>
      </w:r>
      <w:proofErr w:type="spellStart"/>
      <w:r w:rsidRPr="009C0161">
        <w:rPr>
          <w:rFonts w:cs="Arial"/>
          <w:szCs w:val="22"/>
          <w:lang w:val="lt-LT"/>
        </w:rPr>
        <w:t>dyzel</w:t>
      </w:r>
      <w:proofErr w:type="spellEnd"/>
      <w:r w:rsidRPr="009C0161">
        <w:rPr>
          <w:rFonts w:cs="Arial"/>
          <w:szCs w:val="22"/>
          <w:lang w:val="lt-LT"/>
        </w:rPr>
        <w:t xml:space="preserve">-generatoriui prijungti, kaip papildomam elektros energijos tiekimo šaltiniui ypatingais/avariniais atvejais. </w:t>
      </w:r>
      <w:bookmarkStart w:id="62" w:name="_Hlk166596174"/>
      <w:r w:rsidRPr="001E0700">
        <w:rPr>
          <w:rFonts w:cs="Arial"/>
          <w:szCs w:val="22"/>
          <w:lang w:val="lt-LT"/>
        </w:rPr>
        <w:t xml:space="preserve">Siekiant užtikrinti </w:t>
      </w:r>
      <w:proofErr w:type="spellStart"/>
      <w:r w:rsidRPr="001E0700">
        <w:rPr>
          <w:rFonts w:cs="Arial"/>
          <w:szCs w:val="22"/>
          <w:lang w:val="lt-LT"/>
        </w:rPr>
        <w:t>dyzel</w:t>
      </w:r>
      <w:proofErr w:type="spellEnd"/>
      <w:r w:rsidRPr="001E0700">
        <w:rPr>
          <w:rFonts w:cs="Arial"/>
          <w:szCs w:val="22"/>
          <w:lang w:val="lt-LT"/>
        </w:rPr>
        <w:t>-generatoriaus prijungimo vienodumą visose TP, turi būti suprojektuot</w:t>
      </w:r>
      <w:r w:rsidRPr="009C0161">
        <w:rPr>
          <w:rFonts w:cs="Arial"/>
          <w:szCs w:val="22"/>
          <w:lang w:val="lt-LT"/>
        </w:rPr>
        <w:t xml:space="preserve">as 0,4 </w:t>
      </w:r>
      <w:proofErr w:type="spellStart"/>
      <w:r w:rsidRPr="009C0161">
        <w:rPr>
          <w:rFonts w:cs="Arial"/>
          <w:szCs w:val="22"/>
          <w:lang w:val="lt-LT"/>
        </w:rPr>
        <w:t>kV</w:t>
      </w:r>
      <w:proofErr w:type="spellEnd"/>
      <w:r w:rsidRPr="009C0161">
        <w:rPr>
          <w:rFonts w:cs="Arial"/>
          <w:szCs w:val="22"/>
          <w:lang w:val="lt-LT"/>
        </w:rPr>
        <w:t xml:space="preserve"> </w:t>
      </w:r>
      <w:r w:rsidRPr="009C0161">
        <w:rPr>
          <w:rFonts w:cs="Arial"/>
          <w:szCs w:val="22"/>
          <w:lang w:val="lt-LT"/>
        </w:rPr>
        <w:lastRenderedPageBreak/>
        <w:t>kištukinis 63 A (3P+N+PE) lizdas pagal TP ir skirstyklų savųjų reikmių reikalavimus</w:t>
      </w:r>
      <w:bookmarkEnd w:id="62"/>
      <w:r w:rsidRPr="009C0161">
        <w:rPr>
          <w:rFonts w:cs="Arial"/>
          <w:szCs w:val="22"/>
          <w:lang w:val="lt-LT"/>
        </w:rPr>
        <w:t xml:space="preserve">. </w:t>
      </w:r>
      <w:bookmarkEnd w:id="60"/>
      <w:bookmarkEnd w:id="61"/>
      <w:r w:rsidRPr="009C0161">
        <w:rPr>
          <w:rFonts w:cs="Arial"/>
          <w:szCs w:val="22"/>
          <w:lang w:val="lt-LT"/>
        </w:rPr>
        <w:t>Standartiniai techniniai reikalavimai kintamos srovės savųjų reikmių skydui pateikiam</w:t>
      </w:r>
      <w:r w:rsidRPr="009C0161" w:rsidDel="00987978">
        <w:rPr>
          <w:rFonts w:cs="Arial"/>
          <w:szCs w:val="22"/>
          <w:lang w:val="lt-LT"/>
        </w:rPr>
        <w:t xml:space="preserve"> </w:t>
      </w:r>
      <w:r w:rsidR="00443202" w:rsidRPr="004D62FF">
        <w:rPr>
          <w:rFonts w:cs="Arial"/>
          <w:szCs w:val="22"/>
          <w:lang w:val="lt-LT"/>
        </w:rPr>
        <w:t xml:space="preserve">(29) </w:t>
      </w:r>
      <w:r w:rsidRPr="004D62FF">
        <w:rPr>
          <w:rFonts w:cs="Arial"/>
          <w:szCs w:val="22"/>
          <w:lang w:val="lt-LT"/>
        </w:rPr>
        <w:t>pried</w:t>
      </w:r>
      <w:r w:rsidR="00443202" w:rsidRPr="004D62FF">
        <w:rPr>
          <w:rFonts w:cs="Arial"/>
          <w:szCs w:val="22"/>
          <w:lang w:val="lt-LT"/>
        </w:rPr>
        <w:t>e</w:t>
      </w:r>
      <w:r w:rsidRPr="004D62FF">
        <w:rPr>
          <w:rFonts w:cs="Arial"/>
          <w:szCs w:val="22"/>
          <w:lang w:val="lt-LT"/>
        </w:rPr>
        <w:t>.</w:t>
      </w:r>
    </w:p>
    <w:p w14:paraId="4CE54CC5"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Projekto vykdymo metu turi būti užtikrintas PT savųjų reikmių aprūpinimas elektra.</w:t>
      </w:r>
    </w:p>
    <w:p w14:paraId="13BF0573"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Ant pastotės valdymo pulto (PVP) stogo suprojektuoti saulės elektrinę vadovaujantis reikalavimais:</w:t>
      </w:r>
    </w:p>
    <w:p w14:paraId="2240C520" w14:textId="77777777" w:rsidR="003A05E8" w:rsidRPr="001E0700" w:rsidRDefault="003A05E8" w:rsidP="009C0161">
      <w:pPr>
        <w:pStyle w:val="Betarp"/>
        <w:numPr>
          <w:ilvl w:val="1"/>
          <w:numId w:val="18"/>
        </w:numPr>
        <w:ind w:left="720" w:hanging="360"/>
        <w:rPr>
          <w:rFonts w:cs="Arial"/>
          <w:szCs w:val="22"/>
          <w:lang w:val="lt-LT"/>
        </w:rPr>
      </w:pPr>
      <w:bookmarkStart w:id="63" w:name="_Hlk166596551"/>
      <w:r w:rsidRPr="001E0700">
        <w:rPr>
          <w:rFonts w:cs="Arial"/>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Projektuojamos modulius laikančios konstrukcijos, moduliai į stogo konstrukciją neintegruojami. Fotovoltiniai moduliai projektuojami ne mažesniu kaip 300 mm atstumu nuo bet kurio stogo krašto, </w:t>
      </w:r>
      <w:bookmarkStart w:id="64" w:name="_Hlk152671840"/>
      <w:r w:rsidRPr="001E0700">
        <w:rPr>
          <w:rFonts w:cs="Arial"/>
          <w:szCs w:val="22"/>
          <w:lang w:val="lt-LT"/>
        </w:rPr>
        <w:t>o atstumas nuo stogo paviršiaus parenkamas pagal gamintojo rekomendacijas, bet ne mažesniu kaip 50 mm atstumu nuo stogo paviršiaus</w:t>
      </w:r>
      <w:bookmarkEnd w:id="64"/>
      <w:r w:rsidRPr="001E0700">
        <w:rPr>
          <w:rFonts w:cs="Arial"/>
          <w:szCs w:val="22"/>
          <w:lang w:val="lt-LT"/>
        </w:rPr>
        <w:t xml:space="preserve">. Saulės foto modulių DC/AC įtampos keitiklio (toliau – SE keitiklis) ir jo pagalbinės įrangos įrengimo vieta – PVP viduje. </w:t>
      </w:r>
    </w:p>
    <w:p w14:paraId="29D726E1" w14:textId="77777777" w:rsidR="003A05E8" w:rsidRPr="001E0700" w:rsidRDefault="003A05E8" w:rsidP="009C0161">
      <w:pPr>
        <w:pStyle w:val="Betarp"/>
        <w:numPr>
          <w:ilvl w:val="1"/>
          <w:numId w:val="18"/>
        </w:numPr>
        <w:ind w:left="720" w:hanging="360"/>
        <w:rPr>
          <w:rFonts w:cs="Arial"/>
          <w:szCs w:val="22"/>
          <w:lang w:val="lt-LT"/>
        </w:rPr>
      </w:pPr>
      <w:bookmarkStart w:id="65" w:name="_Hlk166596708"/>
      <w:bookmarkEnd w:id="63"/>
      <w:r w:rsidRPr="001E0700">
        <w:rPr>
          <w:rFonts w:cs="Arial"/>
          <w:szCs w:val="22"/>
          <w:lang w:val="lt-LT"/>
        </w:rPr>
        <w:t xml:space="preserve">Parinkta SE keitiklio sistema turi užtikrinti saulės elektrinės darbą lygiagrečiai su 0,4 </w:t>
      </w:r>
      <w:proofErr w:type="spellStart"/>
      <w:r w:rsidRPr="001E0700">
        <w:rPr>
          <w:rFonts w:cs="Arial"/>
          <w:szCs w:val="22"/>
          <w:lang w:val="lt-LT"/>
        </w:rPr>
        <w:t>kV</w:t>
      </w:r>
      <w:proofErr w:type="spellEnd"/>
      <w:r w:rsidRPr="001E0700">
        <w:rPr>
          <w:rFonts w:cs="Arial"/>
          <w:szCs w:val="22"/>
          <w:lang w:val="lt-LT"/>
        </w:rPr>
        <w:t xml:space="preserve"> KSSRS įvadais. </w:t>
      </w:r>
      <w:bookmarkEnd w:id="65"/>
    </w:p>
    <w:p w14:paraId="3DFB5FCD" w14:textId="77777777" w:rsidR="003A05E8" w:rsidRPr="001E0700" w:rsidRDefault="003A05E8" w:rsidP="009C0161">
      <w:pPr>
        <w:pStyle w:val="Betarp"/>
        <w:numPr>
          <w:ilvl w:val="1"/>
          <w:numId w:val="18"/>
        </w:numPr>
        <w:ind w:left="720" w:hanging="360"/>
        <w:rPr>
          <w:rFonts w:cs="Arial"/>
          <w:szCs w:val="22"/>
          <w:lang w:val="lt-LT"/>
        </w:rPr>
      </w:pPr>
      <w:bookmarkStart w:id="66" w:name="_Hlk161905649"/>
      <w:bookmarkStart w:id="67" w:name="_Hlk166596826"/>
      <w:r w:rsidRPr="001E0700">
        <w:rPr>
          <w:rFonts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66"/>
    <w:p w14:paraId="6F97220C" w14:textId="77777777" w:rsidR="003A05E8" w:rsidRPr="001E0700" w:rsidRDefault="003A05E8" w:rsidP="009C0161">
      <w:pPr>
        <w:pStyle w:val="Betarp"/>
        <w:numPr>
          <w:ilvl w:val="0"/>
          <w:numId w:val="0"/>
        </w:numPr>
        <w:ind w:left="720" w:hanging="360"/>
        <w:rPr>
          <w:rFonts w:cs="Arial"/>
          <w:szCs w:val="22"/>
          <w:lang w:val="lt-LT"/>
        </w:rPr>
      </w:pPr>
      <w:r w:rsidRPr="001E0700">
        <w:rPr>
          <w:rFonts w:cs="Arial"/>
          <w:szCs w:val="22"/>
          <w:lang w:val="lt-LT"/>
        </w:rPr>
        <w:t>Nuotoliniu būdu turi būti prieinama informacija apie gaminamos elektros energijos kiekį:</w:t>
      </w:r>
    </w:p>
    <w:p w14:paraId="140219C0"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per dieną;</w:t>
      </w:r>
    </w:p>
    <w:p w14:paraId="2FA2AA1A"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per savaitę;</w:t>
      </w:r>
    </w:p>
    <w:p w14:paraId="0E6468A3"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per mėnesį;</w:t>
      </w:r>
    </w:p>
    <w:p w14:paraId="3D0EE9BD"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per metus;</w:t>
      </w:r>
    </w:p>
    <w:p w14:paraId="0029DE2B"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visas (nuo eksploatacijos pradžios) saulės elektrinės pagamintas elektros energijos kiekis;</w:t>
      </w:r>
    </w:p>
    <w:p w14:paraId="613CB750" w14:textId="77777777" w:rsidR="003A05E8" w:rsidRPr="001E0700" w:rsidRDefault="003A05E8" w:rsidP="009C0161">
      <w:pPr>
        <w:pStyle w:val="Betarp"/>
        <w:numPr>
          <w:ilvl w:val="0"/>
          <w:numId w:val="19"/>
        </w:numPr>
        <w:ind w:left="720"/>
        <w:rPr>
          <w:rFonts w:cs="Arial"/>
          <w:szCs w:val="22"/>
          <w:lang w:val="lt-LT"/>
        </w:rPr>
      </w:pPr>
      <w:r w:rsidRPr="001E0700">
        <w:rPr>
          <w:rFonts w:cs="Arial"/>
          <w:szCs w:val="22"/>
          <w:lang w:val="lt-LT"/>
        </w:rPr>
        <w:t>realiuoju laiku (momentinė) generuojama el. energijos galia.</w:t>
      </w:r>
    </w:p>
    <w:p w14:paraId="715171E5" w14:textId="77777777" w:rsidR="003A05E8" w:rsidRPr="001E0700" w:rsidRDefault="003A05E8" w:rsidP="009C0161">
      <w:pPr>
        <w:pStyle w:val="Betarp"/>
        <w:numPr>
          <w:ilvl w:val="0"/>
          <w:numId w:val="0"/>
        </w:numPr>
        <w:ind w:left="720" w:hanging="360"/>
        <w:rPr>
          <w:rFonts w:cs="Arial"/>
          <w:szCs w:val="22"/>
          <w:lang w:val="lt-LT"/>
        </w:rPr>
      </w:pPr>
      <w:r w:rsidRPr="001E0700">
        <w:rPr>
          <w:rFonts w:cs="Arial"/>
          <w:szCs w:val="22"/>
          <w:lang w:val="lt-LT"/>
        </w:rPr>
        <w:t>Nuotoliniu būdu turi būti prieinama informacija apie sistemos būklę:</w:t>
      </w:r>
    </w:p>
    <w:p w14:paraId="5C8B53C1" w14:textId="77777777" w:rsidR="003A05E8" w:rsidRPr="001E0700" w:rsidRDefault="003A05E8" w:rsidP="009C0161">
      <w:pPr>
        <w:pStyle w:val="Betarp"/>
        <w:numPr>
          <w:ilvl w:val="0"/>
          <w:numId w:val="20"/>
        </w:numPr>
        <w:ind w:left="720"/>
        <w:rPr>
          <w:rFonts w:cs="Arial"/>
          <w:szCs w:val="22"/>
          <w:lang w:val="lt-LT"/>
        </w:rPr>
      </w:pPr>
      <w:r w:rsidRPr="001E0700">
        <w:rPr>
          <w:rFonts w:cs="Arial"/>
          <w:szCs w:val="22"/>
          <w:lang w:val="lt-LT"/>
        </w:rPr>
        <w:t>įjungta/išjungta;</w:t>
      </w:r>
    </w:p>
    <w:p w14:paraId="6818ECCD" w14:textId="77777777" w:rsidR="003A05E8" w:rsidRPr="001E0700" w:rsidRDefault="003A05E8" w:rsidP="009C0161">
      <w:pPr>
        <w:pStyle w:val="Betarp"/>
        <w:numPr>
          <w:ilvl w:val="0"/>
          <w:numId w:val="20"/>
        </w:numPr>
        <w:ind w:left="720"/>
        <w:rPr>
          <w:rFonts w:cs="Arial"/>
          <w:szCs w:val="22"/>
          <w:lang w:val="lt-LT"/>
        </w:rPr>
      </w:pPr>
      <w:r w:rsidRPr="001E0700">
        <w:rPr>
          <w:rFonts w:cs="Arial"/>
          <w:szCs w:val="22"/>
          <w:lang w:val="lt-LT"/>
        </w:rPr>
        <w:t>keitiklių gedimų indikacijos (klaidų kodai);</w:t>
      </w:r>
    </w:p>
    <w:p w14:paraId="1F415E93" w14:textId="77777777" w:rsidR="003A05E8" w:rsidRPr="001E0700" w:rsidRDefault="003A05E8" w:rsidP="009C0161">
      <w:pPr>
        <w:pStyle w:val="Betarp"/>
        <w:numPr>
          <w:ilvl w:val="0"/>
          <w:numId w:val="0"/>
        </w:numPr>
        <w:ind w:left="720" w:hanging="360"/>
        <w:rPr>
          <w:rFonts w:cs="Arial"/>
          <w:szCs w:val="22"/>
          <w:lang w:val="lt-LT"/>
        </w:rPr>
      </w:pPr>
      <w:r w:rsidRPr="001E0700">
        <w:rPr>
          <w:rFonts w:cs="Arial"/>
          <w:szCs w:val="22"/>
          <w:lang w:val="lt-LT"/>
        </w:rPr>
        <w:t>Sistema turi turėti duomenų eksportavimo galimybę (pvz. į Microsoft Excel programą);</w:t>
      </w:r>
    </w:p>
    <w:p w14:paraId="29D5E8AC" w14:textId="77777777" w:rsidR="003A05E8" w:rsidRPr="001E0700" w:rsidRDefault="003A05E8" w:rsidP="009C0161">
      <w:pPr>
        <w:pStyle w:val="Betarp"/>
        <w:numPr>
          <w:ilvl w:val="0"/>
          <w:numId w:val="0"/>
        </w:numPr>
        <w:ind w:left="720" w:hanging="360"/>
        <w:rPr>
          <w:rFonts w:cs="Arial"/>
          <w:szCs w:val="22"/>
          <w:lang w:val="lt-LT"/>
        </w:rPr>
      </w:pPr>
      <w:r w:rsidRPr="001E0700">
        <w:rPr>
          <w:rFonts w:cs="Arial"/>
          <w:szCs w:val="22"/>
          <w:lang w:val="lt-LT"/>
        </w:rPr>
        <w:t xml:space="preserve">Pastaba: Šio projekto apimtyje keitiklis prie interneto tinklo neturi būti prijungiamas, tačiau Užsakovui turės būti pateikti keitiklio gamykliniai dokumentai patvirtinantys jo funkcionalumą </w:t>
      </w:r>
    </w:p>
    <w:p w14:paraId="0E4BDBF7"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Projekto apimtyje numatomi saulės elektrinės ir jos automatikos bandymai dalyvaujant Užsakovo atstovams.</w:t>
      </w:r>
    </w:p>
    <w:p w14:paraId="0F423F2B" w14:textId="77777777" w:rsidR="003A05E8" w:rsidRPr="001E0700" w:rsidRDefault="003A05E8" w:rsidP="009C0161">
      <w:pPr>
        <w:pStyle w:val="Betarp"/>
        <w:numPr>
          <w:ilvl w:val="1"/>
          <w:numId w:val="18"/>
        </w:numPr>
        <w:ind w:left="720" w:hanging="360"/>
        <w:rPr>
          <w:rFonts w:cs="Arial"/>
          <w:szCs w:val="22"/>
          <w:lang w:val="lt-LT"/>
        </w:rPr>
      </w:pPr>
      <w:bookmarkStart w:id="68" w:name="_Hlk162594607"/>
      <w:r w:rsidRPr="001E0700">
        <w:rPr>
          <w:rFonts w:cs="Arial"/>
          <w:szCs w:val="22"/>
          <w:lang w:val="lt-LT"/>
        </w:rPr>
        <w:t xml:space="preserve">Išsamesni reikalavimai įrengiamai SE pateikiami pastočių ir skirstyklų savųjų reikmių maitinimo standartiniuose techniniuose reikalavimuose </w:t>
      </w:r>
      <w:bookmarkEnd w:id="68"/>
      <w:r w:rsidRPr="001E0700">
        <w:rPr>
          <w:rFonts w:cs="Arial"/>
          <w:szCs w:val="22"/>
          <w:lang w:val="lt-LT"/>
        </w:rPr>
        <w:t xml:space="preserve">Rengdami SE techninę specifikaciją ją priskirti prie pagrindinės įrangos. </w:t>
      </w:r>
    </w:p>
    <w:p w14:paraId="7B7DFD14" w14:textId="5B63FC24"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Standartiniai techniniai reikalavimai </w:t>
      </w:r>
      <w:bookmarkStart w:id="69" w:name="_Hlk152071359"/>
      <w:r w:rsidRPr="001E0700">
        <w:rPr>
          <w:rFonts w:cs="Arial"/>
          <w:szCs w:val="22"/>
          <w:lang w:val="lt-LT"/>
        </w:rPr>
        <w:t xml:space="preserve">saulės elektrinės fotovoltiniams moduliams pateikiami </w:t>
      </w:r>
      <w:bookmarkEnd w:id="69"/>
      <w:r w:rsidRPr="001E0700">
        <w:rPr>
          <w:rFonts w:cs="Arial"/>
          <w:szCs w:val="22"/>
          <w:lang w:val="lt-LT"/>
        </w:rPr>
        <w:t>(</w:t>
      </w:r>
      <w:r w:rsidR="00443202" w:rsidRPr="001E0700">
        <w:rPr>
          <w:rFonts w:cs="Arial"/>
          <w:szCs w:val="22"/>
          <w:lang w:val="lt-LT"/>
        </w:rPr>
        <w:t>30</w:t>
      </w:r>
      <w:r w:rsidRPr="001E0700">
        <w:rPr>
          <w:rFonts w:cs="Arial"/>
          <w:szCs w:val="22"/>
          <w:lang w:val="lt-LT"/>
        </w:rPr>
        <w:t>) priede. Standartiniai techniniai reikalavimai saulės elektrinės galios keitikliui pateikimai (</w:t>
      </w:r>
      <w:r w:rsidR="00443202" w:rsidRPr="001E0700">
        <w:rPr>
          <w:rFonts w:cs="Arial"/>
          <w:szCs w:val="22"/>
          <w:lang w:val="lt-LT"/>
        </w:rPr>
        <w:t>31</w:t>
      </w:r>
      <w:r w:rsidRPr="001E0700">
        <w:rPr>
          <w:rFonts w:cs="Arial"/>
          <w:szCs w:val="22"/>
          <w:lang w:val="lt-LT"/>
        </w:rPr>
        <w:t>) priede.</w:t>
      </w:r>
    </w:p>
    <w:bookmarkEnd w:id="67"/>
    <w:p w14:paraId="0CFB8FA7" w14:textId="77777777" w:rsidR="003A05E8" w:rsidRPr="001E0700" w:rsidRDefault="003A05E8" w:rsidP="009C0161">
      <w:pPr>
        <w:pStyle w:val="Betarp"/>
        <w:numPr>
          <w:ilvl w:val="0"/>
          <w:numId w:val="0"/>
        </w:numPr>
        <w:ind w:left="720" w:hanging="360"/>
        <w:rPr>
          <w:szCs w:val="22"/>
          <w:lang w:val="lt-LT"/>
        </w:rPr>
      </w:pPr>
    </w:p>
    <w:p w14:paraId="29C2BE27" w14:textId="77777777" w:rsidR="003A05E8" w:rsidRPr="001E0700" w:rsidRDefault="003A05E8" w:rsidP="009C0161">
      <w:pPr>
        <w:pStyle w:val="Betarp"/>
        <w:numPr>
          <w:ilvl w:val="1"/>
          <w:numId w:val="18"/>
        </w:numPr>
        <w:ind w:left="720" w:hanging="360"/>
        <w:rPr>
          <w:szCs w:val="22"/>
          <w:lang w:val="lt-LT"/>
        </w:rPr>
      </w:pPr>
      <w:r w:rsidRPr="001E0700">
        <w:rPr>
          <w:szCs w:val="22"/>
          <w:lang w:val="lt-LT"/>
        </w:rPr>
        <w:t xml:space="preserve">Projektuojami 110 </w:t>
      </w:r>
      <w:proofErr w:type="spellStart"/>
      <w:r w:rsidRPr="001E0700">
        <w:rPr>
          <w:szCs w:val="22"/>
          <w:lang w:val="lt-LT"/>
        </w:rPr>
        <w:t>kV</w:t>
      </w:r>
      <w:proofErr w:type="spellEnd"/>
      <w:r w:rsidRPr="001E0700">
        <w:rPr>
          <w:szCs w:val="22"/>
          <w:lang w:val="lt-LT"/>
        </w:rPr>
        <w:t xml:space="preserve"> laidininkai gali būti kieti arba lankstūs. Kieti laidininkai privalomai įrengiami virš pravažiavimo kelių bei įrengiant 110 </w:t>
      </w:r>
      <w:proofErr w:type="spellStart"/>
      <w:r w:rsidRPr="001E0700">
        <w:rPr>
          <w:szCs w:val="22"/>
          <w:lang w:val="lt-LT"/>
        </w:rPr>
        <w:t>kV</w:t>
      </w:r>
      <w:proofErr w:type="spellEnd"/>
      <w:r w:rsidRPr="001E0700">
        <w:rPr>
          <w:szCs w:val="22"/>
          <w:lang w:val="lt-LT"/>
        </w:rPr>
        <w:t xml:space="preserve"> šynų sekcijas, kitur leidžiamas lanksčių </w:t>
      </w:r>
      <w:proofErr w:type="spellStart"/>
      <w:r w:rsidRPr="001E0700">
        <w:rPr>
          <w:szCs w:val="22"/>
          <w:lang w:val="lt-LT"/>
        </w:rPr>
        <w:t>srovėlaidžių</w:t>
      </w:r>
      <w:proofErr w:type="spellEnd"/>
      <w:r w:rsidRPr="001E0700">
        <w:rPr>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14:paraId="2F05B8C2" w14:textId="77777777" w:rsidR="003A05E8" w:rsidRPr="001E0700" w:rsidRDefault="003A05E8" w:rsidP="009C0161">
      <w:pPr>
        <w:pStyle w:val="Betarp"/>
        <w:numPr>
          <w:ilvl w:val="0"/>
          <w:numId w:val="13"/>
        </w:numPr>
        <w:ind w:left="720"/>
        <w:rPr>
          <w:rFonts w:cs="Arial"/>
          <w:szCs w:val="22"/>
          <w:lang w:val="lt-LT"/>
        </w:rPr>
      </w:pPr>
      <w:r w:rsidRPr="001E0700">
        <w:rPr>
          <w:rFonts w:cs="Arial"/>
          <w:szCs w:val="22"/>
          <w:lang w:val="lt-LT"/>
        </w:rPr>
        <w:lastRenderedPageBreak/>
        <w:t xml:space="preserve"> 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098DB51C" w14:textId="77777777" w:rsidR="003A05E8" w:rsidRPr="001E0700" w:rsidRDefault="003A05E8" w:rsidP="009C0161">
      <w:pPr>
        <w:pStyle w:val="Betarp"/>
        <w:numPr>
          <w:ilvl w:val="0"/>
          <w:numId w:val="13"/>
        </w:numPr>
        <w:ind w:left="720"/>
        <w:rPr>
          <w:rFonts w:cs="Arial"/>
          <w:szCs w:val="22"/>
          <w:lang w:val="lt-LT"/>
        </w:rPr>
      </w:pPr>
      <w:r w:rsidRPr="001E0700">
        <w:rPr>
          <w:rFonts w:cs="Arial"/>
          <w:szCs w:val="22"/>
          <w:lang w:val="lt-LT"/>
        </w:rPr>
        <w:t xml:space="preserve"> papildomus atraminius izoliatorius reikalinga naudoti šalia matavimo transformatorių, jei projekte suskaičiuota suminė statinė ilgalaikė apkrova normaliomis eksploatavimo sąlygomis (įskaitant vėjo ir ledo poveikį) tenkanti </w:t>
      </w:r>
      <w:r w:rsidRPr="001E0700">
        <w:rPr>
          <w:rFonts w:ascii="Arial" w:hAnsi="Arial" w:cs="Arial"/>
          <w:szCs w:val="22"/>
          <w:lang w:val="lt-LT"/>
        </w:rPr>
        <w:t xml:space="preserve">srovės ir kombinuotiems </w:t>
      </w:r>
      <w:r w:rsidRPr="001E0700">
        <w:rPr>
          <w:rFonts w:cs="Arial"/>
          <w:szCs w:val="22"/>
          <w:lang w:val="lt-LT"/>
        </w:rPr>
        <w:t xml:space="preserve">matavimo transformatoriams viršija 1500N, o įtampos matavimo transformatoriams 500N. </w:t>
      </w:r>
    </w:p>
    <w:p w14:paraId="1C69A35A" w14:textId="77777777" w:rsidR="003A05E8" w:rsidRPr="001E0700" w:rsidRDefault="003A05E8" w:rsidP="009C0161">
      <w:pPr>
        <w:pStyle w:val="Betarp"/>
        <w:numPr>
          <w:ilvl w:val="1"/>
          <w:numId w:val="18"/>
        </w:numPr>
        <w:ind w:left="720" w:hanging="360"/>
        <w:rPr>
          <w:szCs w:val="22"/>
          <w:lang w:val="lt-LT"/>
        </w:rPr>
      </w:pPr>
      <w:r w:rsidRPr="001E0700">
        <w:rPr>
          <w:szCs w:val="22"/>
          <w:lang w:val="lt-LT"/>
        </w:rPr>
        <w:t xml:space="preserve">Parenkant laidininkus įvertinti laidininkų įšilimą, vainikinius išlydžius, terminį ir </w:t>
      </w:r>
      <w:proofErr w:type="spellStart"/>
      <w:r w:rsidRPr="001E0700">
        <w:rPr>
          <w:szCs w:val="22"/>
          <w:lang w:val="lt-LT"/>
        </w:rPr>
        <w:t>elektrodinaminį</w:t>
      </w:r>
      <w:proofErr w:type="spellEnd"/>
      <w:r w:rsidRPr="001E0700">
        <w:rPr>
          <w:szCs w:val="22"/>
          <w:lang w:val="lt-LT"/>
        </w:rPr>
        <w:t xml:space="preserve">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w:t>
      </w:r>
      <w:proofErr w:type="spellStart"/>
      <w:r w:rsidRPr="001E0700">
        <w:rPr>
          <w:szCs w:val="22"/>
          <w:lang w:val="lt-LT"/>
        </w:rPr>
        <w:t>apšynavimo</w:t>
      </w:r>
      <w:proofErr w:type="spellEnd"/>
      <w:r w:rsidRPr="001E0700">
        <w:rPr>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1BAC85AB" w14:textId="77777777" w:rsidR="003A05E8" w:rsidRPr="001E0700" w:rsidRDefault="003A05E8" w:rsidP="009C0161">
      <w:pPr>
        <w:pStyle w:val="Betarp"/>
        <w:numPr>
          <w:ilvl w:val="0"/>
          <w:numId w:val="13"/>
        </w:numPr>
        <w:ind w:left="720"/>
        <w:rPr>
          <w:rFonts w:cs="Arial"/>
          <w:szCs w:val="22"/>
          <w:lang w:val="lt-LT"/>
        </w:rPr>
      </w:pPr>
      <w:r w:rsidRPr="001E0700">
        <w:rPr>
          <w:rFonts w:cs="Arial"/>
          <w:szCs w:val="22"/>
          <w:lang w:val="lt-LT"/>
        </w:rPr>
        <w:t xml:space="preserve"> vamzdžių įlinkis dėl savo svorio bei įvertinus prie vamzdžio prijungtus kitus laidininkus ir gnybtus turi būti mažesnis nei „l/150“, čia l – vamzdžio ilgis;</w:t>
      </w:r>
    </w:p>
    <w:p w14:paraId="4490C005" w14:textId="77777777" w:rsidR="003A05E8" w:rsidRPr="001E0700" w:rsidRDefault="003A05E8" w:rsidP="009C0161">
      <w:pPr>
        <w:pStyle w:val="Betarp"/>
        <w:numPr>
          <w:ilvl w:val="0"/>
          <w:numId w:val="13"/>
        </w:numPr>
        <w:ind w:left="720"/>
        <w:rPr>
          <w:rFonts w:cs="Arial"/>
          <w:szCs w:val="22"/>
          <w:lang w:val="lt-LT"/>
        </w:rPr>
      </w:pPr>
      <w:r w:rsidRPr="001E0700">
        <w:rPr>
          <w:rFonts w:cs="Arial"/>
          <w:szCs w:val="22"/>
          <w:lang w:val="lt-LT"/>
        </w:rPr>
        <w:t xml:space="preserve"> vamzdžių įlinkis dėl savo svorio, apšalo bei įvertinus prie vamzdžio prijungtus kitus laidininkus ir gnybtus turi būti mažesnis „l/80“, čia l – vamzdžio ilgis.</w:t>
      </w:r>
    </w:p>
    <w:p w14:paraId="002363ED" w14:textId="6C307841" w:rsidR="003A05E8" w:rsidRPr="001E0700" w:rsidRDefault="003A05E8" w:rsidP="009C0161">
      <w:pPr>
        <w:pStyle w:val="Betarp"/>
        <w:numPr>
          <w:ilvl w:val="0"/>
          <w:numId w:val="0"/>
        </w:numPr>
        <w:ind w:left="720" w:hanging="360"/>
        <w:rPr>
          <w:rFonts w:cs="Arial"/>
          <w:szCs w:val="22"/>
          <w:lang w:val="lt-LT"/>
        </w:rPr>
      </w:pPr>
      <w:r w:rsidRPr="001E0700">
        <w:rPr>
          <w:rFonts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1E0700">
        <w:rPr>
          <w:rFonts w:cs="Arial"/>
          <w:color w:val="000000" w:themeColor="text1"/>
          <w:kern w:val="1"/>
          <w:szCs w:val="22"/>
          <w:lang w:val="lt-LT" w:eastAsia="ar-SA"/>
        </w:rPr>
        <w:t xml:space="preserve"> </w:t>
      </w:r>
      <w:r w:rsidRPr="001E0700">
        <w:rPr>
          <w:rFonts w:cs="Arial"/>
          <w:szCs w:val="22"/>
          <w:lang w:val="lt-LT"/>
        </w:rPr>
        <w:t>Projekte turi būti pateikti maksimalūs kietų laidininkų (vamzdžių) įlinkiai blogiausiomis sąlygomis ilgiausiam protarpiui.</w:t>
      </w:r>
      <w:r w:rsidRPr="001E0700">
        <w:rPr>
          <w:rFonts w:cs="Arial"/>
          <w:color w:val="000000" w:themeColor="text1"/>
          <w:kern w:val="1"/>
          <w:szCs w:val="22"/>
          <w:lang w:val="lt-LT" w:eastAsia="ar-SA"/>
        </w:rPr>
        <w:t xml:space="preserve"> Visi skaičiavimai turi būti pateikti techniniame projekte. Standartiniai techniniai reikalavimai 110 </w:t>
      </w:r>
      <w:proofErr w:type="spellStart"/>
      <w:r w:rsidRPr="001E0700">
        <w:rPr>
          <w:rFonts w:cs="Arial"/>
          <w:color w:val="000000" w:themeColor="text1"/>
          <w:kern w:val="1"/>
          <w:szCs w:val="22"/>
          <w:lang w:val="lt-LT" w:eastAsia="ar-SA"/>
        </w:rPr>
        <w:t>kV</w:t>
      </w:r>
      <w:proofErr w:type="spellEnd"/>
      <w:r w:rsidRPr="001E0700">
        <w:rPr>
          <w:rFonts w:cs="Arial"/>
          <w:color w:val="000000" w:themeColor="text1"/>
          <w:kern w:val="1"/>
          <w:szCs w:val="22"/>
          <w:lang w:val="lt-LT" w:eastAsia="ar-SA"/>
        </w:rPr>
        <w:t xml:space="preserve"> </w:t>
      </w:r>
      <w:bookmarkStart w:id="70" w:name="_Hlk36996149"/>
      <w:r w:rsidRPr="001E0700">
        <w:rPr>
          <w:rFonts w:cs="Arial"/>
          <w:color w:val="000000" w:themeColor="text1"/>
          <w:kern w:val="1"/>
          <w:szCs w:val="22"/>
          <w:lang w:val="lt-LT" w:eastAsia="ar-SA"/>
        </w:rPr>
        <w:t xml:space="preserve">kietiems laidininkams (vamzdžiams) </w:t>
      </w:r>
      <w:bookmarkEnd w:id="70"/>
      <w:r w:rsidRPr="001E0700">
        <w:rPr>
          <w:rFonts w:cs="Arial"/>
          <w:kern w:val="1"/>
          <w:szCs w:val="22"/>
          <w:lang w:val="lt-LT" w:eastAsia="ar-SA"/>
        </w:rPr>
        <w:t>pateikiami</w:t>
      </w:r>
      <w:r w:rsidR="00B9133F" w:rsidRPr="001E0700">
        <w:rPr>
          <w:rFonts w:cs="Arial"/>
          <w:kern w:val="1"/>
          <w:szCs w:val="22"/>
          <w:lang w:val="lt-LT" w:eastAsia="ar-SA"/>
        </w:rPr>
        <w:t xml:space="preserve"> (32)</w:t>
      </w:r>
      <w:r w:rsidRPr="001E0700">
        <w:rPr>
          <w:rFonts w:cs="Arial"/>
          <w:kern w:val="1"/>
          <w:szCs w:val="22"/>
          <w:lang w:val="lt-LT" w:eastAsia="ar-SA"/>
        </w:rPr>
        <w:t xml:space="preserve">  </w:t>
      </w:r>
      <w:r w:rsidRPr="001E0700">
        <w:rPr>
          <w:rFonts w:cs="Arial"/>
          <w:color w:val="000000" w:themeColor="text1"/>
          <w:kern w:val="1"/>
          <w:szCs w:val="22"/>
          <w:lang w:val="lt-LT" w:eastAsia="ar-SA"/>
        </w:rPr>
        <w:t xml:space="preserve">priede. Standartiniai techniniai reikalavimai 110 </w:t>
      </w:r>
      <w:proofErr w:type="spellStart"/>
      <w:r w:rsidRPr="001E0700">
        <w:rPr>
          <w:rFonts w:cs="Arial"/>
          <w:color w:val="000000" w:themeColor="text1"/>
          <w:kern w:val="1"/>
          <w:szCs w:val="22"/>
          <w:lang w:val="lt-LT" w:eastAsia="ar-SA"/>
        </w:rPr>
        <w:t>kV</w:t>
      </w:r>
      <w:proofErr w:type="spellEnd"/>
      <w:r w:rsidRPr="001E0700">
        <w:rPr>
          <w:rFonts w:cs="Arial"/>
          <w:color w:val="000000" w:themeColor="text1"/>
          <w:kern w:val="1"/>
          <w:szCs w:val="22"/>
          <w:lang w:val="lt-LT" w:eastAsia="ar-SA"/>
        </w:rPr>
        <w:t xml:space="preserve"> lankstiems laidininkams (laidams) TP teritorijoje pateikiami </w:t>
      </w:r>
      <w:r w:rsidR="00B9133F" w:rsidRPr="001E0700">
        <w:rPr>
          <w:rFonts w:cs="Arial"/>
          <w:color w:val="000000" w:themeColor="text1"/>
          <w:kern w:val="1"/>
          <w:szCs w:val="22"/>
          <w:lang w:val="lt-LT" w:eastAsia="ar-SA"/>
        </w:rPr>
        <w:t xml:space="preserve">(33) </w:t>
      </w:r>
      <w:r w:rsidRPr="001E0700">
        <w:rPr>
          <w:rFonts w:cs="Arial"/>
          <w:color w:val="000000" w:themeColor="text1"/>
          <w:kern w:val="1"/>
          <w:szCs w:val="22"/>
          <w:lang w:val="lt-LT" w:eastAsia="ar-SA"/>
        </w:rPr>
        <w:t xml:space="preserve">priede. </w:t>
      </w:r>
    </w:p>
    <w:p w14:paraId="68BD21FC" w14:textId="77777777" w:rsidR="003A05E8" w:rsidRPr="001E0700" w:rsidRDefault="003A05E8" w:rsidP="009C0161">
      <w:pPr>
        <w:pStyle w:val="Betarp"/>
        <w:numPr>
          <w:ilvl w:val="0"/>
          <w:numId w:val="0"/>
        </w:numPr>
        <w:ind w:left="720" w:hanging="360"/>
        <w:jc w:val="center"/>
        <w:rPr>
          <w:rFonts w:cs="Arial"/>
          <w:szCs w:val="22"/>
          <w:lang w:val="lt-LT"/>
        </w:rPr>
      </w:pPr>
      <w:r w:rsidRPr="001E0700">
        <w:rPr>
          <w:noProof/>
          <w:szCs w:val="22"/>
          <w:lang w:val="lt-LT"/>
        </w:rPr>
        <w:drawing>
          <wp:inline distT="0" distB="0" distL="0" distR="0" wp14:anchorId="2DDA5795" wp14:editId="2C5EC6DF">
            <wp:extent cx="4346686" cy="3920947"/>
            <wp:effectExtent l="0" t="0" r="0" b="381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4"/>
                    <a:stretch>
                      <a:fillRect/>
                    </a:stretch>
                  </pic:blipFill>
                  <pic:spPr>
                    <a:xfrm>
                      <a:off x="0" y="0"/>
                      <a:ext cx="4369833" cy="3941826"/>
                    </a:xfrm>
                    <a:prstGeom prst="rect">
                      <a:avLst/>
                    </a:prstGeom>
                  </pic:spPr>
                </pic:pic>
              </a:graphicData>
            </a:graphic>
          </wp:inline>
        </w:drawing>
      </w:r>
    </w:p>
    <w:p w14:paraId="54430D5E" w14:textId="509FC81D" w:rsidR="00CD10B8" w:rsidRPr="001E0700" w:rsidRDefault="00CD10B8" w:rsidP="009C0161">
      <w:pPr>
        <w:pStyle w:val="Betarp"/>
        <w:numPr>
          <w:ilvl w:val="1"/>
          <w:numId w:val="18"/>
        </w:numPr>
        <w:ind w:left="720" w:hanging="360"/>
        <w:rPr>
          <w:rFonts w:cs="Arial"/>
          <w:szCs w:val="22"/>
          <w:lang w:val="lt-LT"/>
        </w:rPr>
      </w:pPr>
      <w:r w:rsidRPr="001E0700">
        <w:rPr>
          <w:rFonts w:cs="Arial"/>
          <w:szCs w:val="22"/>
          <w:lang w:val="lt-LT"/>
        </w:rPr>
        <w:lastRenderedPageBreak/>
        <w:t xml:space="preserve">Rekonstruojant esamą TP,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pateikti </w:t>
      </w:r>
      <w:r w:rsidR="00B9133F" w:rsidRPr="001E0700">
        <w:rPr>
          <w:rFonts w:cs="Arial"/>
          <w:szCs w:val="22"/>
          <w:lang w:val="lt-LT"/>
        </w:rPr>
        <w:t>(34)</w:t>
      </w:r>
      <w:r w:rsidRPr="001E0700">
        <w:rPr>
          <w:rFonts w:cs="Arial"/>
          <w:szCs w:val="22"/>
          <w:lang w:val="lt-LT"/>
        </w:rPr>
        <w:t xml:space="preserve"> priede.</w:t>
      </w:r>
    </w:p>
    <w:p w14:paraId="3ACDA4CE" w14:textId="12653FF8"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Atskirai sumontuoti 110 </w:t>
      </w:r>
      <w:proofErr w:type="spellStart"/>
      <w:r w:rsidRPr="001E0700">
        <w:rPr>
          <w:rFonts w:cs="Arial"/>
          <w:szCs w:val="22"/>
          <w:lang w:val="lt-LT"/>
        </w:rPr>
        <w:t>kV</w:t>
      </w:r>
      <w:proofErr w:type="spellEnd"/>
      <w:r w:rsidRPr="001E0700">
        <w:rPr>
          <w:rFonts w:cs="Arial"/>
          <w:szCs w:val="22"/>
          <w:lang w:val="lt-LT"/>
        </w:rPr>
        <w:t xml:space="preserve"> atraminiai izoliatoriai turi atitikti PSO standartinius techninius reikalavimus pateiktus </w:t>
      </w:r>
      <w:r w:rsidR="00B9133F" w:rsidRPr="001E0700">
        <w:rPr>
          <w:szCs w:val="22"/>
          <w:lang w:val="lt-LT"/>
        </w:rPr>
        <w:t>(35)</w:t>
      </w:r>
      <w:r w:rsidRPr="001E0700">
        <w:rPr>
          <w:szCs w:val="22"/>
          <w:lang w:val="lt-LT"/>
        </w:rPr>
        <w:t>pried</w:t>
      </w:r>
      <w:r w:rsidR="00B9133F" w:rsidRPr="001E0700">
        <w:rPr>
          <w:szCs w:val="22"/>
          <w:lang w:val="lt-LT"/>
        </w:rPr>
        <w:t>e</w:t>
      </w:r>
      <w:r w:rsidRPr="001E0700">
        <w:rPr>
          <w:szCs w:val="22"/>
          <w:lang w:val="lt-LT"/>
        </w:rPr>
        <w:t>.</w:t>
      </w:r>
    </w:p>
    <w:p w14:paraId="7E38360B" w14:textId="77777777" w:rsidR="003A05E8" w:rsidRPr="001E0700" w:rsidRDefault="003A05E8" w:rsidP="009C0161">
      <w:pPr>
        <w:pStyle w:val="Betarp"/>
        <w:numPr>
          <w:ilvl w:val="1"/>
          <w:numId w:val="18"/>
        </w:numPr>
        <w:ind w:left="720" w:hanging="360"/>
        <w:rPr>
          <w:rFonts w:cs="Arial"/>
          <w:szCs w:val="22"/>
          <w:lang w:val="lt-LT"/>
        </w:rPr>
      </w:pPr>
      <w:bookmarkStart w:id="71" w:name="_Hlk114472763"/>
      <w:r w:rsidRPr="001E0700">
        <w:rPr>
          <w:rFonts w:cs="Arial"/>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1E0700">
        <w:rPr>
          <w:rFonts w:cs="Arial"/>
          <w:szCs w:val="22"/>
          <w:lang w:val="lt-LT"/>
        </w:rPr>
        <w:t>sekcijiniam</w:t>
      </w:r>
      <w:proofErr w:type="spellEnd"/>
      <w:r w:rsidRPr="001E0700">
        <w:rPr>
          <w:rFonts w:cs="Arial"/>
          <w:szCs w:val="22"/>
          <w:lang w:val="lt-LT"/>
        </w:rPr>
        <w:t xml:space="preserve"> </w:t>
      </w:r>
      <w:proofErr w:type="spellStart"/>
      <w:r w:rsidRPr="001E0700">
        <w:rPr>
          <w:rFonts w:cs="Arial"/>
          <w:szCs w:val="22"/>
          <w:lang w:val="lt-LT"/>
        </w:rPr>
        <w:t>prijunginiams</w:t>
      </w:r>
      <w:proofErr w:type="spellEnd"/>
      <w:r w:rsidRPr="001E0700">
        <w:rPr>
          <w:rFonts w:cs="Arial"/>
          <w:szCs w:val="22"/>
          <w:lang w:val="lt-LT"/>
        </w:rPr>
        <w:t xml:space="preserve">)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w:t>
      </w:r>
      <w:proofErr w:type="spellStart"/>
      <w:r w:rsidRPr="001E0700">
        <w:rPr>
          <w:rFonts w:cs="Arial"/>
          <w:szCs w:val="22"/>
          <w:lang w:val="lt-LT"/>
        </w:rPr>
        <w:t>kV</w:t>
      </w:r>
      <w:proofErr w:type="spellEnd"/>
      <w:r w:rsidRPr="001E0700">
        <w:rPr>
          <w:rFonts w:cs="Arial"/>
          <w:szCs w:val="22"/>
          <w:lang w:val="lt-LT"/>
        </w:rPr>
        <w:t xml:space="preserve"> išvadų (tarp transformatoriaus įvadų ir ribotuvų arba artimiausių skirstyklos įrenginių, jei šalia transformatoriaus ribotuvai neprojektuojami).</w:t>
      </w:r>
      <w:bookmarkEnd w:id="71"/>
      <w:r w:rsidRPr="001E0700">
        <w:rPr>
          <w:rFonts w:cs="Arial"/>
          <w:szCs w:val="22"/>
          <w:lang w:val="lt-LT"/>
        </w:rPr>
        <w:t xml:space="preserve"> Tikslios įžeminimo kontaktų įrengimo vietos parenkamos ir suderinamos su PSO techninio projekto rengimo metu. Kontaktai kilnojamų įžemiklių uždėjimui turi būti įrengti tokiame aukštyje, kad kilnojamąjį įžemiklį prie kontaktų būtų galima prijungti naudojant 110 </w:t>
      </w:r>
      <w:proofErr w:type="spellStart"/>
      <w:r w:rsidRPr="001E0700">
        <w:rPr>
          <w:rFonts w:cs="Arial"/>
          <w:szCs w:val="22"/>
          <w:lang w:val="lt-LT"/>
        </w:rPr>
        <w:t>kV</w:t>
      </w:r>
      <w:proofErr w:type="spellEnd"/>
      <w:r w:rsidRPr="001E0700">
        <w:rPr>
          <w:rFonts w:cs="Arial"/>
          <w:szCs w:val="22"/>
          <w:lang w:val="lt-LT"/>
        </w:rPr>
        <w:t xml:space="preserve"> izoliacinę lazdą nenaudojant pakėlimo į aukštį priemonių.</w:t>
      </w:r>
    </w:p>
    <w:p w14:paraId="4D7E4193" w14:textId="7E019811"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Suprojektuoti prijungimo prie galios transformatorių 110 </w:t>
      </w:r>
      <w:proofErr w:type="spellStart"/>
      <w:r w:rsidRPr="001E0700">
        <w:rPr>
          <w:rFonts w:cs="Arial"/>
          <w:szCs w:val="22"/>
          <w:lang w:val="lt-LT"/>
        </w:rPr>
        <w:t>kV</w:t>
      </w:r>
      <w:proofErr w:type="spellEnd"/>
      <w:r w:rsidRPr="001E0700">
        <w:rPr>
          <w:rFonts w:cs="Arial"/>
          <w:szCs w:val="22"/>
          <w:lang w:val="lt-LT"/>
        </w:rPr>
        <w:t xml:space="preserve"> įvadų, skirstyklos pirminių įrenginių ir laidininkų prijungimo būdą ir gnybtus. Reikalavimai 110 </w:t>
      </w:r>
      <w:proofErr w:type="spellStart"/>
      <w:r w:rsidRPr="001E0700">
        <w:rPr>
          <w:rFonts w:cs="Arial"/>
          <w:szCs w:val="22"/>
          <w:lang w:val="lt-LT"/>
        </w:rPr>
        <w:t>kV</w:t>
      </w:r>
      <w:proofErr w:type="spellEnd"/>
      <w:r w:rsidRPr="001E0700">
        <w:rPr>
          <w:rFonts w:cs="Arial"/>
          <w:szCs w:val="22"/>
          <w:lang w:val="lt-LT"/>
        </w:rPr>
        <w:t xml:space="preserve"> pirminių įrenginių prijungimo gnybtams pateikiami </w:t>
      </w:r>
      <w:r w:rsidR="00B9133F" w:rsidRPr="001E0700">
        <w:rPr>
          <w:szCs w:val="22"/>
          <w:lang w:val="lt-LT"/>
        </w:rPr>
        <w:t>(36)</w:t>
      </w:r>
      <w:r w:rsidRPr="001E0700">
        <w:rPr>
          <w:szCs w:val="22"/>
          <w:lang w:val="lt-LT"/>
        </w:rPr>
        <w:t>priede.</w:t>
      </w:r>
    </w:p>
    <w:p w14:paraId="7FA68EB9"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Techniniame projekte parašyti, kad aukštos įtampos įrenginių prijungimo gnybtams užveržti suprojektuoti varžtus, kurie prijungus </w:t>
      </w:r>
      <w:proofErr w:type="spellStart"/>
      <w:r w:rsidRPr="001E0700">
        <w:rPr>
          <w:rFonts w:cs="Arial"/>
          <w:szCs w:val="22"/>
          <w:lang w:val="lt-LT"/>
        </w:rPr>
        <w:t>šynolaidį</w:t>
      </w:r>
      <w:proofErr w:type="spellEnd"/>
      <w:r w:rsidRPr="001E0700">
        <w:rPr>
          <w:rFonts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1E0700">
        <w:rPr>
          <w:rFonts w:cs="Arial"/>
          <w:szCs w:val="22"/>
          <w:lang w:val="lt-LT"/>
        </w:rPr>
        <w:t>šynolaidžio</w:t>
      </w:r>
      <w:proofErr w:type="spellEnd"/>
      <w:r w:rsidRPr="001E0700">
        <w:rPr>
          <w:rFonts w:cs="Arial"/>
          <w:szCs w:val="22"/>
          <w:lang w:val="lt-LT"/>
        </w:rPr>
        <w:t xml:space="preserve"> išėjimo atstumas iš prijungimo gnybto turi būti ne didesnis nei 2 mm.</w:t>
      </w:r>
    </w:p>
    <w:p w14:paraId="33BE45BF" w14:textId="68A73F92"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Suprojektuoti įžeminimo įrenginius vadovaujantis Elektros įrenginių įrengimo bendrųjų taisyklių (toliau - EĮĮBT) reikalavimais. Perdavimo tinklo dalies įžeminimo įrenginių sprendiniai parenkami pagal įžeminimo kontūro varžą, o kur reikalaujama pagal EĮĮBT būtina įvertinti ir prisilietimo </w:t>
      </w:r>
      <w:r w:rsidRPr="001E0700">
        <w:rPr>
          <w:rFonts w:cs="Arial" w:hint="eastAsia"/>
          <w:szCs w:val="22"/>
          <w:lang w:val="lt-LT"/>
        </w:rPr>
        <w:t>į</w:t>
      </w:r>
      <w:r w:rsidRPr="001E0700">
        <w:rPr>
          <w:rFonts w:cs="Arial"/>
          <w:szCs w:val="22"/>
          <w:lang w:val="lt-LT"/>
        </w:rPr>
        <w:t xml:space="preserve">tampą. Atstojamoji perdavimo tinklo skirstyklos dalies </w:t>
      </w:r>
      <w:r w:rsidRPr="001E0700">
        <w:rPr>
          <w:rFonts w:cs="Arial" w:hint="eastAsia"/>
          <w:szCs w:val="22"/>
          <w:lang w:val="lt-LT"/>
        </w:rPr>
        <w:t>įž</w:t>
      </w:r>
      <w:r w:rsidRPr="001E0700">
        <w:rPr>
          <w:rFonts w:cs="Arial"/>
          <w:szCs w:val="22"/>
          <w:lang w:val="lt-LT"/>
        </w:rPr>
        <w:t xml:space="preserve">eminimo kontūro varža bet kuriuo metų laiku neturi viršyti 0,5 Ω, o prisilietimo </w:t>
      </w:r>
      <w:r w:rsidRPr="001E0700">
        <w:rPr>
          <w:rFonts w:cs="Arial" w:hint="eastAsia"/>
          <w:szCs w:val="22"/>
          <w:lang w:val="lt-LT"/>
        </w:rPr>
        <w:t>į</w:t>
      </w:r>
      <w:r w:rsidRPr="001E0700">
        <w:rPr>
          <w:rFonts w:cs="Arial"/>
          <w:szCs w:val="22"/>
          <w:lang w:val="lt-LT"/>
        </w:rPr>
        <w:t xml:space="preserve">tampa neturi viršyti leistinos pagal EĮĮBT. Skaičiuojant prisilietimo </w:t>
      </w:r>
      <w:r w:rsidRPr="001E0700">
        <w:rPr>
          <w:rFonts w:cs="Arial" w:hint="eastAsia"/>
          <w:szCs w:val="22"/>
          <w:lang w:val="lt-LT"/>
        </w:rPr>
        <w:t>į</w:t>
      </w:r>
      <w:r w:rsidRPr="001E0700">
        <w:rPr>
          <w:rFonts w:cs="Arial"/>
          <w:szCs w:val="22"/>
          <w:lang w:val="lt-LT"/>
        </w:rPr>
        <w:t>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Standartiniai techniniai reikalavimai įžeminimo kontūro įrengimui ir įžeminimo kontūro elementams pateikiami (</w:t>
      </w:r>
      <w:r w:rsidR="00B9133F" w:rsidRPr="001E0700">
        <w:rPr>
          <w:rFonts w:cs="Arial"/>
          <w:szCs w:val="22"/>
          <w:lang w:val="lt-LT"/>
        </w:rPr>
        <w:t xml:space="preserve">37), (38) </w:t>
      </w:r>
      <w:r w:rsidRPr="001E0700">
        <w:rPr>
          <w:rFonts w:cs="Arial"/>
          <w:szCs w:val="22"/>
          <w:lang w:val="lt-LT"/>
        </w:rPr>
        <w:t>prieduose.</w:t>
      </w:r>
    </w:p>
    <w:p w14:paraId="258671A7" w14:textId="77777777" w:rsidR="003A05E8" w:rsidRPr="001E0700" w:rsidRDefault="003A05E8" w:rsidP="009C0161">
      <w:pPr>
        <w:pStyle w:val="Betarp"/>
        <w:numPr>
          <w:ilvl w:val="1"/>
          <w:numId w:val="18"/>
        </w:numPr>
        <w:ind w:left="720" w:hanging="360"/>
        <w:rPr>
          <w:rFonts w:cs="Arial"/>
          <w:szCs w:val="22"/>
          <w:lang w:val="lt-LT"/>
        </w:rPr>
      </w:pPr>
      <w:r w:rsidRPr="009C0161">
        <w:rPr>
          <w:rFonts w:cs="Arial"/>
          <w:szCs w:val="22"/>
          <w:lang w:val="lt-LT"/>
        </w:rPr>
        <w:t>Suprojektuoti įžeminimo kontūro laidininko prijungimą prie laikančiųjų metalo konstrukcijų dviem varžtiniais sujungimais.</w:t>
      </w:r>
    </w:p>
    <w:p w14:paraId="31C2CF2A"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Jeigu bus įrengiama  nauja  perdavimo tinklo dalies tvora arba  rekonstruojama esama, techninio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Elektrai laidžiam ryšiui (sujungimui) gali būti panaudotas varžtinis gnybtas skirtas laidininkų atsišakojimui , o tarp gnybtų naudoti monolitinį laidininką, atsparų lauko aplinkos sąlygoms. Gnybtų varžtinės jungtys turi būti atsuktos į pastotės (skirstyklos) vidinę pusę. Sumontavus jungtį, išmatuotos pereinamosios varžos tarp kontaktų jungties ir kiekvieno </w:t>
      </w:r>
      <w:r w:rsidRPr="001E0700">
        <w:rPr>
          <w:rFonts w:cs="Arial"/>
          <w:szCs w:val="22"/>
          <w:lang w:val="lt-LT"/>
        </w:rPr>
        <w:lastRenderedPageBreak/>
        <w:t xml:space="preserve">segmento atskirai turi būti ne didesnės kaip 0,05 Ω, tekant ne silpnesnei kaip 200 </w:t>
      </w:r>
      <w:proofErr w:type="spellStart"/>
      <w:r w:rsidRPr="001E0700">
        <w:rPr>
          <w:rFonts w:cs="Arial"/>
          <w:szCs w:val="22"/>
          <w:lang w:val="lt-LT"/>
        </w:rPr>
        <w:t>mA</w:t>
      </w:r>
      <w:proofErr w:type="spellEnd"/>
      <w:r w:rsidRPr="001E0700">
        <w:rPr>
          <w:rFonts w:cs="Arial"/>
          <w:szCs w:val="22"/>
          <w:lang w:val="lt-LT"/>
        </w:rPr>
        <w:t xml:space="preserve"> testavimo srovei (keičiant poliškumą).</w:t>
      </w:r>
    </w:p>
    <w:p w14:paraId="19923A47" w14:textId="77777777" w:rsidR="003A05E8" w:rsidRPr="001E0700" w:rsidRDefault="003A05E8" w:rsidP="009C0161">
      <w:pPr>
        <w:pStyle w:val="Betarp"/>
        <w:numPr>
          <w:ilvl w:val="1"/>
          <w:numId w:val="18"/>
        </w:numPr>
        <w:ind w:left="720" w:hanging="360"/>
        <w:rPr>
          <w:rFonts w:cs="Arial"/>
          <w:szCs w:val="22"/>
          <w:lang w:val="lt-LT"/>
        </w:rPr>
      </w:pPr>
      <w:bookmarkStart w:id="72" w:name="_Hlk138757627"/>
      <w:r w:rsidRPr="001E0700">
        <w:rPr>
          <w:rFonts w:cs="Arial"/>
          <w:szCs w:val="22"/>
          <w:lang w:val="lt-LT"/>
        </w:rPr>
        <w:t>Suprojektuoti galios</w:t>
      </w:r>
      <w:r w:rsidRPr="001E0700" w:rsidDel="00CB0F76">
        <w:rPr>
          <w:rFonts w:cs="Arial"/>
          <w:szCs w:val="22"/>
          <w:lang w:val="lt-LT"/>
        </w:rPr>
        <w:t xml:space="preserve"> </w:t>
      </w:r>
      <w:r w:rsidRPr="001E0700">
        <w:rPr>
          <w:rFonts w:cs="Arial"/>
          <w:szCs w:val="22"/>
          <w:lang w:val="lt-LT"/>
        </w:rPr>
        <w:t>skydelį (-</w:t>
      </w:r>
      <w:proofErr w:type="spellStart"/>
      <w:r w:rsidRPr="001E0700">
        <w:rPr>
          <w:rFonts w:cs="Arial"/>
          <w:szCs w:val="22"/>
          <w:lang w:val="lt-LT"/>
        </w:rPr>
        <w:t>ius</w:t>
      </w:r>
      <w:proofErr w:type="spellEnd"/>
      <w:r w:rsidRPr="001E0700">
        <w:rPr>
          <w:rFonts w:cs="Arial"/>
          <w:szCs w:val="22"/>
          <w:lang w:val="lt-LT"/>
        </w:rPr>
        <w:t xml:space="preserve">) 0,4 </w:t>
      </w:r>
      <w:proofErr w:type="spellStart"/>
      <w:r w:rsidRPr="001E0700">
        <w:rPr>
          <w:rFonts w:cs="Arial"/>
          <w:szCs w:val="22"/>
          <w:lang w:val="lt-LT"/>
        </w:rPr>
        <w:t>kV</w:t>
      </w:r>
      <w:proofErr w:type="spellEnd"/>
      <w:r w:rsidRPr="001E0700">
        <w:rPr>
          <w:rFonts w:cs="Arial"/>
          <w:szCs w:val="22"/>
          <w:lang w:val="lt-LT"/>
        </w:rPr>
        <w:t xml:space="preserve">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id="73" w:name="_Hlk161907406"/>
      <w:r w:rsidRPr="001E0700">
        <w:rPr>
          <w:rFonts w:cs="Arial"/>
          <w:szCs w:val="22"/>
          <w:lang w:val="lt-LT"/>
        </w:rPr>
        <w:t>Kištukiniai lizdai turi būti sumontuojami skydelių išorinėje šoninėje fasado pusėje ir turi būti pasiekiami esant uždarytoms skydelio durims. Projekto techninėse specifikacijose turi būti nurodytas kištukinių lizdų montavimas skydo išorėje – lauke</w:t>
      </w:r>
      <w:bookmarkEnd w:id="73"/>
      <w:r w:rsidRPr="001E0700">
        <w:rPr>
          <w:rFonts w:cs="Arial"/>
          <w:szCs w:val="22"/>
          <w:lang w:val="lt-LT"/>
        </w:rPr>
        <w:t xml:space="preserve">. Galios skydelių skaičius parenkamas atsižvelgiant į </w:t>
      </w:r>
      <w:proofErr w:type="spellStart"/>
      <w:r w:rsidRPr="001E0700">
        <w:rPr>
          <w:rFonts w:cs="Arial"/>
          <w:szCs w:val="22"/>
          <w:lang w:val="lt-LT"/>
        </w:rPr>
        <w:t>prijunginių</w:t>
      </w:r>
      <w:proofErr w:type="spellEnd"/>
      <w:r w:rsidRPr="001E0700">
        <w:rPr>
          <w:rFonts w:cs="Arial"/>
          <w:szCs w:val="22"/>
          <w:lang w:val="lt-LT"/>
        </w:rPr>
        <w:t xml:space="preserve"> skaičių (5 </w:t>
      </w:r>
      <w:proofErr w:type="spellStart"/>
      <w:r w:rsidRPr="001E0700">
        <w:rPr>
          <w:rFonts w:cs="Arial"/>
          <w:szCs w:val="22"/>
          <w:lang w:val="lt-LT"/>
        </w:rPr>
        <w:t>prijunginiams</w:t>
      </w:r>
      <w:proofErr w:type="spellEnd"/>
      <w:r w:rsidRPr="001E0700">
        <w:rPr>
          <w:rFonts w:cs="Arial"/>
          <w:szCs w:val="22"/>
          <w:lang w:val="lt-LT"/>
        </w:rPr>
        <w:t xml:space="preserve"> turi būti projektuojamas 1 galios skydelis). Papildomo skydelio projektuoti nereikia, jeigu atstumas tarp projektuojamo skydelio ir labiausiai nuo jo nutolusio naujai projektuojamo 110 </w:t>
      </w:r>
      <w:proofErr w:type="spellStart"/>
      <w:r w:rsidRPr="001E0700">
        <w:rPr>
          <w:rFonts w:cs="Arial"/>
          <w:szCs w:val="22"/>
          <w:lang w:val="lt-LT"/>
        </w:rPr>
        <w:t>kV</w:t>
      </w:r>
      <w:proofErr w:type="spellEnd"/>
      <w:r w:rsidRPr="001E0700">
        <w:rPr>
          <w:rFonts w:cs="Arial"/>
          <w:szCs w:val="22"/>
          <w:lang w:val="lt-LT"/>
        </w:rPr>
        <w:t xml:space="preserve"> įrenginio yra ne didesnis kaip 50 m. Skydeliai tarpusavyje turi būti išdėstyti tolygiais atstumais per visą pastotės teritoriją. </w:t>
      </w:r>
    </w:p>
    <w:bookmarkEnd w:id="72"/>
    <w:p w14:paraId="19D27C3A"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Suprojektuoti kintamosios ir nuolatinės srovės skydų, relinės apsaugos ir valdymo spintų išdėstymą, kabelius į spintas ir skydus užvedant iš apačios.</w:t>
      </w:r>
    </w:p>
    <w:p w14:paraId="3AF48D05" w14:textId="77777777" w:rsidR="003A05E8" w:rsidRPr="001E0700" w:rsidRDefault="003A05E8" w:rsidP="009C0161">
      <w:pPr>
        <w:pStyle w:val="Betarp"/>
        <w:numPr>
          <w:ilvl w:val="1"/>
          <w:numId w:val="18"/>
        </w:numPr>
        <w:ind w:left="720" w:hanging="360"/>
        <w:rPr>
          <w:rFonts w:cs="Arial"/>
          <w:szCs w:val="22"/>
          <w:lang w:val="lt-LT"/>
        </w:rPr>
      </w:pPr>
      <w:bookmarkStart w:id="74" w:name="_Hlk91658232"/>
      <w:r w:rsidRPr="001E0700">
        <w:rPr>
          <w:rFonts w:cs="Arial"/>
          <w:szCs w:val="22"/>
          <w:lang w:val="lt-LT"/>
        </w:rPr>
        <w:t>Numatyti potencialų išlyginimo tinklą remiantis EĮĮBT, pateikti potencialų išlyginamojo tinklo parinkimo skaičiavimų rezultatus. Detalius sprendinius suprojektuoti darbo projekte.</w:t>
      </w:r>
      <w:bookmarkEnd w:id="74"/>
    </w:p>
    <w:p w14:paraId="52D2CB63"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w:t>
      </w:r>
      <w:bookmarkStart w:id="75" w:name="_Hlk124928976"/>
      <w:r w:rsidRPr="001E0700">
        <w:rPr>
          <w:rFonts w:cs="Arial"/>
          <w:szCs w:val="22"/>
          <w:lang w:val="lt-LT"/>
        </w:rPr>
        <w:t>Minimalus apšvietimas skirstyklos ar pastotės</w:t>
      </w:r>
      <w:r w:rsidRPr="001E0700" w:rsidDel="00460E6F">
        <w:rPr>
          <w:rFonts w:cs="Arial"/>
          <w:szCs w:val="22"/>
          <w:lang w:val="lt-LT"/>
        </w:rPr>
        <w:t xml:space="preserve"> </w:t>
      </w:r>
      <w:r w:rsidRPr="001E0700">
        <w:rPr>
          <w:rFonts w:cs="Arial"/>
          <w:szCs w:val="22"/>
          <w:lang w:val="lt-LT"/>
        </w:rPr>
        <w:t xml:space="preserve">aukštos įtampos įrenginių ir savųjų reikmių įrangos, eksploatuojamos lauke (pvz. avarinio maitinimo generatorius ir kt.), techninei priežiūrai turi būti ≥ 20 lx. </w:t>
      </w:r>
      <w:bookmarkEnd w:id="75"/>
      <w:r w:rsidRPr="001E0700">
        <w:rPr>
          <w:rFonts w:cs="Arial"/>
          <w:szCs w:val="22"/>
          <w:lang w:val="lt-LT"/>
        </w:rPr>
        <w:t xml:space="preserve">Apšvietimo maitinimas ir valdymas turi būti numatomas iš moduliniame valdymo pulte sumontuoto atskiro valdymo skydelio, prijungto prie KSSRS. </w:t>
      </w:r>
      <w:r w:rsidRPr="001E0700">
        <w:rPr>
          <w:rFonts w:cs="Arial"/>
          <w:color w:val="000000" w:themeColor="text1"/>
          <w:szCs w:val="22"/>
          <w:lang w:val="lt-LT"/>
        </w:rPr>
        <w:t xml:space="preserve">Valdymo skydelį montuoti šalia PVP įėjimo, PVP viduje. </w:t>
      </w:r>
      <w:r w:rsidRPr="001E0700">
        <w:rPr>
          <w:rFonts w:cs="Arial"/>
          <w:szCs w:val="22"/>
          <w:lang w:val="lt-LT"/>
        </w:rPr>
        <w:t xml:space="preserve"> </w:t>
      </w:r>
    </w:p>
    <w:p w14:paraId="7BD1753F" w14:textId="79AC2E0B"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Visi įrenginių, spintų bei linijų žymėjimai turi būti suderinti su PSO ir atitikti perdavimo tinklo operatyvinių ir techninių pavadinimų sudarymo ir žymėjimo tvarkos aprašo reikalavimus </w:t>
      </w:r>
      <w:r w:rsidR="00B9133F" w:rsidRPr="001E0700">
        <w:rPr>
          <w:szCs w:val="22"/>
          <w:lang w:val="lt-LT"/>
        </w:rPr>
        <w:t xml:space="preserve">(39) </w:t>
      </w:r>
      <w:r w:rsidRPr="001E0700">
        <w:rPr>
          <w:szCs w:val="22"/>
          <w:lang w:val="lt-LT"/>
        </w:rPr>
        <w:t>pried</w:t>
      </w:r>
      <w:r w:rsidR="00B9133F" w:rsidRPr="001E0700">
        <w:rPr>
          <w:szCs w:val="22"/>
          <w:lang w:val="lt-LT"/>
        </w:rPr>
        <w:t>e</w:t>
      </w:r>
      <w:r w:rsidRPr="001E0700">
        <w:rPr>
          <w:rFonts w:cs="Arial"/>
          <w:szCs w:val="22"/>
          <w:lang w:val="lt-LT"/>
        </w:rPr>
        <w:t>.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2D8BDB63" w14:textId="3851A59A"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Techniniame projekte parašyti, kad pirminių įrenginių techninių duomenų lentelės turi atitikti PSO standartinius techninius reikalavimus, pateiktus </w:t>
      </w:r>
      <w:r w:rsidRPr="001E0700">
        <w:rPr>
          <w:szCs w:val="22"/>
          <w:lang w:val="lt-LT"/>
        </w:rPr>
        <w:t>(</w:t>
      </w:r>
      <w:r w:rsidR="006A4262" w:rsidRPr="001E0700">
        <w:rPr>
          <w:szCs w:val="22"/>
          <w:lang w:val="lt-LT"/>
        </w:rPr>
        <w:t>40)</w:t>
      </w:r>
      <w:r w:rsidRPr="001E0700">
        <w:rPr>
          <w:szCs w:val="22"/>
          <w:lang w:val="lt-LT"/>
        </w:rPr>
        <w:t>priede.</w:t>
      </w:r>
    </w:p>
    <w:p w14:paraId="696C3536"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Techniniame projekte numatyti naujai sumontuotų pirminių įrenginių įrengimą ir patikrinimus pagal elektros įrenginių įrengimo taisykles ir PSO norminių dokumentų reikalavimus.</w:t>
      </w:r>
    </w:p>
    <w:p w14:paraId="7742470F" w14:textId="77777777" w:rsidR="003A05E8" w:rsidRPr="001E0700" w:rsidRDefault="003A05E8" w:rsidP="009C0161">
      <w:pPr>
        <w:pStyle w:val="Betarp"/>
        <w:numPr>
          <w:ilvl w:val="1"/>
          <w:numId w:val="18"/>
        </w:numPr>
        <w:ind w:left="720" w:hanging="360"/>
        <w:rPr>
          <w:rFonts w:cs="Arial"/>
          <w:szCs w:val="22"/>
          <w:lang w:val="lt-LT"/>
        </w:rPr>
      </w:pPr>
      <w:r w:rsidRPr="001E0700">
        <w:rPr>
          <w:rFonts w:cs="Arial"/>
          <w:szCs w:val="22"/>
          <w:lang w:val="lt-LT"/>
        </w:rPr>
        <w:t xml:space="preserve">Techniniame projekte turi būti pateikiami 110 </w:t>
      </w:r>
      <w:proofErr w:type="spellStart"/>
      <w:r w:rsidRPr="001E0700">
        <w:rPr>
          <w:rFonts w:cs="Arial"/>
          <w:szCs w:val="22"/>
          <w:lang w:val="lt-LT"/>
        </w:rPr>
        <w:t>kV</w:t>
      </w:r>
      <w:proofErr w:type="spellEnd"/>
      <w:r w:rsidRPr="001E0700">
        <w:rPr>
          <w:rFonts w:cs="Arial"/>
          <w:szCs w:val="22"/>
          <w:lang w:val="lt-LT"/>
        </w:rPr>
        <w:t xml:space="preserve"> skirstyklos pirminių įrenginių trimatis išdėstymo planas ir visų </w:t>
      </w:r>
      <w:proofErr w:type="spellStart"/>
      <w:r w:rsidRPr="001E0700">
        <w:rPr>
          <w:rFonts w:cs="Arial"/>
          <w:szCs w:val="22"/>
          <w:lang w:val="lt-LT"/>
        </w:rPr>
        <w:t>prijunginių</w:t>
      </w:r>
      <w:proofErr w:type="spellEnd"/>
      <w:r w:rsidRPr="001E0700">
        <w:rPr>
          <w:rFonts w:cs="Arial"/>
          <w:szCs w:val="22"/>
          <w:lang w:val="lt-LT"/>
        </w:rPr>
        <w:t xml:space="preserve"> pjūvių brėžiniai </w:t>
      </w:r>
      <w:bookmarkStart w:id="76" w:name="_Hlk91658428"/>
      <w:r w:rsidRPr="001E0700">
        <w:rPr>
          <w:rFonts w:cs="Arial"/>
          <w:color w:val="000000" w:themeColor="text1"/>
          <w:szCs w:val="22"/>
          <w:lang w:val="lt-LT" w:eastAsia="ar-SA"/>
        </w:rPr>
        <w:t xml:space="preserve">(įskaitant perspektyvinę įrangą, jei tokia numatoma) su nurodytais atstumais </w:t>
      </w:r>
      <w:r w:rsidRPr="001E0700">
        <w:rPr>
          <w:rFonts w:cs="Arial"/>
          <w:szCs w:val="22"/>
          <w:lang w:val="lt-LT"/>
        </w:rPr>
        <w:t xml:space="preserve">nuo </w:t>
      </w:r>
      <w:proofErr w:type="spellStart"/>
      <w:r w:rsidRPr="001E0700">
        <w:rPr>
          <w:rFonts w:cs="Arial"/>
          <w:szCs w:val="22"/>
          <w:lang w:val="lt-LT"/>
        </w:rPr>
        <w:t>srovėlaidžių</w:t>
      </w:r>
      <w:proofErr w:type="spellEnd"/>
      <w:r w:rsidRPr="001E0700">
        <w:rPr>
          <w:rFonts w:cs="Arial"/>
          <w:szCs w:val="22"/>
          <w:lang w:val="lt-LT"/>
        </w:rPr>
        <w:t xml:space="preserve"> iki įvairių TP elementų. </w:t>
      </w:r>
      <w:bookmarkStart w:id="77" w:name="_Hlk91658368"/>
      <w:r w:rsidRPr="001E0700">
        <w:rPr>
          <w:rFonts w:cs="Arial"/>
          <w:szCs w:val="22"/>
          <w:lang w:val="lt-LT"/>
        </w:rPr>
        <w:t xml:space="preserve">Jei projekte projektuojami laikini prijungimo sprendiniai naudojami tik projekto įgyvendinimo metu, techniniame projekte turi būti pateikti laikinų sprendinių </w:t>
      </w:r>
      <w:proofErr w:type="spellStart"/>
      <w:r w:rsidRPr="001E0700">
        <w:rPr>
          <w:rFonts w:cs="Arial"/>
          <w:szCs w:val="22"/>
          <w:lang w:val="lt-LT"/>
        </w:rPr>
        <w:t>vienlinijinės</w:t>
      </w:r>
      <w:proofErr w:type="spellEnd"/>
      <w:r w:rsidRPr="001E0700">
        <w:rPr>
          <w:rFonts w:cs="Arial"/>
          <w:szCs w:val="22"/>
          <w:lang w:val="lt-LT"/>
        </w:rPr>
        <w:t xml:space="preserve"> schemos ir pjūvių brėžiniai su nurodytais atstumais nuo </w:t>
      </w:r>
      <w:proofErr w:type="spellStart"/>
      <w:r w:rsidRPr="001E0700">
        <w:rPr>
          <w:rFonts w:cs="Arial"/>
          <w:szCs w:val="22"/>
          <w:lang w:val="lt-LT"/>
        </w:rPr>
        <w:t>srovėlaidžių</w:t>
      </w:r>
      <w:proofErr w:type="spellEnd"/>
      <w:r w:rsidRPr="001E0700">
        <w:rPr>
          <w:rFonts w:cs="Arial"/>
          <w:szCs w:val="22"/>
          <w:lang w:val="lt-LT"/>
        </w:rPr>
        <w:t xml:space="preserve"> iki įvairių TP elementų</w:t>
      </w:r>
      <w:bookmarkEnd w:id="76"/>
      <w:bookmarkEnd w:id="77"/>
      <w:r w:rsidRPr="001E0700">
        <w:rPr>
          <w:rFonts w:cs="Arial"/>
          <w:szCs w:val="22"/>
          <w:lang w:val="lt-LT"/>
        </w:rPr>
        <w:t>.</w:t>
      </w:r>
    </w:p>
    <w:p w14:paraId="44AD009C" w14:textId="77777777" w:rsidR="003A05E8" w:rsidRPr="001E0700" w:rsidRDefault="003A05E8" w:rsidP="009C0161">
      <w:pPr>
        <w:pStyle w:val="Betarp"/>
        <w:numPr>
          <w:ilvl w:val="1"/>
          <w:numId w:val="18"/>
        </w:numPr>
        <w:ind w:left="720" w:hanging="360"/>
        <w:rPr>
          <w:rFonts w:cs="Arial"/>
          <w:szCs w:val="22"/>
          <w:lang w:val="lt-LT"/>
        </w:rPr>
      </w:pPr>
      <w:bookmarkStart w:id="78" w:name="_Hlk17360646"/>
      <w:r w:rsidRPr="001E0700">
        <w:rPr>
          <w:rFonts w:cs="Arial"/>
          <w:szCs w:val="22"/>
          <w:lang w:val="lt-LT"/>
        </w:rPr>
        <w:t xml:space="preserve">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w:t>
      </w:r>
      <w:r w:rsidRPr="001E0700">
        <w:rPr>
          <w:rFonts w:cs="Arial"/>
          <w:szCs w:val="22"/>
          <w:lang w:val="lt-LT"/>
        </w:rPr>
        <w:lastRenderedPageBreak/>
        <w:t>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1E0700">
        <w:rPr>
          <w:rFonts w:cs="Arial"/>
          <w:szCs w:val="22"/>
          <w:lang w:val="lt-LT"/>
        </w:rPr>
        <w:t>Not</w:t>
      </w:r>
      <w:proofErr w:type="spellEnd"/>
      <w:r w:rsidRPr="001E0700">
        <w:rPr>
          <w:rFonts w:cs="Arial"/>
          <w:szCs w:val="22"/>
          <w:lang w:val="lt-LT"/>
        </w:rPr>
        <w:t xml:space="preserve"> </w:t>
      </w:r>
      <w:proofErr w:type="spellStart"/>
      <w:r w:rsidRPr="001E0700">
        <w:rPr>
          <w:rFonts w:cs="Arial"/>
          <w:szCs w:val="22"/>
          <w:lang w:val="lt-LT"/>
        </w:rPr>
        <w:t>applicable</w:t>
      </w:r>
      <w:proofErr w:type="spellEnd"/>
      <w:r w:rsidRPr="001E0700">
        <w:rPr>
          <w:rFonts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79" w:name="_Hlk17360187"/>
      <w:r w:rsidRPr="001E0700">
        <w:rPr>
          <w:rFonts w:cs="Arial"/>
          <w:szCs w:val="22"/>
          <w:lang w:val="lt-LT"/>
        </w:rPr>
        <w:t>Techninio projekto techninės specifikacijos sudaromos lietuvių ir anglų kalbomis.</w:t>
      </w:r>
      <w:bookmarkEnd w:id="79"/>
    </w:p>
    <w:p w14:paraId="68D955C3" w14:textId="4F289A29" w:rsidR="0010531C" w:rsidRPr="001E0700" w:rsidRDefault="0010531C" w:rsidP="009C0161">
      <w:pPr>
        <w:pStyle w:val="Betarp"/>
        <w:numPr>
          <w:ilvl w:val="1"/>
          <w:numId w:val="18"/>
        </w:numPr>
        <w:ind w:left="720" w:hanging="360"/>
        <w:rPr>
          <w:rFonts w:cs="Arial"/>
          <w:szCs w:val="22"/>
          <w:lang w:val="lt-LT"/>
        </w:rPr>
      </w:pPr>
      <w:r w:rsidRPr="001E0700">
        <w:rPr>
          <w:rFonts w:cs="Arial"/>
          <w:szCs w:val="22"/>
          <w:lang w:val="lt-LT"/>
        </w:rPr>
        <w:t xml:space="preserve">Pavyzdinė </w:t>
      </w:r>
      <w:proofErr w:type="spellStart"/>
      <w:r w:rsidRPr="001E0700">
        <w:rPr>
          <w:rFonts w:cs="Arial"/>
          <w:szCs w:val="22"/>
          <w:lang w:val="lt-LT"/>
        </w:rPr>
        <w:t>Griškonių</w:t>
      </w:r>
      <w:proofErr w:type="spellEnd"/>
      <w:r w:rsidRPr="001E0700">
        <w:rPr>
          <w:rFonts w:cs="Arial"/>
          <w:szCs w:val="22"/>
          <w:lang w:val="lt-LT"/>
        </w:rPr>
        <w:t xml:space="preserve"> TP pirminių įrenginių išdėstymo schema pateikiama </w:t>
      </w:r>
      <w:r w:rsidR="00540B2B" w:rsidRPr="001E0700">
        <w:rPr>
          <w:rFonts w:cs="Arial"/>
          <w:szCs w:val="22"/>
          <w:lang w:val="lt-LT"/>
        </w:rPr>
        <w:t>(</w:t>
      </w:r>
      <w:r w:rsidR="006A4262" w:rsidRPr="001E0700">
        <w:rPr>
          <w:rFonts w:cs="Arial"/>
          <w:szCs w:val="22"/>
          <w:lang w:val="lt-LT"/>
        </w:rPr>
        <w:t>41</w:t>
      </w:r>
      <w:r w:rsidR="00540B2B" w:rsidRPr="001E0700">
        <w:rPr>
          <w:rFonts w:cs="Arial"/>
          <w:szCs w:val="22"/>
          <w:lang w:val="lt-LT"/>
        </w:rPr>
        <w:t>)</w:t>
      </w:r>
      <w:r w:rsidRPr="001E0700">
        <w:rPr>
          <w:rFonts w:cs="Arial"/>
          <w:szCs w:val="22"/>
          <w:lang w:val="lt-LT"/>
        </w:rPr>
        <w:t xml:space="preserve"> priede. </w:t>
      </w:r>
    </w:p>
    <w:bookmarkEnd w:id="78"/>
    <w:p w14:paraId="1338ADC9" w14:textId="77777777" w:rsidR="00DB2561" w:rsidRPr="001E0700" w:rsidRDefault="00DB2561" w:rsidP="009C0161">
      <w:pPr>
        <w:ind w:left="720" w:hanging="360"/>
        <w:rPr>
          <w:lang w:val="lt-LT"/>
        </w:rPr>
      </w:pPr>
    </w:p>
    <w:p w14:paraId="5B5D6AC1" w14:textId="77777777" w:rsidR="00B373F4" w:rsidRPr="001E0700" w:rsidRDefault="00B373F4" w:rsidP="009C0161">
      <w:pPr>
        <w:pStyle w:val="Sraopastraipa"/>
        <w:numPr>
          <w:ilvl w:val="0"/>
          <w:numId w:val="4"/>
        </w:numPr>
        <w:ind w:left="720"/>
        <w:jc w:val="both"/>
        <w:rPr>
          <w:rFonts w:ascii="Trebuchet MS" w:hAnsi="Trebuchet MS" w:cs="Arial"/>
          <w:vanish/>
          <w:sz w:val="22"/>
          <w:szCs w:val="22"/>
          <w:lang w:val="lt-LT"/>
        </w:rPr>
      </w:pPr>
      <w:bookmarkStart w:id="80" w:name="_Toc293929826"/>
      <w:bookmarkStart w:id="81" w:name="_Toc293931128"/>
      <w:bookmarkStart w:id="82" w:name="_Toc286316258"/>
    </w:p>
    <w:p w14:paraId="1697E1C3" w14:textId="20A9A469" w:rsidR="00635B89" w:rsidRPr="001E0700" w:rsidRDefault="00635B89" w:rsidP="009C0161">
      <w:pPr>
        <w:pStyle w:val="Antrat1"/>
        <w:numPr>
          <w:ilvl w:val="0"/>
          <w:numId w:val="12"/>
        </w:numPr>
        <w:spacing w:before="120" w:after="120"/>
        <w:ind w:left="720"/>
        <w:rPr>
          <w:rFonts w:cs="Arial"/>
          <w:szCs w:val="22"/>
          <w:lang w:val="lt-LT"/>
        </w:rPr>
      </w:pPr>
      <w:bookmarkStart w:id="83" w:name="_Toc457201895"/>
      <w:bookmarkStart w:id="84" w:name="_Toc175234545"/>
      <w:bookmarkStart w:id="85" w:name="_Toc421452272"/>
      <w:r w:rsidRPr="001E0700">
        <w:rPr>
          <w:rFonts w:cs="Arial"/>
          <w:szCs w:val="22"/>
          <w:lang w:val="lt-LT"/>
        </w:rPr>
        <w:t>ELEKTROS PERDAVIMO LINIJŲ DALIS</w:t>
      </w:r>
      <w:bookmarkEnd w:id="83"/>
      <w:bookmarkEnd w:id="84"/>
    </w:p>
    <w:p w14:paraId="733CA5D3" w14:textId="77777777" w:rsidR="001E0700" w:rsidRPr="001E0700" w:rsidRDefault="001E0700" w:rsidP="009C0161">
      <w:pPr>
        <w:pStyle w:val="Sraopastraipa"/>
        <w:numPr>
          <w:ilvl w:val="0"/>
          <w:numId w:val="18"/>
        </w:numPr>
        <w:spacing w:line="276" w:lineRule="auto"/>
        <w:ind w:left="720"/>
        <w:jc w:val="both"/>
        <w:rPr>
          <w:rFonts w:ascii="Trebuchet MS" w:hAnsi="Trebuchet MS" w:cs="Arial"/>
          <w:vanish/>
          <w:sz w:val="22"/>
          <w:szCs w:val="22"/>
          <w:lang w:val="lt-LT"/>
        </w:rPr>
      </w:pPr>
    </w:p>
    <w:p w14:paraId="3732653D" w14:textId="5C71D433"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Suprojektuoti 110 </w:t>
      </w:r>
      <w:proofErr w:type="spellStart"/>
      <w:r w:rsidRPr="001E0700">
        <w:rPr>
          <w:rFonts w:cs="Arial"/>
          <w:szCs w:val="22"/>
          <w:lang w:val="lt-LT"/>
        </w:rPr>
        <w:t>kV</w:t>
      </w:r>
      <w:proofErr w:type="spellEnd"/>
      <w:r w:rsidRPr="001E0700">
        <w:rPr>
          <w:rFonts w:cs="Arial"/>
          <w:szCs w:val="22"/>
          <w:lang w:val="lt-LT"/>
        </w:rPr>
        <w:t xml:space="preserve"> OL Alytus-</w:t>
      </w:r>
      <w:proofErr w:type="spellStart"/>
      <w:r w:rsidRPr="001E0700">
        <w:rPr>
          <w:rFonts w:cs="Arial"/>
          <w:szCs w:val="22"/>
          <w:lang w:val="lt-LT"/>
        </w:rPr>
        <w:t>Griškonys</w:t>
      </w:r>
      <w:proofErr w:type="spellEnd"/>
      <w:r w:rsidRPr="001E0700">
        <w:rPr>
          <w:rFonts w:cs="Arial"/>
          <w:szCs w:val="22"/>
          <w:lang w:val="lt-LT"/>
        </w:rPr>
        <w:t xml:space="preserve"> I ir 110 </w:t>
      </w:r>
      <w:proofErr w:type="spellStart"/>
      <w:r w:rsidRPr="001E0700">
        <w:rPr>
          <w:rFonts w:cs="Arial"/>
          <w:szCs w:val="22"/>
          <w:lang w:val="lt-LT"/>
        </w:rPr>
        <w:t>kV</w:t>
      </w:r>
      <w:proofErr w:type="spellEnd"/>
      <w:r w:rsidRPr="001E0700">
        <w:rPr>
          <w:rFonts w:cs="Arial"/>
          <w:szCs w:val="22"/>
          <w:lang w:val="lt-LT"/>
        </w:rPr>
        <w:t xml:space="preserve"> OL Alytus-</w:t>
      </w:r>
      <w:proofErr w:type="spellStart"/>
      <w:r w:rsidRPr="001E0700">
        <w:rPr>
          <w:rFonts w:cs="Arial"/>
          <w:szCs w:val="22"/>
          <w:lang w:val="lt-LT"/>
        </w:rPr>
        <w:t>Griškonys</w:t>
      </w:r>
      <w:proofErr w:type="spellEnd"/>
      <w:r w:rsidRPr="001E0700">
        <w:rPr>
          <w:rFonts w:cs="Arial"/>
          <w:szCs w:val="22"/>
          <w:lang w:val="lt-LT"/>
        </w:rPr>
        <w:t xml:space="preserve"> II pertvarkymo darbus, numatant:</w:t>
      </w:r>
    </w:p>
    <w:p w14:paraId="011A8A93" w14:textId="27271CA2" w:rsidR="00D308FD" w:rsidRPr="001E0700" w:rsidRDefault="00D308FD" w:rsidP="009C0161">
      <w:pPr>
        <w:pStyle w:val="Sraopastraipa"/>
        <w:numPr>
          <w:ilvl w:val="0"/>
          <w:numId w:val="22"/>
        </w:numPr>
        <w:tabs>
          <w:tab w:val="left" w:pos="0"/>
          <w:tab w:val="left" w:pos="709"/>
        </w:tabs>
        <w:spacing w:line="276" w:lineRule="auto"/>
        <w:ind w:left="720"/>
        <w:jc w:val="both"/>
        <w:rPr>
          <w:rFonts w:ascii="Trebuchet MS" w:hAnsi="Trebuchet MS" w:cs="Arial"/>
          <w:sz w:val="22"/>
          <w:szCs w:val="22"/>
          <w:lang w:val="lt-LT"/>
        </w:rPr>
      </w:pPr>
      <w:r w:rsidRPr="001E0700">
        <w:rPr>
          <w:rFonts w:ascii="Trebuchet MS" w:hAnsi="Trebuchet MS" w:cs="Arial"/>
          <w:sz w:val="22"/>
          <w:szCs w:val="22"/>
          <w:lang w:val="lt-LT"/>
        </w:rPr>
        <w:t>Esamų galinių atramų Nr. 86 demontavimo ir utilizavimo darbus;</w:t>
      </w:r>
    </w:p>
    <w:p w14:paraId="3B7976D8" w14:textId="421D454B" w:rsidR="00D308FD" w:rsidRPr="001E0700" w:rsidRDefault="00D308FD" w:rsidP="009C0161">
      <w:pPr>
        <w:pStyle w:val="Sraopastraipa"/>
        <w:numPr>
          <w:ilvl w:val="0"/>
          <w:numId w:val="22"/>
        </w:numPr>
        <w:tabs>
          <w:tab w:val="left" w:pos="0"/>
          <w:tab w:val="left" w:pos="709"/>
        </w:tabs>
        <w:spacing w:line="276" w:lineRule="auto"/>
        <w:ind w:left="720"/>
        <w:jc w:val="both"/>
        <w:rPr>
          <w:rFonts w:ascii="Trebuchet MS" w:hAnsi="Trebuchet MS" w:cs="Arial"/>
          <w:sz w:val="22"/>
          <w:szCs w:val="22"/>
          <w:lang w:val="lt-LT"/>
        </w:rPr>
      </w:pPr>
      <w:r w:rsidRPr="001E0700">
        <w:rPr>
          <w:rFonts w:ascii="Trebuchet MS" w:hAnsi="Trebuchet MS" w:cs="Arial"/>
          <w:sz w:val="22"/>
          <w:szCs w:val="22"/>
          <w:lang w:val="lt-LT"/>
        </w:rPr>
        <w:t>Naujų plieninių galinių-inkarinių atramų įrengimo darbus, atramų įrengimo vietas parenkant už rekonstruojamos TP tvoros</w:t>
      </w:r>
      <w:r w:rsidR="00AE295C" w:rsidRPr="001E0700">
        <w:rPr>
          <w:rFonts w:ascii="Trebuchet MS" w:hAnsi="Trebuchet MS" w:cs="Arial"/>
          <w:sz w:val="22"/>
          <w:szCs w:val="22"/>
          <w:lang w:val="lt-LT"/>
        </w:rPr>
        <w:t xml:space="preserve"> (preliminariai sklype unikalus Nr. 3303-0002-0189)</w:t>
      </w:r>
      <w:r w:rsidRPr="001E0700">
        <w:rPr>
          <w:rFonts w:ascii="Trebuchet MS" w:hAnsi="Trebuchet MS" w:cs="Arial"/>
          <w:sz w:val="22"/>
          <w:szCs w:val="22"/>
          <w:lang w:val="lt-LT"/>
        </w:rPr>
        <w:t>;</w:t>
      </w:r>
    </w:p>
    <w:p w14:paraId="1FDBE80B" w14:textId="1DE37E37" w:rsidR="00D308FD" w:rsidRPr="001E0700" w:rsidRDefault="00D308FD" w:rsidP="009C0161">
      <w:pPr>
        <w:pStyle w:val="Sraopastraipa"/>
        <w:numPr>
          <w:ilvl w:val="0"/>
          <w:numId w:val="22"/>
        </w:numPr>
        <w:tabs>
          <w:tab w:val="left" w:pos="0"/>
          <w:tab w:val="left" w:pos="709"/>
        </w:tabs>
        <w:spacing w:line="276" w:lineRule="auto"/>
        <w:ind w:left="720"/>
        <w:jc w:val="both"/>
        <w:rPr>
          <w:rFonts w:ascii="Trebuchet MS" w:hAnsi="Trebuchet MS" w:cs="Arial"/>
          <w:sz w:val="22"/>
          <w:szCs w:val="22"/>
          <w:lang w:val="lt-LT"/>
        </w:rPr>
      </w:pPr>
      <w:r w:rsidRPr="001E0700">
        <w:rPr>
          <w:rFonts w:ascii="Trebuchet MS" w:hAnsi="Trebuchet MS" w:cs="Arial"/>
          <w:sz w:val="22"/>
          <w:szCs w:val="22"/>
          <w:lang w:val="lt-LT"/>
        </w:rPr>
        <w:t>Naujų OL laidų įrengimo darbus ruožuose naujai įrengiamos atramos – TP portalai;</w:t>
      </w:r>
    </w:p>
    <w:p w14:paraId="71B6AA86" w14:textId="1A7107DF" w:rsidR="00D308FD" w:rsidRPr="001E0700" w:rsidRDefault="00D308FD" w:rsidP="009C0161">
      <w:pPr>
        <w:pStyle w:val="Sraopastraipa"/>
        <w:numPr>
          <w:ilvl w:val="0"/>
          <w:numId w:val="22"/>
        </w:numPr>
        <w:tabs>
          <w:tab w:val="left" w:pos="0"/>
          <w:tab w:val="left" w:pos="709"/>
        </w:tabs>
        <w:spacing w:line="276" w:lineRule="auto"/>
        <w:ind w:left="720"/>
        <w:jc w:val="both"/>
        <w:rPr>
          <w:rFonts w:ascii="Trebuchet MS" w:hAnsi="Trebuchet MS" w:cs="Arial"/>
          <w:sz w:val="22"/>
          <w:szCs w:val="22"/>
          <w:lang w:val="lt-LT"/>
        </w:rPr>
      </w:pPr>
      <w:r w:rsidRPr="001E0700">
        <w:rPr>
          <w:rFonts w:ascii="Trebuchet MS" w:hAnsi="Trebuchet MS" w:cs="Arial"/>
          <w:sz w:val="22"/>
          <w:szCs w:val="22"/>
          <w:lang w:val="lt-LT"/>
        </w:rPr>
        <w:t>Naujų žaibosaugos trosų (toliau tekste – ŽT) įrengimo darbus ruožuose naujai įrengiamos atramos – TP portalai.</w:t>
      </w:r>
    </w:p>
    <w:p w14:paraId="57D8A725" w14:textId="3DC495B1"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Atramas projektuoti vadovaujantis skyriuje „</w:t>
      </w:r>
      <w:hyperlink r:id="rId15" w:anchor="_skyrius._Reikalavimai_statybinei" w:history="1">
        <w:r w:rsidRPr="001E0700">
          <w:rPr>
            <w:rFonts w:cs="Arial"/>
            <w:szCs w:val="22"/>
            <w:lang w:val="lt-LT"/>
          </w:rPr>
          <w:t>Reikalavimai statybinei daliai</w:t>
        </w:r>
      </w:hyperlink>
      <w:r w:rsidRPr="001E0700">
        <w:rPr>
          <w:rFonts w:cs="Arial"/>
          <w:szCs w:val="22"/>
          <w:lang w:val="lt-LT"/>
        </w:rPr>
        <w:t xml:space="preserve">” pateiktais reikalavimais. Atramos turi būti </w:t>
      </w:r>
      <w:r w:rsidR="00AE295C" w:rsidRPr="001E0700">
        <w:rPr>
          <w:rFonts w:cs="Arial"/>
          <w:szCs w:val="22"/>
          <w:lang w:val="lt-LT"/>
        </w:rPr>
        <w:t>paskaičiuotos</w:t>
      </w:r>
      <w:r w:rsidRPr="001E0700">
        <w:rPr>
          <w:rFonts w:cs="Arial"/>
          <w:szCs w:val="22"/>
          <w:lang w:val="lt-LT"/>
        </w:rPr>
        <w:t xml:space="preserve"> 243-AL1/39-ST1A arba analogiško tipo laido mechaninėms </w:t>
      </w:r>
      <w:r w:rsidR="00AE295C" w:rsidRPr="001E0700">
        <w:rPr>
          <w:rFonts w:cs="Arial"/>
          <w:szCs w:val="22"/>
          <w:lang w:val="lt-LT"/>
        </w:rPr>
        <w:t xml:space="preserve">apkrovoms. </w:t>
      </w:r>
    </w:p>
    <w:p w14:paraId="2D910C9C" w14:textId="790E45D0"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Naujus laidus projektuoti ne mažesnio kaip 410 A elektrinės galios pralaidumo. Laidų skaičius fazėje – 1 vnt., laido tipas 122-AL1/20-ST1A arba analogas.</w:t>
      </w:r>
    </w:p>
    <w:p w14:paraId="309D922B" w14:textId="2551FA19"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Esant nepakankamam parenkamo ŽT terminiam atsparumui leidžiamas laidų su plieninių vijų šerdimi panaudojimas.</w:t>
      </w:r>
    </w:p>
    <w:p w14:paraId="38777312" w14:textId="47621AEF"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Naujai statomose atramose suprojektuoti naujų izoliatorių girliandų, linijinės armatūros ir vibracijos slopintuvų įrengimo darbus. Pateikti izoliatorių girliandų sudėtinių dalių brėžinius (sudėtinės dalys, </w:t>
      </w:r>
      <w:proofErr w:type="spellStart"/>
      <w:r w:rsidRPr="001E0700">
        <w:rPr>
          <w:rFonts w:cs="Arial"/>
          <w:szCs w:val="22"/>
          <w:lang w:val="lt-LT"/>
        </w:rPr>
        <w:t>gabar</w:t>
      </w:r>
      <w:r w:rsidR="00AE295C" w:rsidRPr="001E0700">
        <w:rPr>
          <w:rFonts w:cs="Arial"/>
          <w:szCs w:val="22"/>
          <w:lang w:val="lt-LT"/>
        </w:rPr>
        <w:t>i</w:t>
      </w:r>
      <w:r w:rsidRPr="001E0700">
        <w:rPr>
          <w:rFonts w:cs="Arial"/>
          <w:szCs w:val="22"/>
          <w:lang w:val="lt-LT"/>
        </w:rPr>
        <w:t>tiniai</w:t>
      </w:r>
      <w:proofErr w:type="spellEnd"/>
      <w:r w:rsidRPr="001E0700">
        <w:rPr>
          <w:rFonts w:cs="Arial"/>
          <w:szCs w:val="22"/>
          <w:lang w:val="lt-LT"/>
        </w:rPr>
        <w:t xml:space="preserve"> matmenys, normatyvinės sudedamųjų detalių jėgos).</w:t>
      </w:r>
      <w:r w:rsidR="00AE295C" w:rsidRPr="001E0700">
        <w:rPr>
          <w:rFonts w:cs="Arial"/>
          <w:szCs w:val="22"/>
          <w:lang w:val="lt-LT"/>
        </w:rPr>
        <w:t xml:space="preserve"> Pateikti vibracijos slopintuvų konkrečių įrengimo vietų parinkimo skaičiavimus ir jų rezultatus</w:t>
      </w:r>
      <w:r w:rsidR="007E3179" w:rsidRPr="001E0700">
        <w:rPr>
          <w:rFonts w:cs="Arial"/>
          <w:szCs w:val="22"/>
          <w:lang w:val="lt-LT"/>
        </w:rPr>
        <w:t>. Pateikti projektuojamų ŽT elektromechaninių charakteristikų parinkimo skaičiavimus ir jų rezultatus.</w:t>
      </w:r>
    </w:p>
    <w:p w14:paraId="19873D8C" w14:textId="719FC04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Suprojektuoti pertvarkomų OL inkarinių </w:t>
      </w:r>
      <w:proofErr w:type="spellStart"/>
      <w:r w:rsidRPr="001E0700">
        <w:rPr>
          <w:rFonts w:cs="Arial"/>
          <w:szCs w:val="22"/>
          <w:lang w:val="lt-LT"/>
        </w:rPr>
        <w:t>tarpatramių</w:t>
      </w:r>
      <w:proofErr w:type="spellEnd"/>
      <w:r w:rsidRPr="001E0700">
        <w:rPr>
          <w:rFonts w:cs="Arial"/>
          <w:szCs w:val="22"/>
          <w:lang w:val="lt-LT"/>
        </w:rPr>
        <w:t xml:space="preserve"> laidų ir ŽT reguliavimo darbus. </w:t>
      </w:r>
    </w:p>
    <w:p w14:paraId="5FDCE7D2" w14:textId="5FEC953C"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Pateikti </w:t>
      </w:r>
      <w:r w:rsidR="00AE295C" w:rsidRPr="001E0700">
        <w:rPr>
          <w:rFonts w:cs="Arial"/>
          <w:szCs w:val="22"/>
          <w:lang w:val="lt-LT"/>
        </w:rPr>
        <w:t>pertvarkomų</w:t>
      </w:r>
      <w:r w:rsidRPr="001E0700">
        <w:rPr>
          <w:rFonts w:cs="Arial"/>
          <w:szCs w:val="22"/>
          <w:lang w:val="lt-LT"/>
        </w:rPr>
        <w:t xml:space="preserve"> OL inkarinių </w:t>
      </w:r>
      <w:proofErr w:type="spellStart"/>
      <w:r w:rsidRPr="001E0700">
        <w:rPr>
          <w:rFonts w:cs="Arial"/>
          <w:szCs w:val="22"/>
          <w:lang w:val="lt-LT"/>
        </w:rPr>
        <w:t>tarpatramių</w:t>
      </w:r>
      <w:proofErr w:type="spellEnd"/>
      <w:r w:rsidRPr="001E0700">
        <w:rPr>
          <w:rFonts w:cs="Arial"/>
          <w:szCs w:val="22"/>
          <w:lang w:val="lt-LT"/>
        </w:rPr>
        <w:t xml:space="preserve"> laidų </w:t>
      </w:r>
      <w:r w:rsidR="00AE295C" w:rsidRPr="001E0700">
        <w:rPr>
          <w:rFonts w:cs="Arial"/>
          <w:szCs w:val="22"/>
          <w:lang w:val="lt-LT"/>
        </w:rPr>
        <w:t xml:space="preserve">ir </w:t>
      </w:r>
      <w:r w:rsidRPr="001E0700">
        <w:rPr>
          <w:rFonts w:cs="Arial"/>
          <w:szCs w:val="22"/>
          <w:lang w:val="lt-LT"/>
        </w:rPr>
        <w:t xml:space="preserve">ŽT  tempimo jėgų ir įlinkių skaičiavimo montažiniame ir nusistovėjusiame režimuose lenteles. Pateikti konkrečių </w:t>
      </w:r>
      <w:proofErr w:type="spellStart"/>
      <w:r w:rsidRPr="001E0700">
        <w:rPr>
          <w:rFonts w:cs="Arial"/>
          <w:szCs w:val="22"/>
          <w:lang w:val="lt-LT"/>
        </w:rPr>
        <w:t>tarpatramių</w:t>
      </w:r>
      <w:proofErr w:type="spellEnd"/>
      <w:r w:rsidRPr="001E0700">
        <w:rPr>
          <w:rFonts w:cs="Arial"/>
          <w:szCs w:val="22"/>
          <w:lang w:val="lt-LT"/>
        </w:rPr>
        <w:t xml:space="preserve"> tempimo jėgų ir įlinkių perskaičiavimo rezultatus montažiniame ir nusistovėjusiame režimuose, priimant </w:t>
      </w:r>
      <w:r w:rsidR="00167DEE">
        <w:rPr>
          <w:rFonts w:cs="Arial"/>
          <w:szCs w:val="22"/>
          <w:lang w:val="lt-LT"/>
        </w:rPr>
        <w:t>7.9</w:t>
      </w:r>
      <w:r w:rsidRPr="001E0700">
        <w:rPr>
          <w:rFonts w:cs="Arial"/>
          <w:szCs w:val="22"/>
          <w:lang w:val="lt-LT"/>
        </w:rPr>
        <w:t xml:space="preserve"> p. nurodytas aplinkos sąlygas.</w:t>
      </w:r>
    </w:p>
    <w:p w14:paraId="38B65781" w14:textId="32EDD28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Sąnaudų žiniaraštyje numatyti </w:t>
      </w:r>
      <w:r w:rsidR="00AE295C" w:rsidRPr="001E0700">
        <w:rPr>
          <w:rFonts w:cs="Arial"/>
          <w:szCs w:val="22"/>
          <w:lang w:val="lt-LT"/>
        </w:rPr>
        <w:t>pertvarkomų</w:t>
      </w:r>
      <w:r w:rsidRPr="001E0700">
        <w:rPr>
          <w:rFonts w:cs="Arial"/>
          <w:szCs w:val="22"/>
          <w:lang w:val="lt-LT"/>
        </w:rPr>
        <w:t xml:space="preserve"> OL inkarinių </w:t>
      </w:r>
      <w:proofErr w:type="spellStart"/>
      <w:r w:rsidRPr="001E0700">
        <w:rPr>
          <w:rFonts w:cs="Arial"/>
          <w:szCs w:val="22"/>
          <w:lang w:val="lt-LT"/>
        </w:rPr>
        <w:t>tarpatramių</w:t>
      </w:r>
      <w:proofErr w:type="spellEnd"/>
      <w:r w:rsidRPr="001E0700">
        <w:rPr>
          <w:rFonts w:cs="Arial"/>
          <w:szCs w:val="22"/>
          <w:lang w:val="lt-LT"/>
        </w:rPr>
        <w:t xml:space="preserve"> laidų</w:t>
      </w:r>
      <w:r w:rsidR="00AE295C" w:rsidRPr="001E0700">
        <w:rPr>
          <w:rFonts w:cs="Arial"/>
          <w:szCs w:val="22"/>
          <w:lang w:val="lt-LT"/>
        </w:rPr>
        <w:t xml:space="preserve"> ir</w:t>
      </w:r>
      <w:r w:rsidRPr="001E0700">
        <w:rPr>
          <w:rFonts w:cs="Arial"/>
          <w:szCs w:val="22"/>
          <w:lang w:val="lt-LT"/>
        </w:rPr>
        <w:t xml:space="preserve"> ŽT faktinių tempimo jėgų fiksavimo ir mažiausių atstumų nuo apatinių OL laidų iki žemės paviršių, bei sankirtų su kita inžinerine infrastruktūra vietose,  matavimų (kiekviename OL </w:t>
      </w:r>
      <w:proofErr w:type="spellStart"/>
      <w:r w:rsidRPr="001E0700">
        <w:rPr>
          <w:rFonts w:cs="Arial"/>
          <w:szCs w:val="22"/>
          <w:lang w:val="lt-LT"/>
        </w:rPr>
        <w:t>tarpatramyje</w:t>
      </w:r>
      <w:proofErr w:type="spellEnd"/>
      <w:r w:rsidRPr="001E0700">
        <w:rPr>
          <w:rFonts w:cs="Arial"/>
          <w:szCs w:val="22"/>
          <w:lang w:val="lt-LT"/>
        </w:rPr>
        <w:t>) ir rezultatų protokolų pateikimo PSO darbus.</w:t>
      </w:r>
    </w:p>
    <w:p w14:paraId="4647BF23" w14:textId="22EC1538"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Pateikti </w:t>
      </w:r>
      <w:r w:rsidR="00AE295C" w:rsidRPr="001E0700">
        <w:rPr>
          <w:rFonts w:cs="Arial"/>
          <w:szCs w:val="22"/>
          <w:lang w:val="lt-LT"/>
        </w:rPr>
        <w:t>pertvarkomų</w:t>
      </w:r>
      <w:r w:rsidRPr="001E0700">
        <w:rPr>
          <w:rFonts w:cs="Arial"/>
          <w:szCs w:val="22"/>
          <w:lang w:val="lt-LT"/>
        </w:rPr>
        <w:t xml:space="preserve"> OL inkarinių </w:t>
      </w:r>
      <w:proofErr w:type="spellStart"/>
      <w:r w:rsidRPr="001E0700">
        <w:rPr>
          <w:rFonts w:cs="Arial"/>
          <w:szCs w:val="22"/>
          <w:lang w:val="lt-LT"/>
        </w:rPr>
        <w:t>tarpatramių</w:t>
      </w:r>
      <w:proofErr w:type="spellEnd"/>
      <w:r w:rsidRPr="001E0700">
        <w:rPr>
          <w:rFonts w:cs="Arial"/>
          <w:szCs w:val="22"/>
          <w:lang w:val="lt-LT"/>
        </w:rPr>
        <w:t xml:space="preserve"> išilginius profilius. Profiliuose turi būti pateikti, tačiau neapsiribojant, ŽT ir laidų įlinkiai, atstumai tarp laido ir ŽT, atstumai nuo laidų iki žemės paviršiaus ir esamų inžinerinių statinių, esant normaliam ir kritiniam (aplinkos temperatūra +35</w:t>
      </w:r>
      <w:r w:rsidRPr="00167DEE">
        <w:rPr>
          <w:rFonts w:cs="Arial"/>
          <w:szCs w:val="22"/>
          <w:vertAlign w:val="superscript"/>
          <w:lang w:val="lt-LT"/>
        </w:rPr>
        <w:t>o</w:t>
      </w:r>
      <w:r w:rsidRPr="001E0700">
        <w:rPr>
          <w:rFonts w:cs="Arial"/>
          <w:szCs w:val="22"/>
          <w:lang w:val="lt-LT"/>
        </w:rPr>
        <w:t>C, laido įšilimo temperatūra +80</w:t>
      </w:r>
      <w:r w:rsidRPr="00167DEE">
        <w:rPr>
          <w:rFonts w:cs="Arial"/>
          <w:szCs w:val="22"/>
          <w:vertAlign w:val="superscript"/>
          <w:lang w:val="lt-LT"/>
        </w:rPr>
        <w:t>o</w:t>
      </w:r>
      <w:r w:rsidRPr="001E0700">
        <w:rPr>
          <w:rFonts w:cs="Arial"/>
          <w:szCs w:val="22"/>
          <w:lang w:val="lt-LT"/>
        </w:rPr>
        <w:t>C, vėjo greitis – 0,6 m/s) OL darbo režimams.</w:t>
      </w:r>
      <w:r w:rsidR="00AE295C" w:rsidRPr="001E0700">
        <w:rPr>
          <w:rFonts w:cs="Arial"/>
          <w:szCs w:val="22"/>
          <w:lang w:val="lt-LT"/>
        </w:rPr>
        <w:t xml:space="preserve"> P</w:t>
      </w:r>
      <w:r w:rsidRPr="001E0700">
        <w:rPr>
          <w:rFonts w:cs="Arial"/>
          <w:szCs w:val="22"/>
          <w:lang w:val="lt-LT"/>
        </w:rPr>
        <w:t xml:space="preserve">rojektuojami atstumai nuo įvairių esamos OL elementų iki žemės paviršiaus ir kitų inžinerinių statinių turi būti išlaikyti nemažesni už esamus. </w:t>
      </w:r>
      <w:r w:rsidR="00AE295C" w:rsidRPr="001E0700">
        <w:rPr>
          <w:rFonts w:cs="Arial"/>
          <w:szCs w:val="22"/>
          <w:lang w:val="lt-LT"/>
        </w:rPr>
        <w:t xml:space="preserve">Pertvarkomuose </w:t>
      </w:r>
      <w:proofErr w:type="spellStart"/>
      <w:r w:rsidR="00AE295C" w:rsidRPr="001E0700">
        <w:rPr>
          <w:rFonts w:cs="Arial"/>
          <w:szCs w:val="22"/>
          <w:lang w:val="lt-LT"/>
        </w:rPr>
        <w:t>gabaritiniuose</w:t>
      </w:r>
      <w:proofErr w:type="spellEnd"/>
      <w:r w:rsidRPr="001E0700">
        <w:rPr>
          <w:rFonts w:cs="Arial"/>
          <w:szCs w:val="22"/>
          <w:lang w:val="lt-LT"/>
        </w:rPr>
        <w:t xml:space="preserve"> </w:t>
      </w:r>
      <w:proofErr w:type="spellStart"/>
      <w:r w:rsidRPr="001E0700">
        <w:rPr>
          <w:rFonts w:cs="Arial"/>
          <w:szCs w:val="22"/>
          <w:lang w:val="lt-LT"/>
        </w:rPr>
        <w:t>tarpatramiuose</w:t>
      </w:r>
      <w:proofErr w:type="spellEnd"/>
      <w:r w:rsidRPr="001E0700">
        <w:rPr>
          <w:rFonts w:cs="Arial"/>
          <w:szCs w:val="22"/>
          <w:lang w:val="lt-LT"/>
        </w:rPr>
        <w:t xml:space="preserve"> projektuojami atstumai nuo įvairių esamos OL elementų iki žemės paviršiaus ir kitų inžinerinių statinių turi būti </w:t>
      </w:r>
      <w:r w:rsidR="00AE295C" w:rsidRPr="001E0700">
        <w:rPr>
          <w:rFonts w:cs="Arial"/>
          <w:szCs w:val="22"/>
          <w:lang w:val="lt-LT"/>
        </w:rPr>
        <w:t>1,5</w:t>
      </w:r>
      <w:r w:rsidRPr="001E0700">
        <w:rPr>
          <w:rFonts w:cs="Arial"/>
          <w:szCs w:val="22"/>
          <w:lang w:val="lt-LT"/>
        </w:rPr>
        <w:t xml:space="preserve"> m didesni, nei nurodyta Elektros linijų ir instaliacijos įrengimo taisyklėse, esant kritiniam OL darbo režimui.  Išilginio profilio kiekviename </w:t>
      </w:r>
      <w:proofErr w:type="spellStart"/>
      <w:r w:rsidRPr="001E0700">
        <w:rPr>
          <w:rFonts w:cs="Arial"/>
          <w:szCs w:val="22"/>
          <w:lang w:val="lt-LT"/>
        </w:rPr>
        <w:t>tarpatramyje</w:t>
      </w:r>
      <w:proofErr w:type="spellEnd"/>
      <w:r w:rsidRPr="001E0700">
        <w:rPr>
          <w:rFonts w:cs="Arial"/>
          <w:szCs w:val="22"/>
          <w:lang w:val="lt-LT"/>
        </w:rPr>
        <w:t xml:space="preserve"> turi būti nurodyta apatinio oro linijos laido įlinkio skaitinė reikšmė, esant šioms aplinkos sąlygoms: a) aplinkos temperatūra +35</w:t>
      </w:r>
      <w:r w:rsidRPr="00167DEE">
        <w:rPr>
          <w:rFonts w:cs="Arial"/>
          <w:szCs w:val="22"/>
          <w:vertAlign w:val="superscript"/>
          <w:lang w:val="lt-LT"/>
        </w:rPr>
        <w:t>o</w:t>
      </w:r>
      <w:r w:rsidRPr="001E0700">
        <w:rPr>
          <w:rFonts w:cs="Arial"/>
          <w:szCs w:val="22"/>
          <w:lang w:val="lt-LT"/>
        </w:rPr>
        <w:t xml:space="preserve">C, vėjo </w:t>
      </w:r>
      <w:r w:rsidRPr="001E0700">
        <w:rPr>
          <w:rFonts w:cs="Arial"/>
          <w:szCs w:val="22"/>
          <w:lang w:val="lt-LT"/>
        </w:rPr>
        <w:lastRenderedPageBreak/>
        <w:t>greitis – 0,6 m/s; b) aplinkos temperatūra -5</w:t>
      </w:r>
      <w:r w:rsidRPr="00167DEE">
        <w:rPr>
          <w:rFonts w:cs="Arial"/>
          <w:szCs w:val="22"/>
          <w:vertAlign w:val="superscript"/>
          <w:lang w:val="lt-LT"/>
        </w:rPr>
        <w:t>o</w:t>
      </w:r>
      <w:r w:rsidRPr="001E0700">
        <w:rPr>
          <w:rFonts w:cs="Arial"/>
          <w:szCs w:val="22"/>
          <w:lang w:val="lt-LT"/>
        </w:rPr>
        <w:t>C, apšalo storis ir vėjo greitis parenkami vadovaujantis Lietuvos Respublikos teritorijos apšalo ir vėjo rajonų žemėlapiais; c) aplinkos temperatūra +35</w:t>
      </w:r>
      <w:r w:rsidRPr="00167DEE">
        <w:rPr>
          <w:rFonts w:cs="Arial"/>
          <w:szCs w:val="22"/>
          <w:vertAlign w:val="superscript"/>
          <w:lang w:val="lt-LT"/>
        </w:rPr>
        <w:t>o</w:t>
      </w:r>
      <w:r w:rsidRPr="001E0700">
        <w:rPr>
          <w:rFonts w:cs="Arial"/>
          <w:szCs w:val="22"/>
          <w:lang w:val="lt-LT"/>
        </w:rPr>
        <w:t>C, laido įšilimo temperatūra +80</w:t>
      </w:r>
      <w:r w:rsidRPr="00167DEE">
        <w:rPr>
          <w:rFonts w:cs="Arial"/>
          <w:szCs w:val="22"/>
          <w:vertAlign w:val="superscript"/>
          <w:lang w:val="lt-LT"/>
        </w:rPr>
        <w:t>o</w:t>
      </w:r>
      <w:r w:rsidRPr="001E0700">
        <w:rPr>
          <w:rFonts w:cs="Arial"/>
          <w:szCs w:val="22"/>
          <w:lang w:val="lt-LT"/>
        </w:rPr>
        <w:t xml:space="preserve">C, vėjo greitis – 0,6 m/s). </w:t>
      </w:r>
    </w:p>
    <w:p w14:paraId="497C824C" w14:textId="000B8B22"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Pateikti vertikalių atstumų tarp laido ir ŽT kiekvienam OL </w:t>
      </w:r>
      <w:proofErr w:type="spellStart"/>
      <w:r w:rsidRPr="001E0700">
        <w:rPr>
          <w:rFonts w:cs="Arial"/>
          <w:szCs w:val="22"/>
          <w:lang w:val="lt-LT"/>
        </w:rPr>
        <w:t>tarpatramyje</w:t>
      </w:r>
      <w:proofErr w:type="spellEnd"/>
      <w:r w:rsidRPr="001E0700">
        <w:rPr>
          <w:rFonts w:cs="Arial"/>
          <w:szCs w:val="22"/>
          <w:lang w:val="lt-LT"/>
        </w:rPr>
        <w:t xml:space="preserve"> skaičiavimų suvestinę lentelę, nurodant </w:t>
      </w:r>
      <w:proofErr w:type="spellStart"/>
      <w:r w:rsidRPr="001E0700">
        <w:rPr>
          <w:rFonts w:cs="Arial"/>
          <w:szCs w:val="22"/>
          <w:lang w:val="lt-LT"/>
        </w:rPr>
        <w:t>tarpatramio</w:t>
      </w:r>
      <w:proofErr w:type="spellEnd"/>
      <w:r w:rsidRPr="001E0700">
        <w:rPr>
          <w:rFonts w:cs="Arial"/>
          <w:szCs w:val="22"/>
          <w:lang w:val="lt-LT"/>
        </w:rPr>
        <w:t xml:space="preserve"> ilgį, normatyvines ir apskaičiuotas atstumų reikšmes.</w:t>
      </w:r>
    </w:p>
    <w:p w14:paraId="489F7C9E" w14:textId="55EFC4B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Pateikti vertikalių atstumų tarp apatinio laido ir žemės paviršiaus ir(ar) esamų inžinerinių statinių kiekviename OL </w:t>
      </w:r>
      <w:proofErr w:type="spellStart"/>
      <w:r w:rsidRPr="001E0700">
        <w:rPr>
          <w:rFonts w:cs="Arial"/>
          <w:szCs w:val="22"/>
          <w:lang w:val="lt-LT"/>
        </w:rPr>
        <w:t>tarpatramyje</w:t>
      </w:r>
      <w:proofErr w:type="spellEnd"/>
      <w:r w:rsidRPr="001E0700">
        <w:rPr>
          <w:rFonts w:cs="Arial"/>
          <w:szCs w:val="22"/>
          <w:lang w:val="lt-LT"/>
        </w:rPr>
        <w:t xml:space="preserve"> skaičiavimų suvestinę lentelę, nurodant </w:t>
      </w:r>
      <w:proofErr w:type="spellStart"/>
      <w:r w:rsidRPr="001E0700">
        <w:rPr>
          <w:rFonts w:cs="Arial"/>
          <w:szCs w:val="22"/>
          <w:lang w:val="lt-LT"/>
        </w:rPr>
        <w:t>tarpatramio</w:t>
      </w:r>
      <w:proofErr w:type="spellEnd"/>
      <w:r w:rsidRPr="001E0700">
        <w:rPr>
          <w:rFonts w:cs="Arial"/>
          <w:szCs w:val="22"/>
          <w:lang w:val="lt-LT"/>
        </w:rPr>
        <w:t xml:space="preserve"> ilgį ir vertikalųjį atstumą nuo apatinio laido iki žemės ir(ar) esamų inžinerinių statinių paviršiaus, esant aplinkos sąlygoms, nurodytoms </w:t>
      </w:r>
      <w:r w:rsidR="00167DEE">
        <w:rPr>
          <w:rFonts w:cs="Arial"/>
          <w:szCs w:val="22"/>
          <w:lang w:val="lt-LT"/>
        </w:rPr>
        <w:t>7.</w:t>
      </w:r>
      <w:r w:rsidR="007E3179" w:rsidRPr="001E0700">
        <w:rPr>
          <w:rFonts w:cs="Arial"/>
          <w:szCs w:val="22"/>
          <w:lang w:val="lt-LT"/>
        </w:rPr>
        <w:t xml:space="preserve">9 </w:t>
      </w:r>
      <w:r w:rsidRPr="001E0700">
        <w:rPr>
          <w:rFonts w:cs="Arial"/>
          <w:szCs w:val="22"/>
          <w:lang w:val="lt-LT"/>
        </w:rPr>
        <w:t>p. a) ir c) papunkčiuose.</w:t>
      </w:r>
    </w:p>
    <w:p w14:paraId="2D00C7A0" w14:textId="5489F408"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Pateikti </w:t>
      </w:r>
      <w:r w:rsidR="00AE295C" w:rsidRPr="001E0700">
        <w:rPr>
          <w:rFonts w:cs="Arial"/>
          <w:szCs w:val="22"/>
          <w:lang w:val="lt-LT"/>
        </w:rPr>
        <w:t>pertvarkomų</w:t>
      </w:r>
      <w:r w:rsidRPr="001E0700">
        <w:rPr>
          <w:rFonts w:cs="Arial"/>
          <w:szCs w:val="22"/>
          <w:lang w:val="lt-LT"/>
        </w:rPr>
        <w:t xml:space="preserve"> OL inkarinių </w:t>
      </w:r>
      <w:proofErr w:type="spellStart"/>
      <w:r w:rsidRPr="001E0700">
        <w:rPr>
          <w:rFonts w:cs="Arial"/>
          <w:szCs w:val="22"/>
          <w:lang w:val="lt-LT"/>
        </w:rPr>
        <w:t>tarpatramių</w:t>
      </w:r>
      <w:proofErr w:type="spellEnd"/>
      <w:r w:rsidRPr="001E0700">
        <w:rPr>
          <w:rFonts w:cs="Arial"/>
          <w:szCs w:val="22"/>
          <w:lang w:val="lt-LT"/>
        </w:rPr>
        <w:t xml:space="preserve"> trasų planus. Trasų planuose turi būti galima identifikuoti esamą ir projektuojamą OL kraštinių laidų padėtį bei esamų ir projektuojamų apsaugos zonų ribas horizontalioje projekcijoje. </w:t>
      </w:r>
    </w:p>
    <w:p w14:paraId="11F706D7" w14:textId="389BCC9E"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Naujai statomų OL atramų įžeminimo varža turi būti ne didesnė kaip 10 Ω. Suprojektuoti įžeminimo kontūrų įrengimo darbus. </w:t>
      </w:r>
      <w:r w:rsidR="00AE295C" w:rsidRPr="001E0700">
        <w:rPr>
          <w:rFonts w:cs="Arial"/>
          <w:szCs w:val="22"/>
          <w:lang w:val="lt-LT"/>
        </w:rPr>
        <w:t>P</w:t>
      </w:r>
      <w:r w:rsidRPr="001E0700">
        <w:rPr>
          <w:rFonts w:cs="Arial"/>
          <w:szCs w:val="22"/>
          <w:lang w:val="lt-LT"/>
        </w:rPr>
        <w:t>ateikti atramų įžeminimo kontūrų įrengimo brėžini</w:t>
      </w:r>
      <w:r w:rsidR="00AE295C" w:rsidRPr="001E0700">
        <w:rPr>
          <w:rFonts w:cs="Arial"/>
          <w:szCs w:val="22"/>
          <w:lang w:val="lt-LT"/>
        </w:rPr>
        <w:t>us</w:t>
      </w:r>
      <w:r w:rsidRPr="001E0700">
        <w:rPr>
          <w:rFonts w:cs="Arial"/>
          <w:szCs w:val="22"/>
          <w:lang w:val="lt-LT"/>
        </w:rPr>
        <w:t>.</w:t>
      </w:r>
      <w:r w:rsidR="00AE295C" w:rsidRPr="001E0700">
        <w:rPr>
          <w:rFonts w:cs="Arial"/>
          <w:szCs w:val="22"/>
          <w:lang w:val="lt-LT"/>
        </w:rPr>
        <w:t xml:space="preserve"> </w:t>
      </w:r>
    </w:p>
    <w:p w14:paraId="4CCE250B" w14:textId="2F9C6CE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Pateikti</w:t>
      </w:r>
      <w:r w:rsidR="00AE295C" w:rsidRPr="001E0700">
        <w:rPr>
          <w:rFonts w:cs="Arial"/>
          <w:szCs w:val="22"/>
          <w:lang w:val="lt-LT"/>
        </w:rPr>
        <w:t xml:space="preserve"> atnaujintus</w:t>
      </w:r>
      <w:r w:rsidRPr="001E0700">
        <w:rPr>
          <w:rFonts w:cs="Arial"/>
          <w:szCs w:val="22"/>
          <w:lang w:val="lt-LT"/>
        </w:rPr>
        <w:t xml:space="preserve"> </w:t>
      </w:r>
      <w:r w:rsidR="00AE295C" w:rsidRPr="001E0700">
        <w:rPr>
          <w:rFonts w:cs="Arial"/>
          <w:szCs w:val="22"/>
          <w:lang w:val="lt-LT"/>
        </w:rPr>
        <w:t xml:space="preserve">pertvarkomų OL </w:t>
      </w:r>
      <w:r w:rsidRPr="001E0700">
        <w:rPr>
          <w:rFonts w:cs="Arial"/>
          <w:szCs w:val="22"/>
          <w:lang w:val="lt-LT"/>
        </w:rPr>
        <w:t>pasus ir kadastrines bylas.</w:t>
      </w:r>
    </w:p>
    <w:p w14:paraId="1B700704" w14:textId="7777777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Suprojektuoti OL ženklinimo darbus, vadovaujantis reikalavimais pateikiamais internetiniame puslapyje </w:t>
      </w:r>
      <w:hyperlink r:id="rId16" w:history="1">
        <w:r w:rsidRPr="001E0700">
          <w:rPr>
            <w:rFonts w:cs="Arial"/>
            <w:szCs w:val="22"/>
            <w:lang w:val="lt-LT"/>
          </w:rPr>
          <w:t>www.litgrid.eu</w:t>
        </w:r>
      </w:hyperlink>
      <w:r w:rsidRPr="001E0700">
        <w:rPr>
          <w:rFonts w:cs="Arial"/>
          <w:szCs w:val="22"/>
          <w:lang w:val="lt-LT"/>
        </w:rPr>
        <w:t xml:space="preserve">: Tinklo plėtra &gt; Standartiniai techniniai reikalavimai &gt; Elektros perdavimo linijos &gt; 400-110 </w:t>
      </w:r>
      <w:proofErr w:type="spellStart"/>
      <w:r w:rsidRPr="001E0700">
        <w:rPr>
          <w:rFonts w:cs="Arial"/>
          <w:szCs w:val="22"/>
          <w:lang w:val="lt-LT"/>
        </w:rPr>
        <w:t>kV</w:t>
      </w:r>
      <w:proofErr w:type="spellEnd"/>
      <w:r w:rsidRPr="001E0700">
        <w:rPr>
          <w:rFonts w:cs="Arial"/>
          <w:szCs w:val="22"/>
          <w:lang w:val="lt-LT"/>
        </w:rPr>
        <w:t xml:space="preserve"> įtampos oro linijos. Techniniame projekte turi būti pateiktas atramų ženklinimo įrengimo aprašymas ir išpildomasis brėžinys. </w:t>
      </w:r>
    </w:p>
    <w:p w14:paraId="33C9ED22" w14:textId="7777777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Suprojektuoti ir parinkti OL elementus, vadovaujantis standartiniais techniniais reikalavimais pateikiamais internetiniame puslapyje </w:t>
      </w:r>
      <w:hyperlink r:id="rId17" w:history="1">
        <w:r w:rsidRPr="001E0700">
          <w:rPr>
            <w:rFonts w:cs="Arial"/>
            <w:szCs w:val="22"/>
            <w:lang w:val="lt-LT"/>
          </w:rPr>
          <w:t>www.litgrid.eu</w:t>
        </w:r>
      </w:hyperlink>
      <w:r w:rsidRPr="001E0700">
        <w:rPr>
          <w:rFonts w:cs="Arial"/>
          <w:szCs w:val="22"/>
          <w:lang w:val="lt-LT"/>
        </w:rPr>
        <w:t xml:space="preserve">: Tinklo plėtra &gt; Standartiniai techniniai reikalavimai &gt; Elektros perdavimo linijos &gt; 400-110 </w:t>
      </w:r>
      <w:proofErr w:type="spellStart"/>
      <w:r w:rsidRPr="001E0700">
        <w:rPr>
          <w:rFonts w:cs="Arial"/>
          <w:szCs w:val="22"/>
          <w:lang w:val="lt-LT"/>
        </w:rPr>
        <w:t>kV</w:t>
      </w:r>
      <w:proofErr w:type="spellEnd"/>
      <w:r w:rsidRPr="001E0700">
        <w:rPr>
          <w:rFonts w:cs="Arial"/>
          <w:szCs w:val="22"/>
          <w:lang w:val="lt-LT"/>
        </w:rPr>
        <w:t xml:space="preserve"> įtampos oro linijos.</w:t>
      </w:r>
    </w:p>
    <w:p w14:paraId="649B1288" w14:textId="77777777" w:rsidR="00D308FD" w:rsidRPr="001E0700" w:rsidRDefault="00D308FD" w:rsidP="009C0161">
      <w:pPr>
        <w:pStyle w:val="Betarp"/>
        <w:numPr>
          <w:ilvl w:val="1"/>
          <w:numId w:val="18"/>
        </w:numPr>
        <w:ind w:left="720" w:hanging="360"/>
        <w:rPr>
          <w:rFonts w:cs="Arial"/>
          <w:szCs w:val="22"/>
          <w:lang w:val="lt-LT"/>
        </w:rPr>
      </w:pPr>
      <w:r w:rsidRPr="001E0700">
        <w:rPr>
          <w:rFonts w:cs="Arial"/>
          <w:szCs w:val="22"/>
          <w:lang w:val="lt-LT"/>
        </w:rPr>
        <w:t xml:space="preserve">Statybines konstrukcijas projektuoti vadovaujantis standartiniais techniniais reikalavimais pateikiamais internetiniame puslapyje </w:t>
      </w:r>
      <w:hyperlink r:id="rId18" w:history="1">
        <w:r w:rsidRPr="001E0700">
          <w:rPr>
            <w:rFonts w:cs="Arial"/>
            <w:szCs w:val="22"/>
            <w:lang w:val="lt-LT"/>
          </w:rPr>
          <w:t>www.litgrid.eu</w:t>
        </w:r>
      </w:hyperlink>
      <w:r w:rsidRPr="001E0700">
        <w:rPr>
          <w:rFonts w:cs="Arial"/>
          <w:szCs w:val="22"/>
          <w:lang w:val="lt-LT"/>
        </w:rPr>
        <w:t>: Tinklo plėtra &gt; Standartiniai techniniai reikalavimai &gt;Statybinė dalis.</w:t>
      </w:r>
    </w:p>
    <w:p w14:paraId="2C22DBCD" w14:textId="77777777" w:rsidR="00D308FD" w:rsidRDefault="00D308FD" w:rsidP="009C0161">
      <w:pPr>
        <w:pStyle w:val="Betarp"/>
        <w:numPr>
          <w:ilvl w:val="1"/>
          <w:numId w:val="18"/>
        </w:numPr>
        <w:ind w:left="720" w:hanging="360"/>
        <w:rPr>
          <w:rFonts w:cs="Arial"/>
          <w:szCs w:val="22"/>
          <w:lang w:val="lt-LT"/>
        </w:rPr>
      </w:pPr>
      <w:r w:rsidRPr="001E0700">
        <w:rPr>
          <w:rFonts w:cs="Arial"/>
          <w:szCs w:val="22"/>
          <w:lang w:val="lt-LT"/>
        </w:rPr>
        <w:t>Įvertinti „Kliūčių ženklinimo tvarkos aprašą“, patvirtintą Lietuvos transporto saugos administracijos direktoriaus 2020 m. kovo 26 d. įsakymu Nr. 2BE-109, reikalavimus. Nustačius poreikį atramas ženklinti dienos ženklais, techniniame projekte turi būti numatytas atramų dažymas pagal aprašo reikalavimus.</w:t>
      </w:r>
    </w:p>
    <w:p w14:paraId="696E30CC" w14:textId="77777777" w:rsidR="00167DEE" w:rsidRDefault="00167DEE" w:rsidP="00167DEE">
      <w:pPr>
        <w:pStyle w:val="Betarp"/>
        <w:numPr>
          <w:ilvl w:val="1"/>
          <w:numId w:val="18"/>
        </w:numPr>
        <w:ind w:left="720" w:hanging="360"/>
        <w:rPr>
          <w:rFonts w:cs="Arial"/>
          <w:szCs w:val="22"/>
          <w:lang w:val="lt-LT"/>
        </w:rPr>
      </w:pPr>
      <w:r w:rsidRPr="009C0161">
        <w:rPr>
          <w:rFonts w:cs="Arial"/>
          <w:szCs w:val="22"/>
          <w:lang w:val="lt-LT"/>
        </w:rPr>
        <w:t>Projektuojant įvertinti AB ESO išduotas prijungimo/technines sąlygas, pateikiamas (1) priede.</w:t>
      </w:r>
    </w:p>
    <w:p w14:paraId="0A5B3E35" w14:textId="77777777" w:rsidR="00167DEE" w:rsidRPr="001E0700" w:rsidRDefault="00167DEE" w:rsidP="00167DEE">
      <w:pPr>
        <w:pStyle w:val="Betarp"/>
        <w:numPr>
          <w:ilvl w:val="0"/>
          <w:numId w:val="0"/>
        </w:numPr>
        <w:ind w:left="720"/>
        <w:rPr>
          <w:rFonts w:cs="Arial"/>
          <w:szCs w:val="22"/>
          <w:lang w:val="lt-LT"/>
        </w:rPr>
      </w:pPr>
    </w:p>
    <w:p w14:paraId="558C0A65" w14:textId="77777777" w:rsidR="00DB2561" w:rsidRPr="001E0700" w:rsidRDefault="00DB2561" w:rsidP="009C0161">
      <w:pPr>
        <w:ind w:left="720" w:hanging="360"/>
        <w:rPr>
          <w:lang w:val="lt-LT"/>
        </w:rPr>
      </w:pPr>
    </w:p>
    <w:p w14:paraId="1E22603E" w14:textId="77777777" w:rsidR="00635B89" w:rsidRPr="001E0700" w:rsidRDefault="00635B89" w:rsidP="009C0161">
      <w:pPr>
        <w:pStyle w:val="Sraopastraipa"/>
        <w:numPr>
          <w:ilvl w:val="0"/>
          <w:numId w:val="1"/>
        </w:numPr>
        <w:ind w:left="720" w:hanging="360"/>
        <w:jc w:val="both"/>
        <w:rPr>
          <w:rFonts w:ascii="Trebuchet MS" w:hAnsi="Trebuchet MS" w:cs="Arial"/>
          <w:bCs/>
          <w:vanish/>
          <w:sz w:val="22"/>
          <w:szCs w:val="22"/>
          <w:lang w:val="lt-LT"/>
        </w:rPr>
      </w:pPr>
    </w:p>
    <w:p w14:paraId="7656C3B8"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72EDD47E"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2BD4A2F4"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12BE327E"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1606AAC3"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3F38C9AD"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3F7F5D6A" w14:textId="77777777" w:rsidR="00912988" w:rsidRPr="001E0700" w:rsidRDefault="00912988" w:rsidP="009C0161">
      <w:pPr>
        <w:pStyle w:val="Sraopastraipa"/>
        <w:numPr>
          <w:ilvl w:val="0"/>
          <w:numId w:val="9"/>
        </w:numPr>
        <w:ind w:left="720"/>
        <w:jc w:val="both"/>
        <w:rPr>
          <w:rFonts w:ascii="Trebuchet MS" w:hAnsi="Trebuchet MS" w:cs="Arial"/>
          <w:vanish/>
          <w:sz w:val="22"/>
          <w:szCs w:val="22"/>
          <w:lang w:val="lt-LT"/>
        </w:rPr>
      </w:pPr>
    </w:p>
    <w:p w14:paraId="2CB313F9" w14:textId="77777777" w:rsidR="008845DC" w:rsidRPr="001E0700" w:rsidRDefault="008845DC" w:rsidP="009C0161">
      <w:pPr>
        <w:pStyle w:val="Sraopastraipa"/>
        <w:numPr>
          <w:ilvl w:val="0"/>
          <w:numId w:val="4"/>
        </w:numPr>
        <w:ind w:left="720"/>
        <w:jc w:val="both"/>
        <w:rPr>
          <w:rFonts w:ascii="Trebuchet MS" w:hAnsi="Trebuchet MS" w:cs="Arial"/>
          <w:vanish/>
          <w:sz w:val="22"/>
          <w:szCs w:val="22"/>
          <w:lang w:val="lt-LT"/>
        </w:rPr>
      </w:pPr>
    </w:p>
    <w:p w14:paraId="0E6795D4" w14:textId="1809B434" w:rsidR="002133FB" w:rsidRPr="001E0700" w:rsidRDefault="00F26885" w:rsidP="009C0161">
      <w:pPr>
        <w:pStyle w:val="Antrat1"/>
        <w:numPr>
          <w:ilvl w:val="0"/>
          <w:numId w:val="4"/>
        </w:numPr>
        <w:spacing w:before="120" w:after="120"/>
        <w:ind w:left="720"/>
        <w:rPr>
          <w:rFonts w:cs="Arial"/>
          <w:szCs w:val="22"/>
          <w:lang w:val="lt-LT"/>
        </w:rPr>
      </w:pPr>
      <w:bookmarkStart w:id="86" w:name="_Toc175234546"/>
      <w:r w:rsidRPr="001E0700">
        <w:rPr>
          <w:rFonts w:cs="Arial"/>
          <w:szCs w:val="22"/>
          <w:lang w:val="lt-LT"/>
        </w:rPr>
        <w:t>R</w:t>
      </w:r>
      <w:bookmarkEnd w:id="85"/>
      <w:r w:rsidR="00D5354D" w:rsidRPr="001E0700">
        <w:rPr>
          <w:rFonts w:cs="Arial"/>
          <w:szCs w:val="22"/>
          <w:lang w:val="lt-LT"/>
        </w:rPr>
        <w:t>ELINĖS APSAUGOS IR AUTOMATIKOS DALIS</w:t>
      </w:r>
      <w:bookmarkEnd w:id="86"/>
    </w:p>
    <w:p w14:paraId="7801AE92" w14:textId="77777777" w:rsidR="002F0FF6" w:rsidRPr="001E0700" w:rsidRDefault="002F0FF6" w:rsidP="009C0161">
      <w:pPr>
        <w:pStyle w:val="Betarp"/>
        <w:numPr>
          <w:ilvl w:val="1"/>
          <w:numId w:val="21"/>
        </w:numPr>
        <w:ind w:left="720" w:hanging="360"/>
        <w:rPr>
          <w:rFonts w:cs="Arial"/>
          <w:szCs w:val="22"/>
          <w:lang w:val="lt-LT"/>
        </w:rPr>
      </w:pPr>
      <w:r w:rsidRPr="001E0700">
        <w:rPr>
          <w:rFonts w:cs="Arial"/>
          <w:szCs w:val="22"/>
          <w:lang w:val="lt-LT"/>
        </w:rPr>
        <w:t>Bendra dalis:</w:t>
      </w:r>
    </w:p>
    <w:p w14:paraId="7773F2CE" w14:textId="0192923B" w:rsidR="009C0161" w:rsidRDefault="009C0161" w:rsidP="009C0161">
      <w:pPr>
        <w:pStyle w:val="Betarp"/>
        <w:numPr>
          <w:ilvl w:val="2"/>
          <w:numId w:val="21"/>
        </w:numPr>
        <w:ind w:left="720" w:hanging="360"/>
        <w:rPr>
          <w:rFonts w:cs="Arial"/>
          <w:szCs w:val="22"/>
          <w:lang w:val="lt-LT"/>
        </w:rPr>
      </w:pPr>
      <w:r w:rsidRPr="009C0161">
        <w:rPr>
          <w:rFonts w:cs="Arial"/>
          <w:szCs w:val="22"/>
          <w:lang w:val="lt-LT"/>
        </w:rPr>
        <w:t>Projektuojant įvertinti AB ESO išduotas prijungimo/technines sąlygas, pateikiamas (1) priede.</w:t>
      </w:r>
    </w:p>
    <w:p w14:paraId="73931D9C" w14:textId="4269FF4D" w:rsidR="002F0FF6" w:rsidRPr="001E0700" w:rsidRDefault="00C13FA2" w:rsidP="009C0161">
      <w:pPr>
        <w:pStyle w:val="Betarp"/>
        <w:numPr>
          <w:ilvl w:val="2"/>
          <w:numId w:val="21"/>
        </w:numPr>
        <w:ind w:left="720" w:hanging="360"/>
        <w:rPr>
          <w:rFonts w:cs="Arial"/>
          <w:szCs w:val="22"/>
          <w:lang w:val="lt-LT"/>
        </w:rPr>
      </w:pPr>
      <w:r w:rsidRPr="001E0700">
        <w:rPr>
          <w:rFonts w:cs="Arial"/>
          <w:szCs w:val="22"/>
          <w:lang w:val="lt-LT"/>
        </w:rPr>
        <w:t>P</w:t>
      </w:r>
      <w:r w:rsidR="002F0FF6" w:rsidRPr="001E0700">
        <w:rPr>
          <w:rFonts w:cs="Arial"/>
          <w:szCs w:val="22"/>
          <w:lang w:val="lt-LT"/>
        </w:rPr>
        <w:t>rojekte atlikti būtinus skaičiavimus vadovaujantis EĮĮT matavimų transformatorių, RAA principų ir įtaisų parinkimui;</w:t>
      </w:r>
    </w:p>
    <w:p w14:paraId="6DE3CC33" w14:textId="6830BB37" w:rsidR="002F0FF6" w:rsidRPr="001E0700" w:rsidRDefault="00C13FA2" w:rsidP="009C0161">
      <w:pPr>
        <w:pStyle w:val="Betarp"/>
        <w:numPr>
          <w:ilvl w:val="2"/>
          <w:numId w:val="21"/>
        </w:numPr>
        <w:ind w:left="720" w:hanging="360"/>
        <w:rPr>
          <w:rFonts w:cs="Arial"/>
          <w:szCs w:val="22"/>
          <w:lang w:val="lt-LT"/>
        </w:rPr>
      </w:pPr>
      <w:bookmarkStart w:id="87" w:name="_Hlk534208209"/>
      <w:r w:rsidRPr="001E0700">
        <w:rPr>
          <w:rFonts w:cs="Arial"/>
          <w:szCs w:val="22"/>
          <w:lang w:val="lt-LT"/>
        </w:rPr>
        <w:t>P</w:t>
      </w:r>
      <w:r w:rsidR="002F0FF6" w:rsidRPr="001E0700">
        <w:rPr>
          <w:rFonts w:cs="Arial"/>
          <w:szCs w:val="22"/>
          <w:lang w:val="lt-LT"/>
        </w:rPr>
        <w:t>rojekte numatyti RAA derinimo, konfigūravimo, nuostatų keitimo darbus, bei kompleksinius bandymus pagal LITGRID AB perdavimo tinklo įrenginių eksploatavimo reglamento, EĮĮT, elektrinių ir elektros tinklų eksploatavimo taisyklių reikalavimus</w:t>
      </w:r>
      <w:bookmarkEnd w:id="87"/>
      <w:r w:rsidR="002F0FF6" w:rsidRPr="001E0700">
        <w:rPr>
          <w:rFonts w:cs="Arial"/>
          <w:szCs w:val="22"/>
          <w:lang w:val="lt-LT"/>
        </w:rPr>
        <w:t>;</w:t>
      </w:r>
    </w:p>
    <w:p w14:paraId="571DBB55" w14:textId="36B6EC23"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Atlikti RAA įrenginių kompleksinius bandymus vadovaujantis AB LITGRID RAA kompleksinių bandymų aprašo reikalavimais, kuris pateikiamas (</w:t>
      </w:r>
      <w:r w:rsidR="006A4262" w:rsidRPr="001E0700">
        <w:rPr>
          <w:rFonts w:cs="Arial"/>
          <w:szCs w:val="22"/>
          <w:lang w:val="lt-LT"/>
        </w:rPr>
        <w:t xml:space="preserve">42) </w:t>
      </w:r>
      <w:r w:rsidRPr="001E0700">
        <w:rPr>
          <w:rFonts w:cs="Arial"/>
          <w:szCs w:val="22"/>
          <w:lang w:val="lt-LT"/>
        </w:rPr>
        <w:t>priede.</w:t>
      </w:r>
    </w:p>
    <w:p w14:paraId="2AA8A0FE" w14:textId="2C8A7B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RAA įranga turi būti numatoma </w:t>
      </w:r>
      <w:proofErr w:type="spellStart"/>
      <w:r w:rsidRPr="001E0700">
        <w:rPr>
          <w:rFonts w:cs="Arial"/>
          <w:szCs w:val="22"/>
          <w:lang w:val="lt-LT"/>
        </w:rPr>
        <w:t>mikroprocesorinė</w:t>
      </w:r>
      <w:proofErr w:type="spellEnd"/>
      <w:r w:rsidRPr="001E0700">
        <w:rPr>
          <w:rFonts w:cs="Arial"/>
          <w:szCs w:val="22"/>
          <w:lang w:val="lt-LT"/>
        </w:rPr>
        <w:t xml:space="preserve"> su savikontrolės sistema, tenkinanti EĮĮT ir kitų techninių, norminių dokumentų reikalavimus. Standartiniai techniniai reikalavimai </w:t>
      </w:r>
      <w:proofErr w:type="spellStart"/>
      <w:r w:rsidRPr="001E0700">
        <w:rPr>
          <w:rFonts w:cs="Arial"/>
          <w:szCs w:val="22"/>
          <w:lang w:val="lt-LT"/>
        </w:rPr>
        <w:t>mikroprocesorinėms</w:t>
      </w:r>
      <w:proofErr w:type="spellEnd"/>
      <w:r w:rsidRPr="001E0700">
        <w:rPr>
          <w:rFonts w:cs="Arial"/>
          <w:szCs w:val="22"/>
          <w:lang w:val="lt-LT"/>
        </w:rPr>
        <w:t xml:space="preserve"> relėms ir valdikliams pateikiami (</w:t>
      </w:r>
      <w:r w:rsidR="006A4262" w:rsidRPr="001E0700">
        <w:rPr>
          <w:rFonts w:cs="Arial"/>
          <w:szCs w:val="22"/>
          <w:lang w:val="lt-LT"/>
        </w:rPr>
        <w:t>43)</w:t>
      </w:r>
      <w:r w:rsidRPr="001E0700">
        <w:rPr>
          <w:rFonts w:cs="Arial"/>
          <w:szCs w:val="22"/>
          <w:lang w:val="lt-LT"/>
        </w:rPr>
        <w:t xml:space="preserve">priede. Kiti, standartiniuose techniniuose reikalavimuose nenurodyti reikalavimai </w:t>
      </w:r>
      <w:proofErr w:type="spellStart"/>
      <w:r w:rsidRPr="001E0700">
        <w:rPr>
          <w:rFonts w:cs="Arial"/>
          <w:szCs w:val="22"/>
          <w:lang w:val="lt-LT"/>
        </w:rPr>
        <w:t>mikroprocesorinėms</w:t>
      </w:r>
      <w:proofErr w:type="spellEnd"/>
      <w:r w:rsidRPr="001E0700">
        <w:rPr>
          <w:rFonts w:cs="Arial"/>
          <w:szCs w:val="22"/>
          <w:lang w:val="lt-LT"/>
        </w:rPr>
        <w:t xml:space="preserve"> relėms ir valdikliams parenkami techninio projekto rengimo metu;</w:t>
      </w:r>
    </w:p>
    <w:p w14:paraId="22350671" w14:textId="36ED70AA" w:rsidR="002F0FF6" w:rsidRPr="001E0700" w:rsidRDefault="00C13FA2" w:rsidP="009C0161">
      <w:pPr>
        <w:pStyle w:val="Betarp"/>
        <w:numPr>
          <w:ilvl w:val="2"/>
          <w:numId w:val="21"/>
        </w:numPr>
        <w:ind w:left="720" w:hanging="360"/>
        <w:rPr>
          <w:rFonts w:cs="Arial"/>
          <w:szCs w:val="22"/>
          <w:lang w:val="lt-LT"/>
        </w:rPr>
      </w:pPr>
      <w:r w:rsidRPr="001E0700">
        <w:rPr>
          <w:rFonts w:cs="Arial"/>
          <w:szCs w:val="22"/>
          <w:lang w:val="lt-LT"/>
        </w:rPr>
        <w:t>P</w:t>
      </w:r>
      <w:r w:rsidR="002F0FF6" w:rsidRPr="001E0700">
        <w:rPr>
          <w:rFonts w:cs="Arial"/>
          <w:szCs w:val="22"/>
          <w:lang w:val="lt-LT"/>
        </w:rPr>
        <w:t>rojekte numatyti ,jog konfidencialios įrangos, įtrauktos į įrangos, atitinkančios LITGRID AB standartinius techninius reikalavimus registrą, įrangos derinimo su Litgrid AB metu,</w:t>
      </w:r>
      <w:r w:rsidR="006A4262" w:rsidRPr="001E0700">
        <w:rPr>
          <w:rFonts w:cs="Arial"/>
          <w:szCs w:val="22"/>
          <w:lang w:val="lt-LT"/>
        </w:rPr>
        <w:t xml:space="preserve"> </w:t>
      </w:r>
      <w:r w:rsidR="002F0FF6" w:rsidRPr="001E0700">
        <w:rPr>
          <w:rFonts w:cs="Arial"/>
          <w:szCs w:val="22"/>
          <w:lang w:val="lt-LT"/>
        </w:rPr>
        <w:t xml:space="preserve">sąrašas </w:t>
      </w:r>
      <w:r w:rsidR="002F0FF6" w:rsidRPr="001E0700">
        <w:rPr>
          <w:rFonts w:cs="Arial"/>
          <w:szCs w:val="22"/>
          <w:lang w:val="lt-LT"/>
        </w:rPr>
        <w:lastRenderedPageBreak/>
        <w:t>pateikiamas kaip priedas potencialiems objekto LITGRID AB rangovams,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6744F28B"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Suderinus su LITGRID AB perdavimo tinklo departamento infrastruktūros priežiūros centro eksploatuojančio regiono RAA inžinieriumi dalis esamos RAA įrangos turės būti numatyta perduoti į rezervą. Avariniam rezervui netinkanti perdavimo tinklo PVP RAA įranga numatoma demontuoti ir utilizuoti;</w:t>
      </w:r>
    </w:p>
    <w:p w14:paraId="5B19A200"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Nauji RAA ir valdymo įrenginiai turi turėti visas reikiamas ryšio traktų ir antrinių grandinių prijungimo sąsajas, matavimų, apsaugų, automatikos, stebėsenos (monitoringo) ir valdymo funkcijoms išpildyti;</w:t>
      </w:r>
    </w:p>
    <w:p w14:paraId="0168BC3C" w14:textId="4B53A27F" w:rsidR="002F0FF6" w:rsidRPr="001E0700" w:rsidRDefault="00C13FA2" w:rsidP="009C0161">
      <w:pPr>
        <w:pStyle w:val="Betarp"/>
        <w:numPr>
          <w:ilvl w:val="2"/>
          <w:numId w:val="21"/>
        </w:numPr>
        <w:ind w:left="720" w:hanging="360"/>
        <w:rPr>
          <w:rFonts w:cs="Arial"/>
          <w:szCs w:val="22"/>
          <w:lang w:val="lt-LT"/>
        </w:rPr>
      </w:pPr>
      <w:r w:rsidRPr="001E0700">
        <w:rPr>
          <w:rFonts w:cs="Arial"/>
          <w:szCs w:val="22"/>
          <w:lang w:val="lt-LT"/>
        </w:rPr>
        <w:t>Projekte</w:t>
      </w:r>
      <w:r w:rsidR="002F0FF6" w:rsidRPr="001E0700">
        <w:rPr>
          <w:rFonts w:cs="Arial"/>
          <w:szCs w:val="22"/>
          <w:lang w:val="lt-LT"/>
        </w:rPr>
        <w:t xml:space="preserve"> sudaryti struktūrines schemas:</w:t>
      </w:r>
    </w:p>
    <w:p w14:paraId="2A0A024B"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RAA prijungimo prie matavimo transformatorių;</w:t>
      </w:r>
    </w:p>
    <w:p w14:paraId="5D06CF70"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Pastotės pagrindinių įrenginių valdymo blokuočių;</w:t>
      </w:r>
    </w:p>
    <w:p w14:paraId="6950D902"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 xml:space="preserve">110 </w:t>
      </w:r>
      <w:proofErr w:type="spellStart"/>
      <w:r w:rsidRPr="001E0700">
        <w:rPr>
          <w:rFonts w:cs="Arial"/>
          <w:szCs w:val="22"/>
          <w:lang w:val="lt-LT"/>
        </w:rPr>
        <w:t>kV</w:t>
      </w:r>
      <w:proofErr w:type="spellEnd"/>
      <w:r w:rsidRPr="001E0700">
        <w:rPr>
          <w:rFonts w:cs="Arial"/>
          <w:szCs w:val="22"/>
          <w:lang w:val="lt-LT"/>
        </w:rPr>
        <w:t xml:space="preserve"> RAA įrenginių funkcinių ryšių ir elementų išdėstymo spintose;</w:t>
      </w:r>
    </w:p>
    <w:p w14:paraId="5DA217AA"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RAA įrenginių funkcijų tarpusavio sąveikų;</w:t>
      </w:r>
    </w:p>
    <w:p w14:paraId="2E72AADA"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Komunikacinių aparatų operatyvinių blokuočių loginių tarpusavio sąveikų išpildytų GOOSE žinutėmis (sudaryti preliminarų GOOSE žinučių sąrašą) arba laidiniais ryšiais funkcinę schemą;</w:t>
      </w:r>
    </w:p>
    <w:p w14:paraId="00113BB9" w14:textId="2D283390"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 xml:space="preserve">su </w:t>
      </w:r>
      <w:proofErr w:type="spellStart"/>
      <w:r w:rsidRPr="001E0700">
        <w:rPr>
          <w:rFonts w:cs="Arial"/>
          <w:szCs w:val="22"/>
          <w:lang w:val="lt-LT"/>
        </w:rPr>
        <w:t>Griškonių</w:t>
      </w:r>
      <w:proofErr w:type="spellEnd"/>
      <w:r w:rsidRPr="001E0700">
        <w:rPr>
          <w:rFonts w:cs="Arial"/>
          <w:szCs w:val="22"/>
          <w:lang w:val="lt-LT"/>
        </w:rPr>
        <w:t xml:space="preserve"> TP rekonstrukcija susijusių RAA </w:t>
      </w:r>
      <w:proofErr w:type="spellStart"/>
      <w:r w:rsidRPr="001E0700">
        <w:rPr>
          <w:rFonts w:cs="Arial"/>
          <w:szCs w:val="22"/>
          <w:lang w:val="lt-LT"/>
        </w:rPr>
        <w:t>telekomandų</w:t>
      </w:r>
      <w:proofErr w:type="spellEnd"/>
      <w:r w:rsidRPr="001E0700">
        <w:rPr>
          <w:rFonts w:cs="Arial"/>
          <w:szCs w:val="22"/>
          <w:lang w:val="lt-LT"/>
        </w:rPr>
        <w:t xml:space="preserve"> perdavimo (perduodamų/ priimamų, tiesiogiai arba tranzitu, rezervinės) tarp Perdavimo tinklo skirstyklų, elektrinių ir pastočių funkcinę/struktūrinę schema. Schemoje(-</w:t>
      </w:r>
      <w:proofErr w:type="spellStart"/>
      <w:r w:rsidRPr="001E0700">
        <w:rPr>
          <w:rFonts w:cs="Arial"/>
          <w:szCs w:val="22"/>
          <w:lang w:val="lt-LT"/>
        </w:rPr>
        <w:t>se</w:t>
      </w:r>
      <w:proofErr w:type="spellEnd"/>
      <w:r w:rsidRPr="001E0700">
        <w:rPr>
          <w:rFonts w:cs="Arial"/>
          <w:szCs w:val="22"/>
          <w:lang w:val="lt-LT"/>
        </w:rPr>
        <w:t xml:space="preserve">) turi būti vaizduojama ir nurodyta visų perduodamų (perduodamų/ priimamų, tiesiogiai arba tranzitu, rezervinės) komandų paskirtys, kiekiai, perdavimo/priėmimo kanalų tipai, išsaugomi ir naujai projektuojami </w:t>
      </w:r>
      <w:proofErr w:type="spellStart"/>
      <w:r w:rsidRPr="001E0700">
        <w:rPr>
          <w:rFonts w:cs="Arial"/>
          <w:szCs w:val="22"/>
          <w:lang w:val="lt-LT"/>
        </w:rPr>
        <w:t>telekomandų</w:t>
      </w:r>
      <w:proofErr w:type="spellEnd"/>
      <w:r w:rsidRPr="001E0700">
        <w:rPr>
          <w:rFonts w:cs="Arial"/>
          <w:szCs w:val="22"/>
          <w:lang w:val="lt-LT"/>
        </w:rPr>
        <w:t xml:space="preserve"> perdavimo įrenginiai, RAA ir kiti įrenginiai ar įtaisai dalyvaujantys </w:t>
      </w:r>
      <w:proofErr w:type="spellStart"/>
      <w:r w:rsidRPr="001E0700">
        <w:rPr>
          <w:rFonts w:cs="Arial"/>
          <w:szCs w:val="22"/>
          <w:lang w:val="lt-LT"/>
        </w:rPr>
        <w:t>telekomandų</w:t>
      </w:r>
      <w:proofErr w:type="spellEnd"/>
      <w:r w:rsidRPr="001E0700">
        <w:rPr>
          <w:rFonts w:cs="Arial"/>
          <w:szCs w:val="22"/>
          <w:lang w:val="lt-LT"/>
        </w:rPr>
        <w:t xml:space="preserve"> formavime ir perdavime;</w:t>
      </w:r>
    </w:p>
    <w:p w14:paraId="302CE979"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RAA įrenginių prijungimo prie pastotės duomenų tinklo (toliau – PDT) funkcinę schemą;</w:t>
      </w:r>
    </w:p>
    <w:p w14:paraId="46058274"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RAA stebėjimo sistemos (monitoringo) funkcinę schemą;</w:t>
      </w:r>
    </w:p>
    <w:p w14:paraId="5C6A65CB" w14:textId="77777777" w:rsidR="002F0FF6" w:rsidRPr="001E0700" w:rsidRDefault="002F0FF6" w:rsidP="009C0161">
      <w:pPr>
        <w:pStyle w:val="Betarp"/>
        <w:numPr>
          <w:ilvl w:val="3"/>
          <w:numId w:val="21"/>
        </w:numPr>
        <w:ind w:left="720" w:hanging="360"/>
        <w:rPr>
          <w:rFonts w:cs="Arial"/>
          <w:szCs w:val="22"/>
          <w:lang w:val="lt-LT"/>
        </w:rPr>
      </w:pPr>
      <w:r w:rsidRPr="001E0700">
        <w:rPr>
          <w:rFonts w:cs="Arial"/>
          <w:szCs w:val="22"/>
          <w:lang w:val="lt-LT"/>
        </w:rPr>
        <w:t>Nuolatinės operatyviosios srovės tiekimo RAA įrenginiams;</w:t>
      </w:r>
    </w:p>
    <w:p w14:paraId="78D00BC9" w14:textId="72D1202C"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Rengiant RAA struktūrines schemas vadovautis Litgrid AB perdavimo tinklo 110 </w:t>
      </w:r>
      <w:proofErr w:type="spellStart"/>
      <w:r w:rsidRPr="001E0700">
        <w:rPr>
          <w:rFonts w:cs="Arial"/>
          <w:szCs w:val="22"/>
          <w:lang w:val="lt-LT"/>
        </w:rPr>
        <w:t>kV</w:t>
      </w:r>
      <w:proofErr w:type="spellEnd"/>
      <w:r w:rsidRPr="001E0700">
        <w:rPr>
          <w:rFonts w:cs="Arial"/>
          <w:szCs w:val="22"/>
          <w:lang w:val="lt-LT"/>
        </w:rPr>
        <w:t xml:space="preserve"> transformatorių pastočių standartinių relinės apsaugos ir automatikos funkcinių schemų išpildymo techniniuose projektuose aprašu, kuris pateikiamas (</w:t>
      </w:r>
      <w:r w:rsidR="006A4262" w:rsidRPr="001E0700">
        <w:rPr>
          <w:rFonts w:cs="Arial"/>
          <w:szCs w:val="22"/>
          <w:lang w:val="lt-LT"/>
        </w:rPr>
        <w:t>44)</w:t>
      </w:r>
      <w:r w:rsidRPr="001E0700">
        <w:rPr>
          <w:rFonts w:cs="Arial"/>
          <w:szCs w:val="22"/>
          <w:lang w:val="lt-LT"/>
        </w:rPr>
        <w:t>priede.</w:t>
      </w:r>
    </w:p>
    <w:p w14:paraId="60612590"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Kiekvienas RAA įrenginys privalo turėti integruotą šviesinę signalizaciją, signalizuojančią apie įrenginio funkcionalumo sutrikimą, funkcijų ir automatikos poveikius, kitus RAA veikimus pagal poreikį;</w:t>
      </w:r>
    </w:p>
    <w:p w14:paraId="09EAF5C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Kiekvienas </w:t>
      </w:r>
      <w:proofErr w:type="spellStart"/>
      <w:r w:rsidRPr="001E0700">
        <w:rPr>
          <w:rFonts w:cs="Arial"/>
          <w:szCs w:val="22"/>
          <w:lang w:val="lt-LT"/>
        </w:rPr>
        <w:t>mikroprocesorinis</w:t>
      </w:r>
      <w:proofErr w:type="spellEnd"/>
      <w:r w:rsidRPr="001E0700">
        <w:rPr>
          <w:rFonts w:cs="Arial"/>
          <w:szCs w:val="22"/>
          <w:lang w:val="lt-LT"/>
        </w:rPr>
        <w:t xml:space="preserve"> RAA įrenginys privalo turėti integruotą avarinių procesų registratorių registruojantį darbo ir avarinio režimo sroves įtampas ir laisvai parenkamus vidinius ir išorinius signalus.</w:t>
      </w:r>
    </w:p>
    <w:p w14:paraId="15E3C5C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Kiekvienas </w:t>
      </w:r>
      <w:proofErr w:type="spellStart"/>
      <w:r w:rsidRPr="001E0700">
        <w:rPr>
          <w:rFonts w:cs="Arial"/>
          <w:szCs w:val="22"/>
          <w:lang w:val="lt-LT"/>
        </w:rPr>
        <w:t>mikroprocesorinis</w:t>
      </w:r>
      <w:proofErr w:type="spellEnd"/>
      <w:r w:rsidRPr="001E0700">
        <w:rPr>
          <w:rFonts w:cs="Arial"/>
          <w:szCs w:val="22"/>
          <w:lang w:val="lt-LT"/>
        </w:rPr>
        <w:t xml:space="preserve"> RAA įrenginys privalo turėti įvykių registratoriaus funkciją fiksuojančią įrenginio visų tipų vidinės logikos (tame tarpe apsaugų ir automatikos) veikimus.</w:t>
      </w:r>
    </w:p>
    <w:p w14:paraId="5E27787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Skirtingų </w:t>
      </w:r>
      <w:proofErr w:type="spellStart"/>
      <w:r w:rsidRPr="001E0700">
        <w:rPr>
          <w:rFonts w:cs="Arial"/>
          <w:szCs w:val="22"/>
          <w:lang w:val="lt-LT"/>
        </w:rPr>
        <w:t>prijunginių</w:t>
      </w:r>
      <w:proofErr w:type="spellEnd"/>
      <w:r w:rsidRPr="001E0700">
        <w:rPr>
          <w:rFonts w:cs="Arial"/>
          <w:szCs w:val="22"/>
          <w:lang w:val="lt-LT"/>
        </w:rPr>
        <w:t xml:space="preserve"> RAA įtaisai turi būti išdėstomi atskirose spintose;</w:t>
      </w:r>
    </w:p>
    <w:p w14:paraId="2B45AC9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Numatyti 10-15% rezervą RAA terminalų binarinių įėjimų/išėjimų ir RAA gnybtų.</w:t>
      </w:r>
    </w:p>
    <w:p w14:paraId="2AFB3FFA"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Reikalavimai RAA </w:t>
      </w:r>
      <w:proofErr w:type="spellStart"/>
      <w:r w:rsidRPr="001E0700">
        <w:rPr>
          <w:rFonts w:cs="Arial"/>
          <w:szCs w:val="22"/>
          <w:lang w:val="lt-LT"/>
        </w:rPr>
        <w:t>telekomandų</w:t>
      </w:r>
      <w:proofErr w:type="spellEnd"/>
      <w:r w:rsidRPr="001E0700">
        <w:rPr>
          <w:rFonts w:cs="Arial"/>
          <w:szCs w:val="22"/>
          <w:lang w:val="lt-LT"/>
        </w:rPr>
        <w:t xml:space="preserve"> perdavimo skaitmeniniams ryšio kanalams ir jų įrangai nustatomi techninio projekto telekomunikacijų dalyje. </w:t>
      </w:r>
      <w:proofErr w:type="spellStart"/>
      <w:r w:rsidRPr="001E0700">
        <w:rPr>
          <w:rFonts w:cs="Arial"/>
          <w:szCs w:val="22"/>
          <w:lang w:val="lt-LT"/>
        </w:rPr>
        <w:t>Telekomandų</w:t>
      </w:r>
      <w:proofErr w:type="spellEnd"/>
      <w:r w:rsidRPr="001E0700">
        <w:rPr>
          <w:rFonts w:cs="Arial"/>
          <w:szCs w:val="22"/>
          <w:lang w:val="lt-LT"/>
        </w:rPr>
        <w:t xml:space="preserve"> formavimo principai ir sąlygos kartu su </w:t>
      </w:r>
      <w:proofErr w:type="spellStart"/>
      <w:r w:rsidRPr="001E0700">
        <w:rPr>
          <w:rFonts w:cs="Arial"/>
          <w:szCs w:val="22"/>
          <w:lang w:val="lt-LT"/>
        </w:rPr>
        <w:t>telekomandų</w:t>
      </w:r>
      <w:proofErr w:type="spellEnd"/>
      <w:r w:rsidRPr="001E0700">
        <w:rPr>
          <w:rFonts w:cs="Arial"/>
          <w:szCs w:val="22"/>
          <w:lang w:val="lt-LT"/>
        </w:rPr>
        <w:t xml:space="preserve"> perdavimo įrenginių poreikiu nustatomas techninio projekto RAA dalyje.</w:t>
      </w:r>
    </w:p>
    <w:p w14:paraId="03D21DDC" w14:textId="7C265E4C" w:rsidR="002F0FF6" w:rsidRPr="001E0700" w:rsidRDefault="00C13FA2" w:rsidP="009C0161">
      <w:pPr>
        <w:pStyle w:val="Betarp"/>
        <w:numPr>
          <w:ilvl w:val="2"/>
          <w:numId w:val="21"/>
        </w:numPr>
        <w:ind w:left="720" w:hanging="360"/>
        <w:rPr>
          <w:rFonts w:cs="Arial"/>
          <w:szCs w:val="22"/>
          <w:lang w:val="lt-LT"/>
        </w:rPr>
      </w:pPr>
      <w:proofErr w:type="spellStart"/>
      <w:r w:rsidRPr="001E0700">
        <w:rPr>
          <w:rFonts w:cs="Arial"/>
          <w:szCs w:val="22"/>
          <w:lang w:val="lt-LT"/>
        </w:rPr>
        <w:t>Griškonių</w:t>
      </w:r>
      <w:proofErr w:type="spellEnd"/>
      <w:r w:rsidR="002F0FF6" w:rsidRPr="001E0700">
        <w:rPr>
          <w:rFonts w:cs="Arial"/>
          <w:szCs w:val="22"/>
          <w:lang w:val="lt-LT"/>
        </w:rPr>
        <w:t xml:space="preserve"> TP 110 </w:t>
      </w:r>
      <w:proofErr w:type="spellStart"/>
      <w:r w:rsidR="002F0FF6" w:rsidRPr="001E0700">
        <w:rPr>
          <w:rFonts w:cs="Arial"/>
          <w:szCs w:val="22"/>
          <w:lang w:val="lt-LT"/>
        </w:rPr>
        <w:t>kV</w:t>
      </w:r>
      <w:proofErr w:type="spellEnd"/>
      <w:r w:rsidR="002F0FF6" w:rsidRPr="001E0700">
        <w:rPr>
          <w:rFonts w:cs="Arial"/>
          <w:szCs w:val="22"/>
          <w:lang w:val="lt-LT"/>
        </w:rPr>
        <w:t xml:space="preserve"> PVP numatyti ne mažiau kaip 4 rezervines vietas perspektyvinių įrenginių RAA spintoms.</w:t>
      </w:r>
    </w:p>
    <w:p w14:paraId="2ED031B4" w14:textId="77777777" w:rsidR="002F0FF6" w:rsidRPr="001E0700" w:rsidRDefault="002F0FF6" w:rsidP="009C0161">
      <w:pPr>
        <w:pStyle w:val="Betarp"/>
        <w:numPr>
          <w:ilvl w:val="0"/>
          <w:numId w:val="0"/>
        </w:numPr>
        <w:ind w:left="720" w:hanging="360"/>
        <w:rPr>
          <w:rFonts w:cs="Arial"/>
          <w:szCs w:val="22"/>
          <w:lang w:val="lt-LT"/>
        </w:rPr>
      </w:pPr>
    </w:p>
    <w:p w14:paraId="040F8363" w14:textId="77777777" w:rsidR="002F0FF6" w:rsidRPr="001E0700" w:rsidRDefault="002F0FF6" w:rsidP="009C0161">
      <w:pPr>
        <w:pStyle w:val="Betarp"/>
        <w:numPr>
          <w:ilvl w:val="1"/>
          <w:numId w:val="21"/>
        </w:numPr>
        <w:ind w:left="720" w:hanging="360"/>
        <w:rPr>
          <w:rFonts w:cs="Arial"/>
          <w:szCs w:val="22"/>
          <w:lang w:val="lt-LT"/>
        </w:rPr>
      </w:pPr>
      <w:r w:rsidRPr="001E0700">
        <w:rPr>
          <w:rFonts w:cs="Arial"/>
          <w:szCs w:val="22"/>
          <w:lang w:val="lt-LT"/>
        </w:rPr>
        <w:t>Sąsajos ir duomenų mainai tarp RAA, ir kitų pastotės įrenginių:</w:t>
      </w:r>
    </w:p>
    <w:p w14:paraId="62301AE5"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lastRenderedPageBreak/>
        <w:t xml:space="preserve">duomenų manai tarp RAA įrenginių ir TSPĮ turi būti vykdomi IEC61850 </w:t>
      </w:r>
      <w:bookmarkStart w:id="88" w:name="_Hlk534208291"/>
      <w:r w:rsidRPr="001E0700">
        <w:rPr>
          <w:rFonts w:cs="Arial"/>
          <w:szCs w:val="22"/>
          <w:lang w:val="lt-LT"/>
        </w:rPr>
        <w:t xml:space="preserve">ed.2.0 </w:t>
      </w:r>
      <w:bookmarkEnd w:id="88"/>
      <w:r w:rsidRPr="001E0700">
        <w:rPr>
          <w:rFonts w:cs="Arial"/>
          <w:szCs w:val="22"/>
          <w:lang w:val="lt-LT"/>
        </w:rPr>
        <w:t>protokolu (vertikali komunikacija);</w:t>
      </w:r>
    </w:p>
    <w:p w14:paraId="6A84AA4A"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7E85D6AF"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kiekvieno </w:t>
      </w:r>
      <w:proofErr w:type="spellStart"/>
      <w:r w:rsidRPr="001E0700">
        <w:rPr>
          <w:rFonts w:cs="Arial"/>
          <w:szCs w:val="22"/>
          <w:lang w:val="lt-LT"/>
        </w:rPr>
        <w:t>prijunginio</w:t>
      </w:r>
      <w:proofErr w:type="spellEnd"/>
      <w:r w:rsidRPr="001E0700">
        <w:rPr>
          <w:rFonts w:cs="Arial"/>
          <w:szCs w:val="22"/>
          <w:lang w:val="lt-LT"/>
        </w:rPr>
        <w:t xml:space="preserve"> srovės ir įtampos transformatorių antrinės grandinės turi būti jungiamos su relėmis variniais kabeliais;</w:t>
      </w:r>
    </w:p>
    <w:p w14:paraId="6F89F6CD"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kiekvieno </w:t>
      </w:r>
      <w:proofErr w:type="spellStart"/>
      <w:r w:rsidRPr="001E0700">
        <w:rPr>
          <w:rFonts w:cs="Arial"/>
          <w:szCs w:val="22"/>
          <w:lang w:val="lt-LT"/>
        </w:rPr>
        <w:t>prijunginio</w:t>
      </w:r>
      <w:proofErr w:type="spellEnd"/>
      <w:r w:rsidRPr="001E0700">
        <w:rPr>
          <w:rFonts w:cs="Arial"/>
          <w:szCs w:val="22"/>
          <w:lang w:val="lt-LT"/>
        </w:rPr>
        <w:t xml:space="preserve"> RAA (valdymo, technologinių signalų ir kt.) antrinės grandinės turi būti jungiamos su relėmis variniais kabeliais;</w:t>
      </w:r>
    </w:p>
    <w:p w14:paraId="1ACE00CC" w14:textId="1FA65416"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antrinių RAA elektros grandinių kabeliai ir laidai  – vario gyslomis, su degimo nepalaikančia izoliacija. Visi kabeliai RAA elektros grandinėse, tame tarpe sujungiantys  atviros skirstyklos įtaisų antrines grandines su </w:t>
      </w:r>
      <w:proofErr w:type="spellStart"/>
      <w:r w:rsidRPr="001E0700">
        <w:rPr>
          <w:rFonts w:cs="Arial"/>
          <w:szCs w:val="22"/>
          <w:lang w:val="lt-LT"/>
        </w:rPr>
        <w:t>mikroprocesoriniais</w:t>
      </w:r>
      <w:proofErr w:type="spellEnd"/>
      <w:r w:rsidRPr="001E0700">
        <w:rPr>
          <w:rFonts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atviros skirstyklos pirminius įrenginius pateikiami </w:t>
      </w:r>
      <w:r w:rsidR="006A4262" w:rsidRPr="001E0700">
        <w:rPr>
          <w:rFonts w:cs="Arial"/>
          <w:szCs w:val="22"/>
          <w:lang w:val="lt-LT"/>
        </w:rPr>
        <w:t>(45)</w:t>
      </w:r>
      <w:r w:rsidRPr="001E0700">
        <w:rPr>
          <w:rFonts w:cs="Arial"/>
          <w:szCs w:val="22"/>
          <w:lang w:val="lt-LT"/>
        </w:rPr>
        <w:t xml:space="preserve"> priede, lauko ir vidaus spintų vidinio montažo laidams </w:t>
      </w:r>
      <w:r w:rsidR="00021213" w:rsidRPr="001E0700">
        <w:rPr>
          <w:rFonts w:cs="Arial"/>
          <w:szCs w:val="22"/>
          <w:lang w:val="lt-LT"/>
        </w:rPr>
        <w:t>(46)</w:t>
      </w:r>
      <w:r w:rsidRPr="001E0700">
        <w:rPr>
          <w:rFonts w:cs="Arial"/>
          <w:szCs w:val="22"/>
          <w:lang w:val="lt-LT"/>
        </w:rPr>
        <w:t xml:space="preserve"> priede;</w:t>
      </w:r>
    </w:p>
    <w:p w14:paraId="6C01625B"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kiti loginiai ryšiai (išskyrus atvejus kai projektavimo užduotyje nurodyta kitaip), tarp </w:t>
      </w:r>
      <w:proofErr w:type="spellStart"/>
      <w:r w:rsidRPr="001E0700">
        <w:rPr>
          <w:rFonts w:cs="Arial"/>
          <w:szCs w:val="22"/>
          <w:lang w:val="lt-LT"/>
        </w:rPr>
        <w:t>prijunginio</w:t>
      </w:r>
      <w:proofErr w:type="spellEnd"/>
      <w:r w:rsidRPr="001E0700">
        <w:rPr>
          <w:rFonts w:cs="Arial"/>
          <w:szCs w:val="22"/>
          <w:lang w:val="lt-LT"/>
        </w:rPr>
        <w:t xml:space="preserve"> ir kitų </w:t>
      </w:r>
      <w:proofErr w:type="spellStart"/>
      <w:r w:rsidRPr="001E0700">
        <w:rPr>
          <w:rFonts w:cs="Arial"/>
          <w:szCs w:val="22"/>
          <w:lang w:val="lt-LT"/>
        </w:rPr>
        <w:t>prijunginių</w:t>
      </w:r>
      <w:proofErr w:type="spellEnd"/>
      <w:r w:rsidRPr="001E0700">
        <w:rPr>
          <w:rFonts w:cs="Arial"/>
          <w:szCs w:val="22"/>
          <w:lang w:val="lt-LT"/>
        </w:rPr>
        <w:t xml:space="preserve"> RAA, kurie organizuojami protokolo IEC 61850 ed.2.0 GOOSE žinutėmis (horizontali komunikacija), naudojami tik tose loginėse grandinėse, kuriose ryšio kanalo sutrikimas ar dalinis išjungimas, nepažeidžia, nekeičia relinės apsaugos ir automatikos patikimumo, selektyvumo ir </w:t>
      </w:r>
      <w:proofErr w:type="spellStart"/>
      <w:r w:rsidRPr="001E0700">
        <w:rPr>
          <w:rFonts w:cs="Arial"/>
          <w:szCs w:val="22"/>
          <w:lang w:val="lt-LT"/>
        </w:rPr>
        <w:t>greitaveikiškumo</w:t>
      </w:r>
      <w:proofErr w:type="spellEnd"/>
      <w:r w:rsidRPr="001E0700">
        <w:rPr>
          <w:rFonts w:cs="Arial"/>
          <w:szCs w:val="22"/>
          <w:lang w:val="lt-LT"/>
        </w:rPr>
        <w:t xml:space="preserve"> sąlygų;</w:t>
      </w:r>
    </w:p>
    <w:p w14:paraId="0C272B82"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standarte;</w:t>
      </w:r>
    </w:p>
    <w:p w14:paraId="55BCC3D0"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techninio projekto RAA dalyje aprašyti duomenų mainų tarp RAA ir kitų pastotės įrenginių, vykdomų protokolu IEC61850 ed.2.0 arba laidiniais ryšiais, organizavimo ir išpildymo principus.</w:t>
      </w:r>
    </w:p>
    <w:p w14:paraId="45B0D522"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nuolatinės srovės grandinių izoliacijos kontrolės įrenginio monitoringas turi būti vykdomas  per </w:t>
      </w:r>
      <w:proofErr w:type="spellStart"/>
      <w:r w:rsidRPr="001E0700">
        <w:rPr>
          <w:rFonts w:cs="Arial"/>
          <w:szCs w:val="22"/>
          <w:lang w:val="lt-LT"/>
        </w:rPr>
        <w:t>Ethernet</w:t>
      </w:r>
      <w:proofErr w:type="spellEnd"/>
      <w:r w:rsidRPr="001E0700">
        <w:rPr>
          <w:rFonts w:cs="Arial"/>
          <w:szCs w:val="22"/>
          <w:lang w:val="lt-LT"/>
        </w:rPr>
        <w:t xml:space="preserve"> sąsają (jungiama į PDT). Informacijos perdavimui perspektyvoje į centralizuotą monitoringo sistemą įrenginys turi palaikyti IEC60870-5-104 arba IEC61850 protokolus.</w:t>
      </w:r>
    </w:p>
    <w:p w14:paraId="2BED59A3" w14:textId="77777777" w:rsidR="002F0FF6" w:rsidRPr="001E0700" w:rsidRDefault="002F0FF6" w:rsidP="009C0161">
      <w:pPr>
        <w:pStyle w:val="Betarp"/>
        <w:numPr>
          <w:ilvl w:val="0"/>
          <w:numId w:val="0"/>
        </w:numPr>
        <w:ind w:left="720" w:hanging="360"/>
        <w:rPr>
          <w:rFonts w:ascii="Arial" w:hAnsi="Arial" w:cs="Arial"/>
          <w:szCs w:val="22"/>
          <w:lang w:val="lt-LT"/>
        </w:rPr>
      </w:pPr>
    </w:p>
    <w:p w14:paraId="4B94855A" w14:textId="77777777" w:rsidR="002F0FF6" w:rsidRPr="001E0700" w:rsidRDefault="002F0FF6" w:rsidP="009C0161">
      <w:pPr>
        <w:pStyle w:val="Betarp"/>
        <w:numPr>
          <w:ilvl w:val="1"/>
          <w:numId w:val="21"/>
        </w:numPr>
        <w:ind w:left="720" w:hanging="360"/>
        <w:rPr>
          <w:rFonts w:cs="Arial"/>
          <w:bCs/>
          <w:szCs w:val="22"/>
          <w:lang w:val="lt-LT" w:eastAsia="ar-SA"/>
        </w:rPr>
      </w:pPr>
      <w:r w:rsidRPr="001E0700">
        <w:rPr>
          <w:rFonts w:cs="Arial"/>
          <w:szCs w:val="22"/>
          <w:lang w:val="lt-LT"/>
        </w:rPr>
        <w:t xml:space="preserve">110 </w:t>
      </w:r>
      <w:proofErr w:type="spellStart"/>
      <w:r w:rsidRPr="001E0700">
        <w:rPr>
          <w:rFonts w:cs="Arial"/>
          <w:szCs w:val="22"/>
          <w:lang w:val="lt-LT"/>
        </w:rPr>
        <w:t>kV</w:t>
      </w:r>
      <w:proofErr w:type="spellEnd"/>
      <w:r w:rsidRPr="001E0700">
        <w:rPr>
          <w:rFonts w:cs="Arial"/>
          <w:szCs w:val="22"/>
          <w:lang w:val="lt-LT"/>
        </w:rPr>
        <w:t xml:space="preserve"> </w:t>
      </w:r>
      <w:proofErr w:type="spellStart"/>
      <w:r w:rsidRPr="001E0700">
        <w:rPr>
          <w:rFonts w:cs="Arial"/>
          <w:szCs w:val="22"/>
          <w:lang w:val="lt-LT"/>
        </w:rPr>
        <w:t>prijunginių</w:t>
      </w:r>
      <w:proofErr w:type="spellEnd"/>
      <w:r w:rsidRPr="001E0700">
        <w:rPr>
          <w:rFonts w:cs="Arial"/>
          <w:szCs w:val="22"/>
          <w:lang w:val="lt-LT"/>
        </w:rPr>
        <w:t xml:space="preserve"> jungtuvų valdiklių </w:t>
      </w:r>
      <w:r w:rsidRPr="001E0700">
        <w:rPr>
          <w:lang w:val="lt-LT"/>
        </w:rPr>
        <w:t>pagrindinės funkcijos:</w:t>
      </w:r>
    </w:p>
    <w:p w14:paraId="1BCC9DF2" w14:textId="77777777" w:rsidR="002F0FF6" w:rsidRPr="001E0700" w:rsidRDefault="002F0FF6" w:rsidP="009C0161">
      <w:pPr>
        <w:pStyle w:val="Betarp"/>
        <w:numPr>
          <w:ilvl w:val="2"/>
          <w:numId w:val="21"/>
        </w:numPr>
        <w:ind w:left="720" w:hanging="360"/>
        <w:rPr>
          <w:rFonts w:cs="Arial"/>
          <w:bCs/>
          <w:szCs w:val="22"/>
          <w:lang w:val="lt-LT" w:eastAsia="ar-SA"/>
        </w:rPr>
      </w:pPr>
      <w:r w:rsidRPr="001E0700">
        <w:rPr>
          <w:rFonts w:cs="Arial"/>
          <w:kern w:val="1"/>
          <w:szCs w:val="22"/>
          <w:lang w:val="lt-LT" w:eastAsia="ar-SA"/>
        </w:rPr>
        <w:t>kryptinės, ne mažiau 4 pakopų, nulinės sekos srovės apsaugos funkcija</w:t>
      </w:r>
      <w:r w:rsidRPr="001E0700">
        <w:rPr>
          <w:rFonts w:cs="Arial"/>
          <w:bCs/>
          <w:szCs w:val="22"/>
          <w:lang w:val="lt-LT" w:eastAsia="ar-SA"/>
        </w:rPr>
        <w:t>;</w:t>
      </w:r>
    </w:p>
    <w:p w14:paraId="13D41500"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kryptinės, ne mažiau 4 pakopų, maksimalios srovės apsaugos funkcija;</w:t>
      </w:r>
    </w:p>
    <w:p w14:paraId="4A364A6F"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apsaugų pagreitinimo, įjungiant jungtuvą į trumpą jungimą, funkcija;</w:t>
      </w:r>
    </w:p>
    <w:p w14:paraId="1FD26F53"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galios transformatoriaus </w:t>
      </w:r>
      <w:proofErr w:type="spellStart"/>
      <w:r w:rsidRPr="001E0700">
        <w:rPr>
          <w:rFonts w:cs="Arial"/>
          <w:kern w:val="1"/>
          <w:szCs w:val="22"/>
          <w:lang w:val="lt-LT" w:eastAsia="ar-SA"/>
        </w:rPr>
        <w:t>prijunginio</w:t>
      </w:r>
      <w:proofErr w:type="spellEnd"/>
      <w:r w:rsidRPr="001E0700">
        <w:rPr>
          <w:rFonts w:cs="Arial"/>
          <w:kern w:val="1"/>
          <w:szCs w:val="22"/>
          <w:lang w:val="lt-LT" w:eastAsia="ar-SA"/>
        </w:rPr>
        <w:t xml:space="preserve"> valdiklyje minimalios įtampos blokuotė apsaugos nuo </w:t>
      </w:r>
      <w:proofErr w:type="spellStart"/>
      <w:r w:rsidRPr="001E0700">
        <w:rPr>
          <w:rFonts w:cs="Arial"/>
          <w:kern w:val="1"/>
          <w:szCs w:val="22"/>
          <w:lang w:val="lt-LT" w:eastAsia="ar-SA"/>
        </w:rPr>
        <w:t>tarpfazių</w:t>
      </w:r>
      <w:proofErr w:type="spellEnd"/>
      <w:r w:rsidRPr="001E0700">
        <w:rPr>
          <w:rFonts w:cs="Arial"/>
          <w:kern w:val="1"/>
          <w:szCs w:val="22"/>
          <w:lang w:val="lt-LT" w:eastAsia="ar-SA"/>
        </w:rPr>
        <w:t xml:space="preserve"> trumpųjų jungimų paleidimui;</w:t>
      </w:r>
    </w:p>
    <w:p w14:paraId="67058550"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automatika (AKĮ, įtampos kontrolė, </w:t>
      </w:r>
      <w:proofErr w:type="spellStart"/>
      <w:r w:rsidRPr="001E0700">
        <w:rPr>
          <w:rFonts w:cs="Arial"/>
          <w:kern w:val="1"/>
          <w:szCs w:val="22"/>
          <w:lang w:val="lt-LT" w:eastAsia="ar-SA"/>
        </w:rPr>
        <w:t>sinchronizmo</w:t>
      </w:r>
      <w:proofErr w:type="spellEnd"/>
      <w:r w:rsidRPr="001E0700">
        <w:rPr>
          <w:rFonts w:cs="Arial"/>
          <w:kern w:val="1"/>
          <w:szCs w:val="22"/>
          <w:lang w:val="lt-LT" w:eastAsia="ar-SA"/>
        </w:rPr>
        <w:t xml:space="preserve"> kontrolė); </w:t>
      </w:r>
    </w:p>
    <w:p w14:paraId="59D836D0"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JRĮ (su srovės kontrole ir su jungtuvo atjungimo komandos pakartojimu, neblokuojant AKĮ) funkcija;</w:t>
      </w:r>
    </w:p>
    <w:p w14:paraId="56BBA0DA"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įtampos grandinių sveikumo kontrolės funkcija;</w:t>
      </w:r>
    </w:p>
    <w:p w14:paraId="7716BC7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srovės grandinių sveikumo kontrolės funkcija;</w:t>
      </w:r>
    </w:p>
    <w:p w14:paraId="3E49D376"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rezervinės maksimalios srovės apsaugos ir nulinės sekos srovės apsaugos funkcijos, įsijungiančios sugedus įtampos grandinėms;</w:t>
      </w:r>
    </w:p>
    <w:p w14:paraId="31423DCB"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110 </w:t>
      </w:r>
      <w:proofErr w:type="spellStart"/>
      <w:r w:rsidRPr="001E0700">
        <w:rPr>
          <w:rFonts w:cs="Arial"/>
          <w:kern w:val="1"/>
          <w:szCs w:val="22"/>
          <w:lang w:val="lt-LT" w:eastAsia="ar-SA"/>
        </w:rPr>
        <w:t>kV</w:t>
      </w:r>
      <w:proofErr w:type="spellEnd"/>
      <w:r w:rsidRPr="001E0700">
        <w:rPr>
          <w:rFonts w:cs="Arial"/>
          <w:kern w:val="1"/>
          <w:szCs w:val="22"/>
          <w:lang w:val="lt-LT" w:eastAsia="ar-SA"/>
        </w:rPr>
        <w:t xml:space="preserve"> </w:t>
      </w:r>
      <w:proofErr w:type="spellStart"/>
      <w:r w:rsidRPr="001E0700">
        <w:rPr>
          <w:rFonts w:cs="Arial"/>
          <w:kern w:val="1"/>
          <w:szCs w:val="22"/>
          <w:lang w:val="lt-LT" w:eastAsia="ar-SA"/>
        </w:rPr>
        <w:t>prijunginio</w:t>
      </w:r>
      <w:proofErr w:type="spellEnd"/>
      <w:r w:rsidRPr="001E0700">
        <w:rPr>
          <w:rFonts w:cs="Arial"/>
          <w:kern w:val="1"/>
          <w:szCs w:val="22"/>
          <w:lang w:val="lt-LT" w:eastAsia="ar-SA"/>
        </w:rPr>
        <w:t xml:space="preserve"> jungtuvo ir kitų komutacinių aparatų valdymas;</w:t>
      </w:r>
    </w:p>
    <w:p w14:paraId="55496C1D"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skystųjų kristalų ekranas su galimybe sudaryti komutuojamų pirminių įrenginių ir komutuojamų RAA antrinių grandinių ar funkcijų </w:t>
      </w:r>
      <w:proofErr w:type="spellStart"/>
      <w:r w:rsidRPr="001E0700">
        <w:rPr>
          <w:rFonts w:cs="Arial"/>
          <w:kern w:val="1"/>
          <w:szCs w:val="22"/>
          <w:lang w:val="lt-LT" w:eastAsia="ar-SA"/>
        </w:rPr>
        <w:t>mnemoschemas</w:t>
      </w:r>
      <w:proofErr w:type="spellEnd"/>
      <w:r w:rsidRPr="001E0700">
        <w:rPr>
          <w:rFonts w:cs="Arial"/>
          <w:kern w:val="1"/>
          <w:szCs w:val="22"/>
          <w:lang w:val="lt-LT" w:eastAsia="ar-SA"/>
        </w:rPr>
        <w:t xml:space="preserve">. </w:t>
      </w:r>
      <w:proofErr w:type="spellStart"/>
      <w:r w:rsidRPr="001E0700">
        <w:rPr>
          <w:rFonts w:cs="Arial"/>
          <w:kern w:val="1"/>
          <w:szCs w:val="22"/>
          <w:lang w:val="lt-LT" w:eastAsia="ar-SA"/>
        </w:rPr>
        <w:t>Prijunginio</w:t>
      </w:r>
      <w:proofErr w:type="spellEnd"/>
      <w:r w:rsidRPr="001E0700">
        <w:rPr>
          <w:rFonts w:cs="Arial"/>
          <w:kern w:val="1"/>
          <w:szCs w:val="22"/>
          <w:lang w:val="lt-LT" w:eastAsia="ar-SA"/>
        </w:rPr>
        <w:t xml:space="preserve"> komutacinių pirminių įrenginių </w:t>
      </w:r>
      <w:proofErr w:type="spellStart"/>
      <w:r w:rsidRPr="001E0700">
        <w:rPr>
          <w:rFonts w:cs="Arial"/>
          <w:kern w:val="1"/>
          <w:szCs w:val="22"/>
          <w:lang w:val="lt-LT" w:eastAsia="ar-SA"/>
        </w:rPr>
        <w:t>mnemoschema</w:t>
      </w:r>
      <w:proofErr w:type="spellEnd"/>
      <w:r w:rsidRPr="001E0700">
        <w:rPr>
          <w:rFonts w:cs="Arial"/>
          <w:kern w:val="1"/>
          <w:szCs w:val="22"/>
          <w:lang w:val="lt-LT" w:eastAsia="ar-SA"/>
        </w:rPr>
        <w:t xml:space="preserve"> ir matavimai turi būti talpinami ir programuojami/vaizduojami </w:t>
      </w:r>
      <w:r w:rsidRPr="001E0700">
        <w:rPr>
          <w:rFonts w:cs="Arial"/>
          <w:kern w:val="1"/>
          <w:szCs w:val="22"/>
          <w:lang w:val="lt-LT" w:eastAsia="ar-SA"/>
        </w:rPr>
        <w:lastRenderedPageBreak/>
        <w:t>viename skystųjų kristalų ekrano lape (valdiklio ekranas ir jo vidinės programinės įrangos versija su kelių vaizduojamų schemų lapų palaikymo funkciją);</w:t>
      </w:r>
    </w:p>
    <w:p w14:paraId="7CC5666E"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valdymo būdų pasirinkimo (relė/PSO DVS) funkcija;</w:t>
      </w:r>
    </w:p>
    <w:p w14:paraId="3BF77842"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valdomų komutacinių aparatų (jungtuvo, skyriklių, įžemiklių, RAA funkcijų), valdymo ir saugos blokuotės; </w:t>
      </w:r>
    </w:p>
    <w:p w14:paraId="1FCD3DD7" w14:textId="77777777" w:rsidR="002F0FF6" w:rsidRPr="001E0700" w:rsidRDefault="002F0FF6" w:rsidP="009C0161">
      <w:pPr>
        <w:pStyle w:val="Betarp"/>
        <w:numPr>
          <w:ilvl w:val="2"/>
          <w:numId w:val="21"/>
        </w:numPr>
        <w:ind w:left="720" w:hanging="360"/>
        <w:rPr>
          <w:rFonts w:cs="Arial"/>
          <w:kern w:val="1"/>
          <w:szCs w:val="22"/>
          <w:lang w:val="lt-LT" w:eastAsia="ar-SA"/>
        </w:rPr>
      </w:pPr>
      <w:proofErr w:type="spellStart"/>
      <w:r w:rsidRPr="001E0700">
        <w:rPr>
          <w:rFonts w:cs="Arial"/>
          <w:kern w:val="1"/>
          <w:szCs w:val="22"/>
          <w:lang w:val="lt-LT" w:eastAsia="ar-SA"/>
        </w:rPr>
        <w:t>prijunginio</w:t>
      </w:r>
      <w:proofErr w:type="spellEnd"/>
      <w:r w:rsidRPr="001E0700">
        <w:rPr>
          <w:rFonts w:cs="Arial"/>
          <w:kern w:val="1"/>
          <w:szCs w:val="22"/>
          <w:lang w:val="lt-LT" w:eastAsia="ar-SA"/>
        </w:rPr>
        <w:t xml:space="preserve"> signalų, perduodamų į DVS, surinkimas;</w:t>
      </w:r>
    </w:p>
    <w:p w14:paraId="1FCA2DF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įvykių ir avarinių procesų registratoriaus funkcija, registruojantį darbo ir avarinio režimo sroves ir įtampas, su galimybe laisvai parinkti/priskirti/įvardinti vidinių funkcijų, logikos ir išorinius registruotinus signalus;</w:t>
      </w:r>
    </w:p>
    <w:p w14:paraId="2A52DDF6"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galimybė įvesti ne mažiau kaip 4 nuostatų grupes;</w:t>
      </w:r>
    </w:p>
    <w:p w14:paraId="4819EFC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ne mažiau 8 šviesinių indikatorių apsaugų ir signalizacijos poveikių atvaizdavimui;</w:t>
      </w:r>
    </w:p>
    <w:p w14:paraId="26113F40"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kern w:val="1"/>
          <w:szCs w:val="22"/>
          <w:lang w:val="lt-LT" w:eastAsia="ar-SA"/>
        </w:rPr>
        <w:t>jungtuvo resurso skaičiavimo funkcija;</w:t>
      </w:r>
      <w:r w:rsidRPr="001E0700">
        <w:rPr>
          <w:lang w:val="lt-LT"/>
        </w:rPr>
        <w:t xml:space="preserve"> </w:t>
      </w:r>
    </w:p>
    <w:p w14:paraId="7EB4416E" w14:textId="77777777" w:rsidR="002F0FF6" w:rsidRPr="001E0700" w:rsidRDefault="002F0FF6" w:rsidP="009C0161">
      <w:pPr>
        <w:tabs>
          <w:tab w:val="left" w:pos="1418"/>
        </w:tabs>
        <w:spacing w:line="276" w:lineRule="auto"/>
        <w:ind w:left="720" w:hanging="360"/>
        <w:jc w:val="both"/>
        <w:rPr>
          <w:rFonts w:ascii="Trebuchet MS" w:hAnsi="Trebuchet MS" w:cs="Arial"/>
          <w:sz w:val="22"/>
          <w:szCs w:val="22"/>
          <w:lang w:val="lt-LT"/>
        </w:rPr>
      </w:pPr>
    </w:p>
    <w:p w14:paraId="643F083A" w14:textId="77E06BF9"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 xml:space="preserve">110 </w:t>
      </w:r>
      <w:proofErr w:type="spellStart"/>
      <w:r w:rsidRPr="001E0700">
        <w:rPr>
          <w:rFonts w:cs="Arial"/>
          <w:szCs w:val="22"/>
          <w:lang w:val="lt-LT"/>
        </w:rPr>
        <w:t>kV</w:t>
      </w:r>
      <w:proofErr w:type="spellEnd"/>
      <w:r w:rsidRPr="001E0700">
        <w:rPr>
          <w:rFonts w:cs="Arial"/>
          <w:szCs w:val="22"/>
          <w:lang w:val="lt-LT"/>
        </w:rPr>
        <w:t xml:space="preserve"> EPL </w:t>
      </w:r>
      <w:r w:rsidR="009C025A">
        <w:rPr>
          <w:rFonts w:cs="Arial"/>
          <w:szCs w:val="22"/>
          <w:lang w:val="lt-LT"/>
        </w:rPr>
        <w:t>Alytaus TP L-</w:t>
      </w:r>
      <w:proofErr w:type="spellStart"/>
      <w:r w:rsidR="009C025A">
        <w:rPr>
          <w:rFonts w:cs="Arial"/>
          <w:szCs w:val="22"/>
          <w:lang w:val="lt-LT"/>
        </w:rPr>
        <w:t>Griškonys</w:t>
      </w:r>
      <w:proofErr w:type="spellEnd"/>
      <w:r w:rsidR="009C025A">
        <w:rPr>
          <w:rFonts w:cs="Arial"/>
          <w:szCs w:val="22"/>
          <w:lang w:val="lt-LT"/>
        </w:rPr>
        <w:t xml:space="preserve"> 1(2), </w:t>
      </w:r>
      <w:proofErr w:type="spellStart"/>
      <w:r w:rsidR="009C025A">
        <w:rPr>
          <w:rFonts w:cs="Arial"/>
          <w:szCs w:val="22"/>
          <w:lang w:val="lt-LT"/>
        </w:rPr>
        <w:t>Griškonių</w:t>
      </w:r>
      <w:proofErr w:type="spellEnd"/>
      <w:r w:rsidR="009C025A">
        <w:rPr>
          <w:rFonts w:cs="Arial"/>
          <w:szCs w:val="22"/>
          <w:lang w:val="lt-LT"/>
        </w:rPr>
        <w:t xml:space="preserve"> TP </w:t>
      </w:r>
      <w:r w:rsidRPr="001E0700">
        <w:rPr>
          <w:rFonts w:cs="Arial"/>
          <w:szCs w:val="22"/>
          <w:lang w:val="lt-LT"/>
        </w:rPr>
        <w:t>L-</w:t>
      </w:r>
      <w:r w:rsidR="00FF52B5" w:rsidRPr="001E0700">
        <w:rPr>
          <w:rFonts w:cs="Arial"/>
          <w:szCs w:val="22"/>
          <w:lang w:val="lt-LT"/>
        </w:rPr>
        <w:t>Alytus 1(2)</w:t>
      </w:r>
      <w:r w:rsidRPr="001E0700">
        <w:rPr>
          <w:rFonts w:cs="Arial"/>
          <w:szCs w:val="22"/>
          <w:lang w:val="lt-LT"/>
        </w:rPr>
        <w:t xml:space="preserve"> ir L-</w:t>
      </w:r>
      <w:r w:rsidR="00FF52B5" w:rsidRPr="001E0700">
        <w:rPr>
          <w:rFonts w:cs="Arial"/>
          <w:szCs w:val="22"/>
          <w:lang w:val="lt-LT"/>
        </w:rPr>
        <w:t>Varėna</w:t>
      </w:r>
      <w:r w:rsidRPr="001E0700">
        <w:rPr>
          <w:rFonts w:cs="Arial"/>
          <w:szCs w:val="22"/>
          <w:lang w:val="lt-LT"/>
        </w:rPr>
        <w:t xml:space="preserve"> apsaugų pagrindinės funkcijos:</w:t>
      </w:r>
    </w:p>
    <w:p w14:paraId="612B8F3B"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distancinės apsaugos funkcija nuo visų tipų trumpųjų jungimų - nemažiau 5 pakopų, su blokuote nuo įtampos grandinių gedimo;</w:t>
      </w:r>
    </w:p>
    <w:p w14:paraId="5F22B56E"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distancinės apsaugos charakteristika daugiakampė;</w:t>
      </w:r>
    </w:p>
    <w:p w14:paraId="5197257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distancinės apsaugos funkcijoje galimybė įvesti individualius </w:t>
      </w:r>
      <w:proofErr w:type="spellStart"/>
      <w:r w:rsidRPr="001E0700">
        <w:rPr>
          <w:rFonts w:cs="Arial"/>
          <w:kern w:val="1"/>
          <w:szCs w:val="22"/>
          <w:lang w:val="lt-LT" w:eastAsia="ar-SA"/>
        </w:rPr>
        <w:t>tarpfazių</w:t>
      </w:r>
      <w:proofErr w:type="spellEnd"/>
      <w:r w:rsidRPr="001E0700">
        <w:rPr>
          <w:rFonts w:cs="Arial"/>
          <w:kern w:val="1"/>
          <w:szCs w:val="22"/>
          <w:lang w:val="lt-LT" w:eastAsia="ar-SA"/>
        </w:rPr>
        <w:t xml:space="preserve"> ir vienfazių trumpųjų jungimo varžų nuostatus;</w:t>
      </w:r>
    </w:p>
    <w:p w14:paraId="2E85EEC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distancinės apsaugos blokuotės nuo galios švytavimų funkcija;</w:t>
      </w:r>
    </w:p>
    <w:p w14:paraId="6326DF66"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įtampos grandinių sveikumo kontrolės funkcija;</w:t>
      </w:r>
    </w:p>
    <w:p w14:paraId="65553D58"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srovės grandinių sveikumo kontrolės funkcija;</w:t>
      </w:r>
    </w:p>
    <w:p w14:paraId="121F4B63"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kryptinė, ne mažiau 4 pakopų, nulinės sekos srovės apsaugos funkcija;</w:t>
      </w:r>
    </w:p>
    <w:p w14:paraId="559BD674"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kryptinė maksimalios srovės apsaugos funkcija;</w:t>
      </w:r>
    </w:p>
    <w:p w14:paraId="567EF08A"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rezervinė maksimalios srovės ir nulinės sekos srovės apsaugos funkcija, įsijungianti sugedus įtampos grandinėms galios krypties kontrolės funkcija ir silpno maitinimo šaltinio logika;</w:t>
      </w:r>
    </w:p>
    <w:p w14:paraId="5EDEB426"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lygiagrečioms OL tarpusavio induktyvumo įtakos kompensavimo funkcija;</w:t>
      </w:r>
    </w:p>
    <w:p w14:paraId="20B203BA"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apsaugų pagreitinimo įjungiant jungtuvą į trumpą jungimą funkcija;</w:t>
      </w:r>
    </w:p>
    <w:p w14:paraId="6845BBF4"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apsaugų </w:t>
      </w:r>
      <w:proofErr w:type="spellStart"/>
      <w:r w:rsidRPr="001E0700">
        <w:rPr>
          <w:rFonts w:cs="Arial"/>
          <w:kern w:val="1"/>
          <w:szCs w:val="22"/>
          <w:lang w:val="lt-LT" w:eastAsia="ar-SA"/>
        </w:rPr>
        <w:t>telepagreitinimo</w:t>
      </w:r>
      <w:proofErr w:type="spellEnd"/>
      <w:r w:rsidRPr="001E0700">
        <w:rPr>
          <w:rFonts w:cs="Arial"/>
          <w:kern w:val="1"/>
          <w:szCs w:val="22"/>
          <w:lang w:val="lt-LT" w:eastAsia="ar-SA"/>
        </w:rPr>
        <w:t xml:space="preserve"> funkcija;</w:t>
      </w:r>
    </w:p>
    <w:p w14:paraId="5648611F"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2-jų pakopų linijos laidų perkrovos funkcija (viena pakopa į signalą ir antra į linijos išjungimą);</w:t>
      </w:r>
    </w:p>
    <w:p w14:paraId="31C2C82A"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įvykių ir avarinių procesų registratoriaus funkcija, registruojantį darbo ir avarinio režimo sroves ir įtampas, su galimybe laisvai parinkti/priskirti/įvardinti vidinių funkcijų, logikos ir išorinius registruotinus signalus;</w:t>
      </w:r>
    </w:p>
    <w:p w14:paraId="1885CE4C"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atstumo iki trumpojo jungimo vietos nustatymas;</w:t>
      </w:r>
    </w:p>
    <w:p w14:paraId="604807AF" w14:textId="77777777"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galimybė įvesti ne mažiau kaip 4 nuostatų grupes;</w:t>
      </w:r>
    </w:p>
    <w:p w14:paraId="465BA8C1"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kern w:val="1"/>
          <w:szCs w:val="22"/>
          <w:lang w:val="lt-LT" w:eastAsia="ar-SA"/>
        </w:rPr>
        <w:t>ne mažiau 8 šviesinių indikatorių apsaugų ir signalizacijos poveikių atvaizdavimui.</w:t>
      </w:r>
    </w:p>
    <w:p w14:paraId="4565C855" w14:textId="77777777" w:rsidR="002F0FF6" w:rsidRPr="001E0700" w:rsidRDefault="002F0FF6" w:rsidP="009C0161">
      <w:pPr>
        <w:tabs>
          <w:tab w:val="left" w:pos="1418"/>
        </w:tabs>
        <w:spacing w:line="276" w:lineRule="auto"/>
        <w:ind w:left="720" w:hanging="360"/>
        <w:jc w:val="both"/>
        <w:rPr>
          <w:rFonts w:ascii="Trebuchet MS" w:hAnsi="Trebuchet MS" w:cs="Arial"/>
          <w:sz w:val="22"/>
          <w:szCs w:val="22"/>
          <w:lang w:val="lt-LT"/>
        </w:rPr>
      </w:pPr>
    </w:p>
    <w:p w14:paraId="6CC34502" w14:textId="77777777" w:rsidR="002F0FF6" w:rsidRPr="001E0700" w:rsidRDefault="002F0FF6" w:rsidP="009C0161">
      <w:pPr>
        <w:pStyle w:val="Betarp"/>
        <w:numPr>
          <w:ilvl w:val="1"/>
          <w:numId w:val="21"/>
        </w:numPr>
        <w:ind w:left="720" w:hanging="360"/>
        <w:rPr>
          <w:rFonts w:cs="Arial"/>
          <w:szCs w:val="22"/>
          <w:lang w:val="lt-LT"/>
        </w:rPr>
      </w:pPr>
      <w:proofErr w:type="spellStart"/>
      <w:r w:rsidRPr="001E0700">
        <w:rPr>
          <w:rFonts w:cs="Arial"/>
          <w:szCs w:val="22"/>
          <w:lang w:val="lt-LT"/>
        </w:rPr>
        <w:t>Telekomandų</w:t>
      </w:r>
      <w:proofErr w:type="spellEnd"/>
      <w:r w:rsidRPr="001E0700">
        <w:rPr>
          <w:rFonts w:cs="Arial"/>
          <w:szCs w:val="22"/>
          <w:lang w:val="lt-LT"/>
        </w:rPr>
        <w:t xml:space="preserve"> perdavimas.</w:t>
      </w:r>
    </w:p>
    <w:p w14:paraId="1A3B5FA8" w14:textId="0DA0397D"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Tarp </w:t>
      </w:r>
      <w:r w:rsidR="00FF52B5" w:rsidRPr="001E0700">
        <w:rPr>
          <w:rFonts w:cs="Arial"/>
          <w:kern w:val="1"/>
          <w:szCs w:val="22"/>
          <w:lang w:val="lt-LT" w:eastAsia="ar-SA"/>
        </w:rPr>
        <w:t>Alytaus</w:t>
      </w:r>
      <w:r w:rsidRPr="001E0700">
        <w:rPr>
          <w:rFonts w:cs="Arial"/>
          <w:kern w:val="1"/>
          <w:szCs w:val="22"/>
          <w:lang w:val="lt-LT" w:eastAsia="ar-SA"/>
        </w:rPr>
        <w:t xml:space="preserve"> TP ir </w:t>
      </w:r>
      <w:proofErr w:type="spellStart"/>
      <w:r w:rsidR="00FF52B5" w:rsidRPr="001E0700">
        <w:rPr>
          <w:rFonts w:cs="Arial"/>
          <w:kern w:val="1"/>
          <w:szCs w:val="22"/>
          <w:lang w:val="lt-LT" w:eastAsia="ar-SA"/>
        </w:rPr>
        <w:t>Griškonių</w:t>
      </w:r>
      <w:proofErr w:type="spellEnd"/>
      <w:r w:rsidRPr="001E0700">
        <w:rPr>
          <w:rFonts w:cs="Arial"/>
          <w:kern w:val="1"/>
          <w:szCs w:val="22"/>
          <w:lang w:val="lt-LT" w:eastAsia="ar-SA"/>
        </w:rPr>
        <w:t xml:space="preserve"> TP</w:t>
      </w:r>
      <w:r w:rsidR="00216A45" w:rsidRPr="001E0700">
        <w:rPr>
          <w:rFonts w:cs="Arial"/>
          <w:kern w:val="1"/>
          <w:szCs w:val="22"/>
          <w:lang w:val="lt-LT" w:eastAsia="ar-SA"/>
        </w:rPr>
        <w:t xml:space="preserve"> OL Alytus1 – Griškonys1 ir Alytus2 – Griškonys2</w:t>
      </w:r>
      <w:r w:rsidRPr="001E0700">
        <w:rPr>
          <w:rFonts w:cs="Arial"/>
          <w:kern w:val="1"/>
          <w:szCs w:val="22"/>
          <w:lang w:val="lt-LT" w:eastAsia="ar-SA"/>
        </w:rPr>
        <w:t xml:space="preserve"> turi būti suprojektuotas RAA pagreitinimo/atjungimo komandų perdavimas – priėmimas su visa tam reikalinga įranga ir sąsajomis;</w:t>
      </w:r>
    </w:p>
    <w:p w14:paraId="72D1624E" w14:textId="69C10153" w:rsidR="002F0FF6" w:rsidRPr="001E0700" w:rsidRDefault="002F0FF6" w:rsidP="009C0161">
      <w:pPr>
        <w:pStyle w:val="Betarp"/>
        <w:numPr>
          <w:ilvl w:val="2"/>
          <w:numId w:val="21"/>
        </w:numPr>
        <w:ind w:left="720" w:hanging="360"/>
        <w:rPr>
          <w:rFonts w:cs="Arial"/>
          <w:kern w:val="1"/>
          <w:szCs w:val="22"/>
          <w:lang w:val="lt-LT" w:eastAsia="ar-SA"/>
        </w:rPr>
      </w:pPr>
      <w:r w:rsidRPr="001E0700">
        <w:rPr>
          <w:rFonts w:cs="Arial"/>
          <w:kern w:val="1"/>
          <w:szCs w:val="22"/>
          <w:lang w:val="lt-LT" w:eastAsia="ar-SA"/>
        </w:rPr>
        <w:t xml:space="preserve">Tarp </w:t>
      </w:r>
      <w:r w:rsidR="00FF52B5" w:rsidRPr="001E0700">
        <w:rPr>
          <w:rFonts w:cs="Arial"/>
          <w:kern w:val="1"/>
          <w:szCs w:val="22"/>
          <w:lang w:val="lt-LT" w:eastAsia="ar-SA"/>
        </w:rPr>
        <w:t>Varėnos</w:t>
      </w:r>
      <w:r w:rsidRPr="001E0700">
        <w:rPr>
          <w:rFonts w:cs="Arial"/>
          <w:kern w:val="1"/>
          <w:szCs w:val="22"/>
          <w:lang w:val="lt-LT" w:eastAsia="ar-SA"/>
        </w:rPr>
        <w:t xml:space="preserve"> TP ir </w:t>
      </w:r>
      <w:proofErr w:type="spellStart"/>
      <w:r w:rsidR="00FF52B5" w:rsidRPr="001E0700">
        <w:rPr>
          <w:rFonts w:cs="Arial"/>
          <w:kern w:val="1"/>
          <w:szCs w:val="22"/>
          <w:lang w:val="lt-LT" w:eastAsia="ar-SA"/>
        </w:rPr>
        <w:t>Griškonių</w:t>
      </w:r>
      <w:proofErr w:type="spellEnd"/>
      <w:r w:rsidRPr="001E0700">
        <w:rPr>
          <w:rFonts w:cs="Arial"/>
          <w:kern w:val="1"/>
          <w:szCs w:val="22"/>
          <w:lang w:val="lt-LT" w:eastAsia="ar-SA"/>
        </w:rPr>
        <w:t xml:space="preserve"> TP turi būti suprojektuotas RAA pagreitinimo/atjungimo komandų perdavimas – priėmimas su visa tam reikalinga įranga ir sąsajomis;</w:t>
      </w:r>
    </w:p>
    <w:p w14:paraId="65B545F7" w14:textId="5354B2F2" w:rsidR="002F0FF6" w:rsidRPr="001E0700" w:rsidRDefault="002F0FF6" w:rsidP="009C0161">
      <w:pPr>
        <w:pStyle w:val="Betarp"/>
        <w:numPr>
          <w:ilvl w:val="2"/>
          <w:numId w:val="21"/>
        </w:numPr>
        <w:ind w:left="720" w:hanging="360"/>
        <w:rPr>
          <w:rFonts w:cs="Arial"/>
          <w:szCs w:val="22"/>
          <w:lang w:val="lt-LT"/>
        </w:rPr>
      </w:pPr>
      <w:r w:rsidRPr="001E0700">
        <w:rPr>
          <w:rFonts w:cs="Arial"/>
          <w:kern w:val="1"/>
          <w:szCs w:val="22"/>
          <w:lang w:val="lt-LT" w:eastAsia="ar-SA"/>
        </w:rPr>
        <w:t xml:space="preserve">Projektuojami </w:t>
      </w:r>
      <w:proofErr w:type="spellStart"/>
      <w:r w:rsidRPr="001E0700">
        <w:rPr>
          <w:rFonts w:cs="Arial"/>
          <w:kern w:val="1"/>
          <w:szCs w:val="22"/>
          <w:lang w:val="lt-LT" w:eastAsia="ar-SA"/>
        </w:rPr>
        <w:t>telekomandų</w:t>
      </w:r>
      <w:proofErr w:type="spellEnd"/>
      <w:r w:rsidRPr="001E0700">
        <w:rPr>
          <w:rFonts w:cs="Arial"/>
          <w:kern w:val="1"/>
          <w:szCs w:val="22"/>
          <w:lang w:val="lt-LT" w:eastAsia="ar-SA"/>
        </w:rPr>
        <w:t xml:space="preserve"> perdavimo įrenginiai susieti su reline apsauga ir automatika turi atitikti standartinius techninius reikalavimus nurodytus  (</w:t>
      </w:r>
      <w:r w:rsidR="00021213" w:rsidRPr="001E0700">
        <w:rPr>
          <w:rFonts w:cs="Arial"/>
          <w:kern w:val="1"/>
          <w:szCs w:val="22"/>
          <w:lang w:val="lt-LT" w:eastAsia="ar-SA"/>
        </w:rPr>
        <w:t>47)</w:t>
      </w:r>
      <w:r w:rsidRPr="001E0700">
        <w:rPr>
          <w:rFonts w:cs="Arial"/>
          <w:kern w:val="1"/>
          <w:szCs w:val="22"/>
          <w:lang w:val="lt-LT" w:eastAsia="ar-SA"/>
        </w:rPr>
        <w:t xml:space="preserve">priede. Kiti, standartiniuose techniniuose reikalavimuose nenurodyti, reikalavimai </w:t>
      </w:r>
      <w:proofErr w:type="spellStart"/>
      <w:r w:rsidRPr="001E0700">
        <w:rPr>
          <w:rFonts w:cs="Arial"/>
          <w:kern w:val="1"/>
          <w:szCs w:val="22"/>
          <w:lang w:val="lt-LT" w:eastAsia="ar-SA"/>
        </w:rPr>
        <w:t>telekomandų</w:t>
      </w:r>
      <w:proofErr w:type="spellEnd"/>
      <w:r w:rsidRPr="001E0700">
        <w:rPr>
          <w:rFonts w:cs="Arial"/>
          <w:kern w:val="1"/>
          <w:szCs w:val="22"/>
          <w:lang w:val="lt-LT" w:eastAsia="ar-SA"/>
        </w:rPr>
        <w:t xml:space="preserve"> perdavimo įrenginiams susietiems su reline apsauga ir automatika parenkami techninio projekto rengimo metu;</w:t>
      </w:r>
    </w:p>
    <w:p w14:paraId="764A09D7" w14:textId="77777777" w:rsidR="002F0FF6" w:rsidRPr="001E0700" w:rsidRDefault="002F0FF6" w:rsidP="009C0161">
      <w:pPr>
        <w:tabs>
          <w:tab w:val="left" w:pos="1418"/>
        </w:tabs>
        <w:spacing w:line="276" w:lineRule="auto"/>
        <w:ind w:left="720" w:hanging="360"/>
        <w:jc w:val="both"/>
        <w:rPr>
          <w:rFonts w:ascii="Trebuchet MS" w:hAnsi="Trebuchet MS" w:cs="Arial"/>
          <w:sz w:val="22"/>
          <w:szCs w:val="22"/>
          <w:lang w:val="lt-LT"/>
        </w:rPr>
      </w:pPr>
    </w:p>
    <w:p w14:paraId="116879A4" w14:textId="77777777" w:rsidR="002F0FF6" w:rsidRPr="001E0700" w:rsidRDefault="002F0FF6" w:rsidP="009C0161">
      <w:pPr>
        <w:pStyle w:val="Betarp"/>
        <w:numPr>
          <w:ilvl w:val="1"/>
          <w:numId w:val="21"/>
        </w:numPr>
        <w:ind w:left="720" w:hanging="360"/>
        <w:rPr>
          <w:rFonts w:cs="Arial"/>
          <w:szCs w:val="22"/>
          <w:lang w:val="lt-LT"/>
        </w:rPr>
      </w:pPr>
      <w:r w:rsidRPr="001E0700">
        <w:rPr>
          <w:rFonts w:cs="Arial"/>
          <w:szCs w:val="22"/>
          <w:lang w:val="lt-LT"/>
        </w:rPr>
        <w:t xml:space="preserve">Pastotės </w:t>
      </w:r>
      <w:proofErr w:type="spellStart"/>
      <w:r w:rsidRPr="001E0700">
        <w:rPr>
          <w:rFonts w:cs="Arial"/>
          <w:szCs w:val="22"/>
          <w:lang w:val="lt-LT"/>
        </w:rPr>
        <w:t>bendrapastotinio</w:t>
      </w:r>
      <w:proofErr w:type="spellEnd"/>
      <w:r w:rsidRPr="001E0700">
        <w:rPr>
          <w:rFonts w:cs="Arial"/>
          <w:szCs w:val="22"/>
          <w:lang w:val="lt-LT"/>
        </w:rPr>
        <w:t xml:space="preserve"> valdiklio pagrindinės funkcijos:</w:t>
      </w:r>
    </w:p>
    <w:p w14:paraId="700F37DB"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akumuliatorių baterijos įkroviklių įtampos ir srovės matavimas, gedimų signalai;</w:t>
      </w:r>
    </w:p>
    <w:p w14:paraId="12DEBE01"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nuolatinės srovės šynų įžemėjimo signalas;</w:t>
      </w:r>
    </w:p>
    <w:p w14:paraId="062BE025"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KSS ir NSS savųjų reikmių įtampų matavimai, signalai, valdymas;</w:t>
      </w:r>
    </w:p>
    <w:p w14:paraId="5C428C42"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ASĮ apšvietimo ir patalpų infrastruktūros signalai ir valdymas;</w:t>
      </w:r>
    </w:p>
    <w:p w14:paraId="000BAF40"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vietinio/nuotolinio valdymo funkcija;</w:t>
      </w:r>
    </w:p>
    <w:p w14:paraId="5B4ED39C"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kiti signalai, valdymas ir matavimai, kurie nepriskirti konkrečiam </w:t>
      </w:r>
      <w:proofErr w:type="spellStart"/>
      <w:r w:rsidRPr="001E0700">
        <w:rPr>
          <w:rFonts w:cs="Arial"/>
          <w:szCs w:val="22"/>
          <w:lang w:val="lt-LT"/>
        </w:rPr>
        <w:t>prijunginiui</w:t>
      </w:r>
      <w:proofErr w:type="spellEnd"/>
      <w:r w:rsidRPr="001E0700">
        <w:rPr>
          <w:rFonts w:cs="Arial"/>
          <w:szCs w:val="22"/>
          <w:lang w:val="lt-LT"/>
        </w:rPr>
        <w:t>.</w:t>
      </w:r>
    </w:p>
    <w:p w14:paraId="7A18EBB3" w14:textId="77777777" w:rsidR="002F0FF6" w:rsidRPr="001E0700" w:rsidRDefault="002F0FF6" w:rsidP="009C0161">
      <w:pPr>
        <w:tabs>
          <w:tab w:val="left" w:pos="1418"/>
        </w:tabs>
        <w:spacing w:line="276" w:lineRule="auto"/>
        <w:ind w:left="720" w:hanging="360"/>
        <w:jc w:val="both"/>
        <w:rPr>
          <w:rFonts w:ascii="Trebuchet MS" w:hAnsi="Trebuchet MS" w:cs="Arial"/>
          <w:sz w:val="22"/>
          <w:szCs w:val="22"/>
          <w:lang w:val="lt-LT"/>
        </w:rPr>
      </w:pPr>
    </w:p>
    <w:p w14:paraId="29172C50" w14:textId="77777777" w:rsidR="002F0FF6" w:rsidRPr="001E0700" w:rsidRDefault="002F0FF6" w:rsidP="009C0161">
      <w:pPr>
        <w:tabs>
          <w:tab w:val="left" w:pos="1418"/>
        </w:tabs>
        <w:spacing w:line="276" w:lineRule="auto"/>
        <w:ind w:left="720" w:hanging="360"/>
        <w:jc w:val="both"/>
        <w:rPr>
          <w:rFonts w:ascii="Trebuchet MS" w:hAnsi="Trebuchet MS" w:cs="Arial"/>
          <w:sz w:val="22"/>
          <w:szCs w:val="22"/>
          <w:lang w:val="lt-LT"/>
        </w:rPr>
      </w:pPr>
    </w:p>
    <w:p w14:paraId="790BBD52" w14:textId="77777777" w:rsidR="002F0FF6" w:rsidRPr="001E0700" w:rsidRDefault="002F0FF6" w:rsidP="009C0161">
      <w:pPr>
        <w:pStyle w:val="Betarp"/>
        <w:numPr>
          <w:ilvl w:val="1"/>
          <w:numId w:val="21"/>
        </w:numPr>
        <w:ind w:left="720" w:hanging="360"/>
        <w:rPr>
          <w:rFonts w:cs="Arial"/>
          <w:szCs w:val="22"/>
          <w:lang w:val="lt-LT"/>
        </w:rPr>
      </w:pPr>
      <w:r w:rsidRPr="001E0700">
        <w:rPr>
          <w:rFonts w:cs="Arial"/>
          <w:szCs w:val="22"/>
          <w:lang w:val="lt-LT"/>
        </w:rPr>
        <w:t>Techniniai reikalavimai RAA spintoms montuojamoms pastotės valdymo patalpoje (toliau - vidaus spintos):</w:t>
      </w:r>
    </w:p>
    <w:p w14:paraId="526ADED6" w14:textId="70DDCD12" w:rsidR="002F0FF6" w:rsidRPr="001E0700" w:rsidRDefault="002F0FF6" w:rsidP="009C0161">
      <w:pPr>
        <w:pStyle w:val="Betarp"/>
        <w:numPr>
          <w:ilvl w:val="2"/>
          <w:numId w:val="21"/>
        </w:numPr>
        <w:ind w:left="720" w:hanging="360"/>
        <w:rPr>
          <w:szCs w:val="22"/>
          <w:lang w:val="lt-LT"/>
        </w:rPr>
      </w:pPr>
      <w:r w:rsidRPr="001E0700">
        <w:rPr>
          <w:szCs w:val="22"/>
          <w:lang w:val="lt-LT"/>
        </w:rPr>
        <w:t>Naujų RAA vidaus spintų komplektacija turi atitikti standartinius techninius reikalavimus nurodytus (</w:t>
      </w:r>
      <w:r w:rsidR="00021213" w:rsidRPr="001E0700">
        <w:rPr>
          <w:szCs w:val="22"/>
          <w:lang w:val="lt-LT"/>
        </w:rPr>
        <w:t>48)</w:t>
      </w:r>
      <w:r w:rsidRPr="001E0700">
        <w:rPr>
          <w:szCs w:val="22"/>
          <w:lang w:val="lt-LT"/>
        </w:rPr>
        <w:t>priede. Kita standartiniuose techniniuose reikalavimuose nenurodyta pilnai vidaus spintų komplektacijai reikalingą įrangą parenkama darbo projekto rengimo metu;</w:t>
      </w:r>
    </w:p>
    <w:p w14:paraId="68F38EE2" w14:textId="68A47B00" w:rsidR="002F0FF6" w:rsidRPr="001E0700" w:rsidRDefault="002F0FF6" w:rsidP="009C0161">
      <w:pPr>
        <w:pStyle w:val="Betarp"/>
        <w:numPr>
          <w:ilvl w:val="2"/>
          <w:numId w:val="21"/>
        </w:numPr>
        <w:ind w:left="720" w:hanging="360"/>
        <w:rPr>
          <w:szCs w:val="22"/>
          <w:lang w:val="lt-LT"/>
        </w:rPr>
      </w:pPr>
      <w:r w:rsidRPr="001E0700">
        <w:rPr>
          <w:szCs w:val="22"/>
          <w:lang w:val="lt-LT"/>
        </w:rPr>
        <w:t>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021213" w:rsidRPr="001E0700">
        <w:rPr>
          <w:szCs w:val="22"/>
          <w:lang w:val="lt-LT"/>
        </w:rPr>
        <w:t>49)</w:t>
      </w:r>
      <w:r w:rsidRPr="001E0700">
        <w:rPr>
          <w:szCs w:val="22"/>
          <w:lang w:val="lt-LT"/>
        </w:rPr>
        <w:t>priede.</w:t>
      </w:r>
    </w:p>
    <w:p w14:paraId="62BD5774" w14:textId="0E456772" w:rsidR="002F0FF6" w:rsidRPr="001E0700" w:rsidRDefault="002F0FF6" w:rsidP="009C0161">
      <w:pPr>
        <w:pStyle w:val="Betarp"/>
        <w:numPr>
          <w:ilvl w:val="2"/>
          <w:numId w:val="21"/>
        </w:numPr>
        <w:ind w:left="720" w:hanging="360"/>
        <w:rPr>
          <w:szCs w:val="22"/>
          <w:lang w:val="lt-LT"/>
        </w:rPr>
      </w:pPr>
      <w:r w:rsidRPr="001E0700">
        <w:rPr>
          <w:szCs w:val="22"/>
          <w:lang w:val="lt-LT"/>
        </w:rPr>
        <w:t>RAA elektros grandinių elektromechaninės relės turi atitikti standartinius techninius reikalavimus nurodytus (</w:t>
      </w:r>
      <w:r w:rsidR="00021213" w:rsidRPr="001E0700">
        <w:rPr>
          <w:szCs w:val="22"/>
          <w:lang w:val="lt-LT"/>
        </w:rPr>
        <w:t>50)</w:t>
      </w:r>
      <w:r w:rsidRPr="001E0700">
        <w:rPr>
          <w:szCs w:val="22"/>
          <w:lang w:val="lt-LT"/>
        </w:rPr>
        <w:t>priede. Kiti standartiniuose techniniuose reikalavimuose nenurodyti elektromechaninių relių tipai parenkami darbo projekto rengimo metu.</w:t>
      </w:r>
    </w:p>
    <w:p w14:paraId="14D0F7CD" w14:textId="77777777" w:rsidR="002F0FF6" w:rsidRPr="001E0700" w:rsidRDefault="002F0FF6" w:rsidP="009C0161">
      <w:pPr>
        <w:pStyle w:val="Betarp"/>
        <w:numPr>
          <w:ilvl w:val="1"/>
          <w:numId w:val="21"/>
        </w:numPr>
        <w:ind w:left="720" w:hanging="360"/>
        <w:rPr>
          <w:sz w:val="20"/>
          <w:szCs w:val="22"/>
          <w:lang w:val="lt-LT"/>
        </w:rPr>
      </w:pPr>
      <w:r w:rsidRPr="001E0700">
        <w:rPr>
          <w:iCs/>
          <w:szCs w:val="22"/>
          <w:lang w:val="lt-LT"/>
        </w:rPr>
        <w:t>Techniniai reikalavimai lauko tarpinių gnybtų spintoms montuojamoms atviroje skirstykloje:</w:t>
      </w:r>
    </w:p>
    <w:p w14:paraId="2FBF3436" w14:textId="6EA55355" w:rsidR="002F0FF6" w:rsidRPr="001E0700" w:rsidRDefault="002F0FF6" w:rsidP="009C0161">
      <w:pPr>
        <w:pStyle w:val="Betarp"/>
        <w:numPr>
          <w:ilvl w:val="2"/>
          <w:numId w:val="21"/>
        </w:numPr>
        <w:ind w:left="720" w:hanging="360"/>
        <w:rPr>
          <w:szCs w:val="22"/>
          <w:lang w:val="lt-LT"/>
        </w:rPr>
      </w:pPr>
      <w:r w:rsidRPr="001E0700">
        <w:rPr>
          <w:szCs w:val="22"/>
          <w:lang w:val="lt-LT"/>
        </w:rPr>
        <w:t>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r w:rsidR="00021213" w:rsidRPr="001E0700">
        <w:rPr>
          <w:szCs w:val="22"/>
          <w:lang w:val="lt-LT"/>
        </w:rPr>
        <w:t>51)</w:t>
      </w:r>
      <w:r w:rsidRPr="001E0700">
        <w:rPr>
          <w:szCs w:val="22"/>
          <w:lang w:val="lt-LT"/>
        </w:rPr>
        <w:t>priede, o likę, standartiniuose techniniuose reikalavimuose nenurodyti, reikalavimai tarpinių gnybtų spintoms parenkami darbo projekto rengimo metu;</w:t>
      </w:r>
    </w:p>
    <w:p w14:paraId="5542D30F" w14:textId="63FC4A8F" w:rsidR="002F0FF6" w:rsidRPr="001E0700" w:rsidRDefault="002F0FF6" w:rsidP="009C0161">
      <w:pPr>
        <w:pStyle w:val="Betarp"/>
        <w:numPr>
          <w:ilvl w:val="2"/>
          <w:numId w:val="21"/>
        </w:numPr>
        <w:ind w:left="720" w:hanging="360"/>
        <w:rPr>
          <w:szCs w:val="22"/>
          <w:lang w:val="lt-LT"/>
        </w:rPr>
      </w:pPr>
      <w:r w:rsidRPr="001E0700">
        <w:rPr>
          <w:szCs w:val="22"/>
          <w:lang w:val="lt-LT"/>
        </w:rPr>
        <w:t xml:space="preserve">Užpildytas pagrindinių ir kitų RAA įrenginių sąrankos lauko tarpinių </w:t>
      </w:r>
      <w:proofErr w:type="spellStart"/>
      <w:r w:rsidRPr="001E0700">
        <w:rPr>
          <w:szCs w:val="22"/>
          <w:lang w:val="lt-LT"/>
        </w:rPr>
        <w:t>gnybtynų</w:t>
      </w:r>
      <w:proofErr w:type="spellEnd"/>
      <w:r w:rsidRPr="001E0700">
        <w:rPr>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021213" w:rsidRPr="001E0700">
        <w:rPr>
          <w:szCs w:val="22"/>
          <w:lang w:val="lt-LT"/>
        </w:rPr>
        <w:t>52)</w:t>
      </w:r>
      <w:r w:rsidRPr="001E0700">
        <w:rPr>
          <w:szCs w:val="22"/>
          <w:lang w:val="lt-LT"/>
        </w:rPr>
        <w:t>priede.</w:t>
      </w:r>
    </w:p>
    <w:p w14:paraId="7FA7BF50" w14:textId="77777777"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Relinės apsaugos ir automatikos funkcijos valdomos iš RAA įrenginių ir PSO DVS:</w:t>
      </w:r>
    </w:p>
    <w:p w14:paraId="61634A3C"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RAA nuostatų grupių keitimas;</w:t>
      </w:r>
    </w:p>
    <w:p w14:paraId="3923C879"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JRĮ paleidimas į aukštesnės pakopos įrenginius;</w:t>
      </w:r>
    </w:p>
    <w:p w14:paraId="2CCE9A48" w14:textId="77777777" w:rsidR="002F0FF6" w:rsidRPr="001E0700" w:rsidRDefault="002F0FF6" w:rsidP="009C0161">
      <w:pPr>
        <w:pStyle w:val="Betarp"/>
        <w:numPr>
          <w:ilvl w:val="2"/>
          <w:numId w:val="21"/>
        </w:numPr>
        <w:ind w:left="720" w:hanging="360"/>
        <w:rPr>
          <w:szCs w:val="22"/>
          <w:lang w:val="lt-LT"/>
        </w:rPr>
      </w:pPr>
      <w:proofErr w:type="spellStart"/>
      <w:r w:rsidRPr="001E0700">
        <w:rPr>
          <w:szCs w:val="22"/>
          <w:lang w:val="lt-LT"/>
        </w:rPr>
        <w:t>Telekomandų</w:t>
      </w:r>
      <w:proofErr w:type="spellEnd"/>
      <w:r w:rsidRPr="001E0700">
        <w:rPr>
          <w:szCs w:val="22"/>
          <w:lang w:val="lt-LT"/>
        </w:rPr>
        <w:t xml:space="preserve"> siuntimo/priėmimo grandinių valdymas;</w:t>
      </w:r>
    </w:p>
    <w:p w14:paraId="0D018B36"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Automatikos funkcijų valdymas;</w:t>
      </w:r>
    </w:p>
    <w:p w14:paraId="0F463BEF" w14:textId="77777777"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RAA įrangos stebėjimo sistema (monitoringas):</w:t>
      </w:r>
    </w:p>
    <w:p w14:paraId="147604D6"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Stebėjimo sistema virtualiai atskirta nuo valdymo sistemos, RAA terminale naudojama bendra sąsaja;</w:t>
      </w:r>
    </w:p>
    <w:p w14:paraId="0EA44463"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 xml:space="preserve">Kiekvieno </w:t>
      </w:r>
      <w:proofErr w:type="spellStart"/>
      <w:r w:rsidRPr="001E0700">
        <w:rPr>
          <w:szCs w:val="22"/>
          <w:lang w:val="lt-LT"/>
        </w:rPr>
        <w:t>prijunginio</w:t>
      </w:r>
      <w:proofErr w:type="spellEnd"/>
      <w:r w:rsidRPr="001E0700">
        <w:rPr>
          <w:szCs w:val="22"/>
          <w:lang w:val="lt-LT"/>
        </w:rPr>
        <w:t xml:space="preserve"> RAA terminaluose turi būti vykdomas vietinis pastovus </w:t>
      </w:r>
      <w:proofErr w:type="spellStart"/>
      <w:r w:rsidRPr="001E0700">
        <w:rPr>
          <w:szCs w:val="22"/>
          <w:lang w:val="lt-LT"/>
        </w:rPr>
        <w:t>prijunginio</w:t>
      </w:r>
      <w:proofErr w:type="spellEnd"/>
      <w:r w:rsidRPr="001E0700">
        <w:rPr>
          <w:szCs w:val="22"/>
          <w:lang w:val="lt-LT"/>
        </w:rPr>
        <w:t xml:space="preserve"> įrenginių būklės monitoringas, o informacija apie jų būklę  perduodama į PSO DVS;</w:t>
      </w:r>
    </w:p>
    <w:p w14:paraId="4EE037BF"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1E0700">
        <w:rPr>
          <w:szCs w:val="22"/>
          <w:lang w:val="lt-LT"/>
        </w:rPr>
        <w:t>maršrutizuojamą</w:t>
      </w:r>
      <w:proofErr w:type="spellEnd"/>
      <w:r w:rsidRPr="001E0700">
        <w:rPr>
          <w:szCs w:val="22"/>
          <w:lang w:val="lt-LT"/>
        </w:rPr>
        <w:t xml:space="preserve"> kompiuterinį tinklą (VPN) į esamas </w:t>
      </w:r>
      <w:r w:rsidRPr="001E0700">
        <w:rPr>
          <w:szCs w:val="22"/>
          <w:lang w:val="lt-LT"/>
        </w:rPr>
        <w:lastRenderedPageBreak/>
        <w:t>monitoringo duomenų surinkimo PSO centrinėje būstinėje ir PSO Infrastruktūros priežiūros centro eksploatuojančio regiono RAA inžinierių darbo vietas;</w:t>
      </w:r>
    </w:p>
    <w:p w14:paraId="0AC7738E"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20A8C7E9" w14:textId="77777777" w:rsidR="002F0FF6" w:rsidRPr="001E0700" w:rsidRDefault="002F0FF6" w:rsidP="009C0161">
      <w:pPr>
        <w:pStyle w:val="Betarp"/>
        <w:numPr>
          <w:ilvl w:val="2"/>
          <w:numId w:val="21"/>
        </w:numPr>
        <w:ind w:left="720" w:hanging="360"/>
        <w:rPr>
          <w:szCs w:val="22"/>
          <w:lang w:val="lt-LT"/>
        </w:rPr>
      </w:pPr>
      <w:r w:rsidRPr="001E0700">
        <w:rPr>
          <w:szCs w:val="22"/>
          <w:lang w:val="lt-LT"/>
        </w:rPr>
        <w:t>RAA terminale monitoringui naudojama ta pati sąsaja, kuri skirta duomenų mainams PDT su TSPĮ IEC 61850 ed.2.0 protokolu per PTD komutatorius;</w:t>
      </w:r>
    </w:p>
    <w:p w14:paraId="0609E767" w14:textId="77777777"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Programinė</w:t>
      </w:r>
      <w:r w:rsidRPr="001E0700">
        <w:rPr>
          <w:rFonts w:cs="Arial"/>
          <w:color w:val="000000"/>
          <w:szCs w:val="22"/>
          <w:lang w:val="lt-LT"/>
        </w:rPr>
        <w:t xml:space="preserve"> įranga ir dokumentacija</w:t>
      </w:r>
      <w:r w:rsidRPr="001E0700">
        <w:rPr>
          <w:rFonts w:cs="Arial"/>
          <w:szCs w:val="22"/>
          <w:lang w:val="lt-LT"/>
        </w:rPr>
        <w:t>:</w:t>
      </w:r>
    </w:p>
    <w:p w14:paraId="44FEFEE8"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0585F5BB"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Turi būti patiekiama </w:t>
      </w:r>
      <w:proofErr w:type="spellStart"/>
      <w:r w:rsidRPr="001E0700">
        <w:rPr>
          <w:rFonts w:cs="Arial"/>
          <w:szCs w:val="22"/>
          <w:lang w:val="lt-LT"/>
        </w:rPr>
        <w:t>licenzijuojama</w:t>
      </w:r>
      <w:proofErr w:type="spellEnd"/>
      <w:r w:rsidRPr="001E0700">
        <w:rPr>
          <w:rFonts w:cs="Arial"/>
          <w:szCs w:val="22"/>
          <w:lang w:val="lt-LT"/>
        </w:rPr>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w:t>
      </w:r>
      <w:r w:rsidRPr="001E0700" w:rsidDel="00ED601B">
        <w:rPr>
          <w:rFonts w:cs="Arial"/>
          <w:szCs w:val="22"/>
          <w:lang w:val="lt-LT"/>
        </w:rPr>
        <w:t xml:space="preserve"> </w:t>
      </w:r>
      <w:r w:rsidRPr="001E0700">
        <w:rPr>
          <w:rFonts w:cs="Arial"/>
          <w:szCs w:val="22"/>
          <w:lang w:val="lt-LT"/>
        </w:rPr>
        <w:t xml:space="preserve">, su galimybe importuoti  ir importavus gebėti nuskaityti RAA terminaluose gamintojo įdiegto, derinimo metu sukonfigūruoto, duomenų perdavimo IEC61850 ed.2.0 protokolu paketų struktūrinį failą, su galimybę importuoti pastotės </w:t>
      </w:r>
      <w:proofErr w:type="spellStart"/>
      <w:r w:rsidRPr="001E0700">
        <w:rPr>
          <w:rFonts w:cs="Arial"/>
          <w:szCs w:val="22"/>
          <w:lang w:val="lt-LT"/>
        </w:rPr>
        <w:t>konfiguracinį</w:t>
      </w:r>
      <w:proofErr w:type="spellEnd"/>
      <w:r w:rsidRPr="001E0700">
        <w:rPr>
          <w:rFonts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7F30CC8A"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Turi būti paruošti ir patvirtinti RAA įrenginių, įtaisų, programinės įrangos vartotojų aprašymai, vartotojų vadovai, techninio aptarnavimo aprašymai (*.</w:t>
      </w:r>
      <w:proofErr w:type="spellStart"/>
      <w:r w:rsidRPr="001E0700">
        <w:rPr>
          <w:rFonts w:cs="Arial"/>
          <w:szCs w:val="22"/>
          <w:lang w:val="lt-LT"/>
        </w:rPr>
        <w:t>docx</w:t>
      </w:r>
      <w:proofErr w:type="spellEnd"/>
      <w:r w:rsidRPr="001E0700">
        <w:rPr>
          <w:rFonts w:cs="Arial"/>
          <w:szCs w:val="22"/>
          <w:lang w:val="lt-LT"/>
        </w:rPr>
        <w:t xml:space="preserve"> arba *.</w:t>
      </w:r>
      <w:proofErr w:type="spellStart"/>
      <w:r w:rsidRPr="001E0700">
        <w:rPr>
          <w:rFonts w:cs="Arial"/>
          <w:szCs w:val="22"/>
          <w:lang w:val="lt-LT"/>
        </w:rPr>
        <w:t>pdf</w:t>
      </w:r>
      <w:proofErr w:type="spellEnd"/>
      <w:r w:rsidRPr="001E0700">
        <w:rPr>
          <w:rFonts w:cs="Arial"/>
          <w:szCs w:val="22"/>
          <w:lang w:val="lt-LT"/>
        </w:rPr>
        <w:t xml:space="preserve"> formatu lietuvių ir anglų kalba), funkcinės, principinės, montažinės ir </w:t>
      </w:r>
      <w:proofErr w:type="spellStart"/>
      <w:r w:rsidRPr="001E0700">
        <w:rPr>
          <w:rFonts w:cs="Arial"/>
          <w:szCs w:val="22"/>
          <w:lang w:val="lt-LT"/>
        </w:rPr>
        <w:t>mikroprocesorinių</w:t>
      </w:r>
      <w:proofErr w:type="spellEnd"/>
      <w:r w:rsidRPr="001E0700">
        <w:rPr>
          <w:rFonts w:cs="Arial"/>
          <w:szCs w:val="22"/>
          <w:lang w:val="lt-LT"/>
        </w:rPr>
        <w:t xml:space="preserve"> įrenginių vidinės konfigūracijos (nustatymai, logika, IEC61850 ed.2.0 signalų priėmimo ir atidavimo horizontalioje komunikacijoje sąrašas), jų </w:t>
      </w:r>
      <w:proofErr w:type="spellStart"/>
      <w:r w:rsidRPr="001E0700">
        <w:rPr>
          <w:rFonts w:cs="Arial"/>
          <w:szCs w:val="22"/>
          <w:lang w:val="lt-LT"/>
        </w:rPr>
        <w:t>konfigūracinės</w:t>
      </w:r>
      <w:proofErr w:type="spellEnd"/>
      <w:r w:rsidRPr="001E0700">
        <w:rPr>
          <w:rFonts w:cs="Arial"/>
          <w:szCs w:val="22"/>
          <w:lang w:val="lt-LT"/>
        </w:rPr>
        <w:t xml:space="preserve"> schemos (*.</w:t>
      </w:r>
      <w:proofErr w:type="spellStart"/>
      <w:r w:rsidRPr="001E0700">
        <w:rPr>
          <w:rFonts w:cs="Arial"/>
          <w:szCs w:val="22"/>
          <w:lang w:val="lt-LT"/>
        </w:rPr>
        <w:t>dwg</w:t>
      </w:r>
      <w:proofErr w:type="spellEnd"/>
      <w:r w:rsidRPr="001E0700">
        <w:rPr>
          <w:rFonts w:cs="Arial"/>
          <w:szCs w:val="22"/>
          <w:lang w:val="lt-LT"/>
        </w:rPr>
        <w:t xml:space="preserve"> arba kitu formatu);</w:t>
      </w:r>
    </w:p>
    <w:p w14:paraId="0E23C086"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RAA dalies brėžiniai tiek techniniame, tiek darbo projektuose pateikiami*.</w:t>
      </w:r>
      <w:proofErr w:type="spellStart"/>
      <w:r w:rsidRPr="001E0700">
        <w:rPr>
          <w:rFonts w:cs="Arial"/>
          <w:szCs w:val="22"/>
          <w:lang w:val="lt-LT"/>
        </w:rPr>
        <w:t>dwg</w:t>
      </w:r>
      <w:proofErr w:type="spellEnd"/>
      <w:r w:rsidRPr="001E0700">
        <w:rPr>
          <w:rFonts w:cs="Arial"/>
          <w:szCs w:val="22"/>
          <w:lang w:val="lt-LT"/>
        </w:rPr>
        <w:t xml:space="preserve"> arba kitu formatu su galimybe vartotojui eksploatacijos eigoje koreguoti (taisyti) brėžinius.</w:t>
      </w:r>
    </w:p>
    <w:p w14:paraId="0C9D87DC" w14:textId="77777777"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Su skirstomojo tinklo RAA susiję pakeitimai ir sąsajos:</w:t>
      </w:r>
    </w:p>
    <w:p w14:paraId="1271B8B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su rekonstrukcija susiję papildymai ar pakeitimai skirstomojo tinklo RAA grandinėse turi būti projektuojami atskiroje techninio projekto byloje;</w:t>
      </w:r>
    </w:p>
    <w:p w14:paraId="2FC854B8"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kabelių tarp perdavimo ir skirstomojo tinklų RAA įrenginių grandinių sujungimui, kiekvienam galios transformatoriui suprojektuoti gnybtų atskyrimo spintas (toliau - GAS) ties atskirų šalių teritorijų riba;</w:t>
      </w:r>
    </w:p>
    <w:p w14:paraId="3366E392"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Apkrovos atjungimo automatikos pažemėjus įtampai 110 </w:t>
      </w:r>
      <w:proofErr w:type="spellStart"/>
      <w:r w:rsidRPr="001E0700">
        <w:rPr>
          <w:rFonts w:cs="Arial"/>
          <w:szCs w:val="22"/>
          <w:lang w:val="lt-LT"/>
        </w:rPr>
        <w:t>kV</w:t>
      </w:r>
      <w:proofErr w:type="spellEnd"/>
      <w:r w:rsidRPr="001E0700">
        <w:rPr>
          <w:rFonts w:cs="Arial"/>
          <w:szCs w:val="22"/>
          <w:lang w:val="lt-LT"/>
        </w:rPr>
        <w:t xml:space="preserve"> tinkle ir nukrovimo automatikos (toliau – NU) skirstomojo tinklo dalyje įrengimui, per atskirą automatinį jungiklį iki GAS paduoti, to </w:t>
      </w:r>
      <w:proofErr w:type="spellStart"/>
      <w:r w:rsidRPr="001E0700">
        <w:rPr>
          <w:rFonts w:cs="Arial"/>
          <w:szCs w:val="22"/>
          <w:lang w:val="lt-LT"/>
        </w:rPr>
        <w:t>prijunginio</w:t>
      </w:r>
      <w:proofErr w:type="spellEnd"/>
      <w:r w:rsidRPr="001E0700">
        <w:rPr>
          <w:rFonts w:cs="Arial"/>
          <w:szCs w:val="22"/>
          <w:lang w:val="lt-LT"/>
        </w:rPr>
        <w:t xml:space="preserve"> relinę apsaugą ir automatiką maitinančio 110 </w:t>
      </w:r>
      <w:proofErr w:type="spellStart"/>
      <w:r w:rsidRPr="001E0700">
        <w:rPr>
          <w:rFonts w:cs="Arial"/>
          <w:szCs w:val="22"/>
          <w:lang w:val="lt-LT"/>
        </w:rPr>
        <w:t>kV</w:t>
      </w:r>
      <w:proofErr w:type="spellEnd"/>
      <w:r w:rsidRPr="001E0700">
        <w:rPr>
          <w:rFonts w:cs="Arial"/>
          <w:szCs w:val="22"/>
          <w:lang w:val="lt-LT"/>
        </w:rPr>
        <w:t xml:space="preserve"> įtampos transformatoriaus, reikalingas atviro trikampio antrines įtampos grandines. ADN prie šių grandinių nejungiama;</w:t>
      </w:r>
    </w:p>
    <w:p w14:paraId="0D3531E2"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T-1 ir T-2 110 </w:t>
      </w:r>
      <w:proofErr w:type="spellStart"/>
      <w:r w:rsidRPr="001E0700">
        <w:rPr>
          <w:rFonts w:cs="Arial"/>
          <w:szCs w:val="22"/>
          <w:lang w:val="lt-LT"/>
        </w:rPr>
        <w:t>kV</w:t>
      </w:r>
      <w:proofErr w:type="spellEnd"/>
      <w:r w:rsidRPr="001E0700">
        <w:rPr>
          <w:rFonts w:cs="Arial"/>
          <w:szCs w:val="22"/>
          <w:lang w:val="lt-LT"/>
        </w:rPr>
        <w:t xml:space="preserve"> jungtuvo išjungimo komandos nuo skirstomojo tinklo galios transformatoriaus RAA galinių relių (ne iš valdiklių) turi būti paduodamos tiesiogiai į jungtuvų abi išjungimo rites (ne per valdiklius);</w:t>
      </w:r>
    </w:p>
    <w:p w14:paraId="4CC7566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lastRenderedPageBreak/>
        <w:t xml:space="preserve">nuo skirstomojo tinklo galios transformatorių RAA galinių relių į T-1 ir T-2 110 </w:t>
      </w:r>
      <w:proofErr w:type="spellStart"/>
      <w:r w:rsidRPr="001E0700">
        <w:rPr>
          <w:rFonts w:cs="Arial"/>
          <w:szCs w:val="22"/>
          <w:lang w:val="lt-LT"/>
        </w:rPr>
        <w:t>kV</w:t>
      </w:r>
      <w:proofErr w:type="spellEnd"/>
      <w:r w:rsidRPr="001E0700">
        <w:rPr>
          <w:rFonts w:cs="Arial"/>
          <w:szCs w:val="22"/>
          <w:lang w:val="lt-LT"/>
        </w:rPr>
        <w:t xml:space="preserve"> jungtuvų valdiklius turi būti paduodamas signalas jų suveikimo fiksavimui perdavimo tinklo įrangos valdymo sistemoje, JRĮ paleidimui, AKĮ  logikai;</w:t>
      </w:r>
    </w:p>
    <w:p w14:paraId="164AD38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skirstomojo tinklo galios transformatorių 110 </w:t>
      </w:r>
      <w:proofErr w:type="spellStart"/>
      <w:r w:rsidRPr="001E0700">
        <w:rPr>
          <w:rFonts w:cs="Arial"/>
          <w:szCs w:val="22"/>
          <w:lang w:val="lt-LT"/>
        </w:rPr>
        <w:t>kV</w:t>
      </w:r>
      <w:proofErr w:type="spellEnd"/>
      <w:r w:rsidRPr="001E0700">
        <w:rPr>
          <w:rFonts w:cs="Arial"/>
          <w:szCs w:val="22"/>
          <w:lang w:val="lt-LT"/>
        </w:rPr>
        <w:t xml:space="preserve"> pusės apsaugų prijungimui naudoti galios transformatorių įvaduose įmontuotus srovės transformatorius;</w:t>
      </w:r>
    </w:p>
    <w:p w14:paraId="4FA1FCFE"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turi būti suprojektuoti kiti su rekonstrukcija susiję papildymai ir pakeitimai skirstomojo tinklo RAA grandinėse.</w:t>
      </w:r>
    </w:p>
    <w:p w14:paraId="14738E64" w14:textId="26A0C58B" w:rsidR="002F0FF6" w:rsidRPr="001E0700" w:rsidRDefault="002F0FF6" w:rsidP="009C0161">
      <w:pPr>
        <w:pStyle w:val="Betarp"/>
        <w:numPr>
          <w:ilvl w:val="1"/>
          <w:numId w:val="21"/>
        </w:numPr>
        <w:ind w:left="720" w:hanging="360"/>
        <w:rPr>
          <w:rFonts w:cs="Arial"/>
          <w:bCs/>
          <w:szCs w:val="22"/>
          <w:lang w:val="lt-LT"/>
        </w:rPr>
      </w:pPr>
      <w:r w:rsidRPr="001E0700">
        <w:rPr>
          <w:rFonts w:cs="Arial"/>
          <w:szCs w:val="22"/>
          <w:lang w:val="lt-LT"/>
        </w:rPr>
        <w:t xml:space="preserve">Su pastotės rekonstrukcija įvertinti, suprojektuoti ir atlikti pakeitimus kituose perdavimo tinklo objektuose </w:t>
      </w:r>
      <w:r w:rsidRPr="001E0700">
        <w:rPr>
          <w:rFonts w:cs="Arial"/>
          <w:i/>
          <w:szCs w:val="22"/>
          <w:lang w:val="lt-LT"/>
        </w:rPr>
        <w:t>(</w:t>
      </w:r>
      <w:bookmarkStart w:id="89" w:name="_Hlk172719613"/>
      <w:r w:rsidR="00FF52B5" w:rsidRPr="001E0700">
        <w:rPr>
          <w:rFonts w:cs="Arial"/>
          <w:bCs/>
          <w:i/>
          <w:szCs w:val="22"/>
          <w:lang w:val="lt-LT"/>
        </w:rPr>
        <w:t>Alytaus</w:t>
      </w:r>
      <w:r w:rsidRPr="001E0700">
        <w:rPr>
          <w:rFonts w:cs="Arial"/>
          <w:bCs/>
          <w:i/>
          <w:szCs w:val="22"/>
          <w:lang w:val="lt-LT"/>
        </w:rPr>
        <w:t xml:space="preserve"> </w:t>
      </w:r>
      <w:r w:rsidRPr="001E0700">
        <w:rPr>
          <w:rFonts w:cs="Arial"/>
          <w:i/>
          <w:szCs w:val="22"/>
          <w:lang w:val="lt-LT"/>
        </w:rPr>
        <w:t xml:space="preserve">TP, </w:t>
      </w:r>
      <w:r w:rsidR="00FF52B5" w:rsidRPr="001E0700">
        <w:rPr>
          <w:rFonts w:cs="Arial"/>
          <w:bCs/>
          <w:i/>
          <w:szCs w:val="22"/>
          <w:lang w:val="lt-LT"/>
        </w:rPr>
        <w:t>Varėnos</w:t>
      </w:r>
      <w:r w:rsidRPr="001E0700">
        <w:rPr>
          <w:rFonts w:cs="Arial"/>
          <w:bCs/>
          <w:i/>
          <w:szCs w:val="22"/>
          <w:lang w:val="lt-LT"/>
        </w:rPr>
        <w:t xml:space="preserve"> </w:t>
      </w:r>
      <w:r w:rsidRPr="001E0700">
        <w:rPr>
          <w:rFonts w:cs="Arial"/>
          <w:i/>
          <w:szCs w:val="22"/>
          <w:lang w:val="lt-LT"/>
        </w:rPr>
        <w:t>TP</w:t>
      </w:r>
      <w:bookmarkEnd w:id="89"/>
      <w:r w:rsidR="00F85A19">
        <w:rPr>
          <w:rFonts w:cs="Arial"/>
          <w:i/>
          <w:szCs w:val="22"/>
          <w:lang w:val="lt-LT"/>
        </w:rPr>
        <w:t>, Le</w:t>
      </w:r>
      <w:r w:rsidR="00C62D14">
        <w:rPr>
          <w:rFonts w:cs="Arial"/>
          <w:i/>
          <w:szCs w:val="22"/>
          <w:lang w:val="lt-LT"/>
        </w:rPr>
        <w:t>i</w:t>
      </w:r>
      <w:r w:rsidR="00F85A19">
        <w:rPr>
          <w:rFonts w:cs="Arial"/>
          <w:i/>
          <w:szCs w:val="22"/>
          <w:lang w:val="lt-LT"/>
        </w:rPr>
        <w:t>palingio TP ir Valkininkų TP</w:t>
      </w:r>
      <w:r w:rsidRPr="001E0700">
        <w:rPr>
          <w:rFonts w:cs="Arial"/>
          <w:i/>
          <w:szCs w:val="22"/>
          <w:lang w:val="lt-LT"/>
        </w:rPr>
        <w:t>)</w:t>
      </w:r>
      <w:r w:rsidRPr="001E0700">
        <w:rPr>
          <w:rFonts w:cs="Arial"/>
          <w:szCs w:val="22"/>
          <w:lang w:val="lt-LT"/>
        </w:rPr>
        <w:t>:</w:t>
      </w:r>
    </w:p>
    <w:p w14:paraId="302A5E4F" w14:textId="0E5A8EDE" w:rsidR="002F0FF6" w:rsidRPr="001E0700" w:rsidRDefault="00C13FA2" w:rsidP="009C0161">
      <w:pPr>
        <w:pStyle w:val="Betarp"/>
        <w:numPr>
          <w:ilvl w:val="2"/>
          <w:numId w:val="21"/>
        </w:numPr>
        <w:ind w:left="720" w:hanging="360"/>
        <w:rPr>
          <w:rFonts w:cs="Arial"/>
          <w:szCs w:val="22"/>
          <w:lang w:val="lt-LT"/>
        </w:rPr>
      </w:pPr>
      <w:r w:rsidRPr="001E0700">
        <w:rPr>
          <w:rFonts w:cs="Arial"/>
          <w:szCs w:val="22"/>
          <w:lang w:val="lt-LT"/>
        </w:rPr>
        <w:t>Projekte</w:t>
      </w:r>
      <w:r w:rsidR="002F0FF6" w:rsidRPr="001E0700">
        <w:rPr>
          <w:rFonts w:cs="Arial"/>
          <w:szCs w:val="22"/>
          <w:lang w:val="lt-LT"/>
        </w:rPr>
        <w:t xml:space="preserve"> numatyti kompleksinius RAA įtaisų bandymus visuose su rekonstrukcija susijusiuose minėtuose perdavimo tinklo objektuose;</w:t>
      </w:r>
    </w:p>
    <w:p w14:paraId="6470B737" w14:textId="1DC851F8" w:rsidR="002F0FF6" w:rsidRPr="001E0700" w:rsidRDefault="00C13FA2" w:rsidP="009C0161">
      <w:pPr>
        <w:pStyle w:val="Betarp"/>
        <w:numPr>
          <w:ilvl w:val="2"/>
          <w:numId w:val="21"/>
        </w:numPr>
        <w:ind w:left="720" w:hanging="360"/>
        <w:rPr>
          <w:rFonts w:cs="Arial"/>
          <w:szCs w:val="22"/>
          <w:lang w:val="lt-LT"/>
        </w:rPr>
      </w:pPr>
      <w:r w:rsidRPr="001E0700">
        <w:rPr>
          <w:rFonts w:cs="Arial"/>
          <w:szCs w:val="22"/>
          <w:lang w:val="lt-LT"/>
        </w:rPr>
        <w:t>Projekte</w:t>
      </w:r>
      <w:r w:rsidR="002F0FF6" w:rsidRPr="001E0700">
        <w:rPr>
          <w:rFonts w:cs="Arial"/>
          <w:szCs w:val="22"/>
          <w:lang w:val="lt-LT"/>
        </w:rPr>
        <w:t xml:space="preserve"> aprašyti ir pateikti skaičiavimų išvadas reikalingiems RAA pakeitimams atlikti su rekonstrukcija susijusiuose minėtuose perdavimo tinklo objektuose;</w:t>
      </w:r>
    </w:p>
    <w:p w14:paraId="5331B3DD" w14:textId="476FF13C"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į šio projekto kaštus įtraukti ir </w:t>
      </w:r>
      <w:r w:rsidR="00C13FA2" w:rsidRPr="001E0700">
        <w:rPr>
          <w:rFonts w:cs="Arial"/>
          <w:szCs w:val="22"/>
          <w:lang w:val="lt-LT"/>
        </w:rPr>
        <w:t>Projekte</w:t>
      </w:r>
      <w:r w:rsidRPr="001E0700">
        <w:rPr>
          <w:rFonts w:cs="Arial"/>
          <w:szCs w:val="22"/>
          <w:lang w:val="lt-LT"/>
        </w:rPr>
        <w:t xml:space="preserve"> numatyti poreikį su šio objekto rekonstrukcija susijusiuose minėtuose perdavimo tinklo objektuose RAA įrangos derinimą, konfigūravimą, kompleksinius bandymus, esamos RAA įrangos nuostatų keitimą, dokumentacijos atnaujinimą bei suderinimą su PSO;</w:t>
      </w:r>
    </w:p>
    <w:p w14:paraId="34CDFAEE" w14:textId="77777777" w:rsidR="002F0FF6" w:rsidRDefault="002F0FF6" w:rsidP="009C0161">
      <w:pPr>
        <w:pStyle w:val="Betarp"/>
        <w:numPr>
          <w:ilvl w:val="2"/>
          <w:numId w:val="21"/>
        </w:numPr>
        <w:ind w:left="720" w:hanging="360"/>
        <w:rPr>
          <w:rFonts w:cs="Arial"/>
          <w:szCs w:val="22"/>
          <w:lang w:val="lt-LT"/>
        </w:rPr>
      </w:pPr>
      <w:r w:rsidRPr="001E0700">
        <w:rPr>
          <w:rFonts w:cs="Arial"/>
          <w:szCs w:val="22"/>
          <w:lang w:val="lt-LT"/>
        </w:rPr>
        <w:t>turi būti atlikti visi reikalingi montažinių ir principinių schemų pataisymai ir papildymai kituose su pastotės rekonstrukcija susijusiuose minėtuose perdavimo tinklo objektuose;</w:t>
      </w:r>
    </w:p>
    <w:p w14:paraId="3FF95E60" w14:textId="62DC5FF0" w:rsidR="009132EC" w:rsidRPr="001E0700" w:rsidRDefault="009132EC" w:rsidP="009C0161">
      <w:pPr>
        <w:pStyle w:val="Betarp"/>
        <w:numPr>
          <w:ilvl w:val="2"/>
          <w:numId w:val="21"/>
        </w:numPr>
        <w:ind w:left="720" w:hanging="360"/>
        <w:rPr>
          <w:rFonts w:cs="Arial"/>
          <w:szCs w:val="22"/>
          <w:lang w:val="lt-LT"/>
        </w:rPr>
      </w:pPr>
      <w:r>
        <w:rPr>
          <w:rFonts w:cs="Arial"/>
          <w:szCs w:val="22"/>
          <w:lang w:val="lt-LT"/>
        </w:rPr>
        <w:t>Alytaus TP L-</w:t>
      </w:r>
      <w:proofErr w:type="spellStart"/>
      <w:r>
        <w:rPr>
          <w:rFonts w:cs="Arial"/>
          <w:szCs w:val="22"/>
          <w:lang w:val="lt-LT"/>
        </w:rPr>
        <w:t>Griškonys</w:t>
      </w:r>
      <w:proofErr w:type="spellEnd"/>
      <w:r>
        <w:rPr>
          <w:rFonts w:cs="Arial"/>
          <w:szCs w:val="22"/>
          <w:lang w:val="lt-LT"/>
        </w:rPr>
        <w:t xml:space="preserve"> 1 (2) įrengti naujas linijos apsaugas esamose RAA vidaus spintose. Nesant galimybės panaudoti esamų RAA spintų projektuoti naujas.</w:t>
      </w:r>
    </w:p>
    <w:p w14:paraId="5D20478A" w14:textId="77777777" w:rsidR="002F0FF6" w:rsidRPr="001E0700" w:rsidRDefault="002F0FF6" w:rsidP="009C0161">
      <w:pPr>
        <w:pStyle w:val="Betarp"/>
        <w:numPr>
          <w:ilvl w:val="1"/>
          <w:numId w:val="21"/>
        </w:numPr>
        <w:ind w:left="720" w:hanging="360"/>
        <w:rPr>
          <w:rFonts w:cs="Arial"/>
          <w:bCs/>
          <w:szCs w:val="20"/>
          <w:lang w:val="lt-LT"/>
        </w:rPr>
      </w:pPr>
      <w:r w:rsidRPr="001E0700">
        <w:rPr>
          <w:rFonts w:cs="Arial"/>
          <w:bCs/>
          <w:szCs w:val="20"/>
          <w:lang w:val="lt-LT"/>
        </w:rPr>
        <w:t>RAA nuostatų išdavimas ir keitimas.</w:t>
      </w:r>
    </w:p>
    <w:p w14:paraId="3A65531F"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Sudarant darbų grafiką jame numatyti darbo laiko sąnaudas reikalingas PSO RAA nuostatų skaičiavimų užduočių parengimui.</w:t>
      </w:r>
    </w:p>
    <w:p w14:paraId="5C32ABDE"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 Įvertinti/atsižvelgti į RAA nuostatų išdavimo terminus sudarant atjungimų grafiką.</w:t>
      </w:r>
    </w:p>
    <w:p w14:paraId="1EF85B29"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 RAA nuostatų skaičiavimas pradedamas vykdyti suderinus pagrindinę įrangą pagal parengto PSO dalies techninio projekto, kuriam atlikta ekspertizė, techninės specifikacijas.</w:t>
      </w:r>
    </w:p>
    <w:p w14:paraId="38CE02DF"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 Vienu etapu rekonstruojamai ar statomai naujai pastotei ar skirstyklai (vienam ar keliems </w:t>
      </w:r>
      <w:proofErr w:type="spellStart"/>
      <w:r w:rsidRPr="001E0700">
        <w:rPr>
          <w:rFonts w:cs="Arial"/>
          <w:szCs w:val="22"/>
          <w:lang w:val="lt-LT"/>
        </w:rPr>
        <w:t>prijunginiams</w:t>
      </w:r>
      <w:proofErr w:type="spellEnd"/>
      <w:r w:rsidRPr="001E0700">
        <w:rPr>
          <w:rFonts w:cs="Arial"/>
          <w:szCs w:val="22"/>
          <w:lang w:val="lt-LT"/>
        </w:rPr>
        <w:t xml:space="preserve"> jose),  RAA nuostatai išduodami  3 mėnesių laikotarpiu po pagrindinės įrangos suderinimo.</w:t>
      </w:r>
    </w:p>
    <w:p w14:paraId="5250E9B8"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 Keliais etapais rekonstruojamai ar statomai naujai pastotei ar skirstyklai (vienam ar keliems </w:t>
      </w:r>
      <w:proofErr w:type="spellStart"/>
      <w:r w:rsidRPr="001E0700">
        <w:rPr>
          <w:rFonts w:cs="Arial"/>
          <w:szCs w:val="22"/>
          <w:lang w:val="lt-LT"/>
        </w:rPr>
        <w:t>prijunginiams</w:t>
      </w:r>
      <w:proofErr w:type="spellEnd"/>
      <w:r w:rsidRPr="001E0700">
        <w:rPr>
          <w:rFonts w:cs="Arial"/>
          <w:szCs w:val="22"/>
          <w:lang w:val="lt-LT"/>
        </w:rPr>
        <w:t xml:space="preserve"> jose), RAA nuostatai išduodami kiekvienam etapui atskirai, pirmajam etapui išduodami 3 mėnesių laikotarpių po pagrindinės įrangos suderinimo. Sekantiems etapams išduodami RAA nuostatai po kiekvieno etapo užbaigimo 3 mėnesių laikotarpyje.</w:t>
      </w:r>
    </w:p>
    <w:p w14:paraId="05232757"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 Keliais etapai rekonstruojamoje ar statomoje pastotėje ar skirstykloje (vienam ar keliems </w:t>
      </w:r>
      <w:proofErr w:type="spellStart"/>
      <w:r w:rsidRPr="001E0700">
        <w:rPr>
          <w:rFonts w:cs="Arial"/>
          <w:szCs w:val="22"/>
          <w:lang w:val="lt-LT"/>
        </w:rPr>
        <w:t>prijunginiams</w:t>
      </w:r>
      <w:proofErr w:type="spellEnd"/>
      <w:r w:rsidRPr="001E0700">
        <w:rPr>
          <w:rFonts w:cs="Arial"/>
          <w:szCs w:val="22"/>
          <w:lang w:val="lt-LT"/>
        </w:rPr>
        <w:t xml:space="preserve"> jose) reikalingoms laikinų sujungimų schemoms RAA nuostatai išduodami 3 savaičių bėgyje suderinus su PSO laikinų sujungimų schema ir atjungimų grafiką.</w:t>
      </w:r>
    </w:p>
    <w:p w14:paraId="30A8F2DF" w14:textId="77777777" w:rsidR="002F0FF6" w:rsidRPr="001E0700" w:rsidRDefault="002F0FF6" w:rsidP="009C0161">
      <w:pPr>
        <w:pStyle w:val="Betarp"/>
        <w:numPr>
          <w:ilvl w:val="2"/>
          <w:numId w:val="21"/>
        </w:numPr>
        <w:ind w:left="720" w:hanging="360"/>
        <w:rPr>
          <w:rFonts w:cs="Arial"/>
          <w:szCs w:val="22"/>
          <w:lang w:val="lt-LT"/>
        </w:rPr>
      </w:pPr>
      <w:r w:rsidRPr="001E0700">
        <w:rPr>
          <w:rFonts w:cs="Arial"/>
          <w:szCs w:val="22"/>
          <w:lang w:val="lt-LT"/>
        </w:rPr>
        <w:t xml:space="preserve">Pastotėse ir skirstyklose, kuriose RAA nuostatų keitimo poreikis yra susijęs su statoma ar rekonstruojama pastote (vienu ar keliais </w:t>
      </w:r>
      <w:proofErr w:type="spellStart"/>
      <w:r w:rsidRPr="001E0700">
        <w:rPr>
          <w:rFonts w:cs="Arial"/>
          <w:szCs w:val="22"/>
          <w:lang w:val="lt-LT"/>
        </w:rPr>
        <w:t>prijunginiais</w:t>
      </w:r>
      <w:proofErr w:type="spellEnd"/>
      <w:r w:rsidRPr="001E0700">
        <w:rPr>
          <w:rFonts w:cs="Arial"/>
          <w:szCs w:val="22"/>
          <w:lang w:val="lt-LT"/>
        </w:rPr>
        <w:t xml:space="preserve"> jose), RAA nuostatų pakeitimai vykdomi įjungus rekonstruotą ar naujai pastatyta pastotę. Tokiais atvejais RAA nuostatų užduotys išduodamos iki rekonstruojamos ar naujai pastatytos pastotės ar skirstyklos (vieno ar kelių </w:t>
      </w:r>
      <w:proofErr w:type="spellStart"/>
      <w:r w:rsidRPr="001E0700">
        <w:rPr>
          <w:rFonts w:cs="Arial"/>
          <w:szCs w:val="22"/>
          <w:lang w:val="lt-LT"/>
        </w:rPr>
        <w:t>prijunginių</w:t>
      </w:r>
      <w:proofErr w:type="spellEnd"/>
      <w:r w:rsidRPr="001E0700">
        <w:rPr>
          <w:rFonts w:cs="Arial"/>
          <w:szCs w:val="22"/>
          <w:lang w:val="lt-LT"/>
        </w:rPr>
        <w:t xml:space="preserve"> jose) įjungimo po paskutinio rekonstrukcijos ar statybos etapo.</w:t>
      </w:r>
    </w:p>
    <w:p w14:paraId="7B3DCBD0" w14:textId="77777777" w:rsidR="002F0FF6" w:rsidRPr="001E0700" w:rsidRDefault="002F0FF6" w:rsidP="009C0161">
      <w:pPr>
        <w:ind w:left="720" w:hanging="360"/>
        <w:rPr>
          <w:lang w:val="lt-LT"/>
        </w:rPr>
      </w:pPr>
    </w:p>
    <w:p w14:paraId="19C962C1" w14:textId="77777777" w:rsidR="002F0FF6" w:rsidRPr="001E0700" w:rsidRDefault="002F0FF6" w:rsidP="009C0161">
      <w:pPr>
        <w:ind w:left="720" w:hanging="360"/>
        <w:rPr>
          <w:lang w:val="lt-LT"/>
        </w:rPr>
      </w:pPr>
    </w:p>
    <w:p w14:paraId="23793CF8" w14:textId="77777777" w:rsidR="00DB2561" w:rsidRPr="001E0700" w:rsidRDefault="00DB2561" w:rsidP="009C0161">
      <w:pPr>
        <w:ind w:left="720" w:hanging="360"/>
        <w:rPr>
          <w:lang w:val="lt-LT"/>
        </w:rPr>
      </w:pPr>
    </w:p>
    <w:p w14:paraId="4025EF92" w14:textId="77777777" w:rsidR="00C551DC" w:rsidRPr="001E0700" w:rsidRDefault="00C551DC" w:rsidP="009C0161">
      <w:pPr>
        <w:pStyle w:val="Sraopastraipa"/>
        <w:numPr>
          <w:ilvl w:val="0"/>
          <w:numId w:val="1"/>
        </w:numPr>
        <w:ind w:left="720" w:hanging="360"/>
        <w:jc w:val="both"/>
        <w:outlineLvl w:val="3"/>
        <w:rPr>
          <w:rFonts w:ascii="Trebuchet MS" w:hAnsi="Trebuchet MS" w:cs="Arial"/>
          <w:bCs/>
          <w:vanish/>
          <w:sz w:val="22"/>
          <w:szCs w:val="22"/>
          <w:lang w:val="lt-LT"/>
        </w:rPr>
      </w:pPr>
    </w:p>
    <w:p w14:paraId="5E02B918" w14:textId="38F65881" w:rsidR="002133FB" w:rsidRPr="001E0700" w:rsidRDefault="002F7F79" w:rsidP="009C0161">
      <w:pPr>
        <w:pStyle w:val="Antrat1"/>
        <w:numPr>
          <w:ilvl w:val="0"/>
          <w:numId w:val="4"/>
        </w:numPr>
        <w:spacing w:before="120" w:after="120"/>
        <w:ind w:left="720"/>
        <w:rPr>
          <w:rFonts w:cs="Arial"/>
          <w:bCs/>
          <w:szCs w:val="22"/>
          <w:lang w:val="lt-LT"/>
        </w:rPr>
      </w:pPr>
      <w:bookmarkStart w:id="90" w:name="_Toc175234547"/>
      <w:r w:rsidRPr="001E0700">
        <w:rPr>
          <w:rFonts w:cs="Arial"/>
          <w:bCs/>
          <w:szCs w:val="22"/>
          <w:lang w:val="lt-LT"/>
        </w:rPr>
        <w:t>PROCESŲ VALDYMO IR AUTOMATIZACIJOS DALIS</w:t>
      </w:r>
      <w:bookmarkEnd w:id="90"/>
    </w:p>
    <w:p w14:paraId="33DD37AD" w14:textId="77777777" w:rsidR="006A5588" w:rsidRPr="001E0700" w:rsidRDefault="006A5588" w:rsidP="009C0161">
      <w:pPr>
        <w:spacing w:line="276" w:lineRule="auto"/>
        <w:ind w:left="720" w:hanging="360"/>
        <w:jc w:val="both"/>
        <w:rPr>
          <w:lang w:val="pt-PT"/>
        </w:rPr>
      </w:pPr>
      <w:bookmarkStart w:id="91" w:name="_Hlk173500438"/>
    </w:p>
    <w:p w14:paraId="6E5FA6F8" w14:textId="77777777" w:rsidR="00351D21" w:rsidRPr="001E0700" w:rsidRDefault="00351D21" w:rsidP="009C0161">
      <w:pPr>
        <w:pStyle w:val="Sraopastraipa"/>
        <w:numPr>
          <w:ilvl w:val="0"/>
          <w:numId w:val="23"/>
        </w:numPr>
        <w:spacing w:line="276" w:lineRule="auto"/>
        <w:ind w:left="720" w:hanging="360"/>
        <w:jc w:val="both"/>
        <w:rPr>
          <w:rFonts w:ascii="Trebuchet MS" w:hAnsi="Trebuchet MS"/>
          <w:vanish/>
          <w:sz w:val="22"/>
          <w:szCs w:val="22"/>
          <w:lang w:val="lt-LT"/>
        </w:rPr>
      </w:pPr>
    </w:p>
    <w:p w14:paraId="0FD5C61E" w14:textId="77777777" w:rsidR="00351D21" w:rsidRPr="001E0700" w:rsidRDefault="00351D21" w:rsidP="009C0161">
      <w:pPr>
        <w:pStyle w:val="Sraopastraipa"/>
        <w:numPr>
          <w:ilvl w:val="0"/>
          <w:numId w:val="23"/>
        </w:numPr>
        <w:spacing w:line="276" w:lineRule="auto"/>
        <w:ind w:left="720" w:hanging="360"/>
        <w:jc w:val="both"/>
        <w:rPr>
          <w:rFonts w:ascii="Trebuchet MS" w:hAnsi="Trebuchet MS"/>
          <w:vanish/>
          <w:sz w:val="22"/>
          <w:szCs w:val="22"/>
          <w:lang w:val="lt-LT"/>
        </w:rPr>
      </w:pPr>
    </w:p>
    <w:p w14:paraId="04B97C2F" w14:textId="7C2B36AA" w:rsidR="009C0161" w:rsidRDefault="009C0161" w:rsidP="009C0161">
      <w:pPr>
        <w:pStyle w:val="Betarp"/>
        <w:numPr>
          <w:ilvl w:val="1"/>
          <w:numId w:val="23"/>
        </w:numPr>
        <w:ind w:left="720" w:hanging="360"/>
        <w:rPr>
          <w:szCs w:val="22"/>
          <w:lang w:val="lt-LT"/>
        </w:rPr>
      </w:pPr>
      <w:r w:rsidRPr="009C0161">
        <w:rPr>
          <w:szCs w:val="22"/>
          <w:lang w:val="lt-LT"/>
        </w:rPr>
        <w:t>Projektuojant įvertinti AB ESO išduotas prijungimo/technines sąlygas, pateikiamas (1) priede.</w:t>
      </w:r>
    </w:p>
    <w:p w14:paraId="48ADA5F7" w14:textId="6F00974E" w:rsidR="006A5588" w:rsidRPr="001E0700" w:rsidRDefault="006A5588" w:rsidP="009C0161">
      <w:pPr>
        <w:pStyle w:val="Betarp"/>
        <w:numPr>
          <w:ilvl w:val="1"/>
          <w:numId w:val="23"/>
        </w:numPr>
        <w:ind w:left="720" w:hanging="360"/>
        <w:rPr>
          <w:szCs w:val="22"/>
          <w:lang w:val="lt-LT"/>
        </w:rPr>
      </w:pPr>
      <w:r w:rsidRPr="001E0700">
        <w:rPr>
          <w:szCs w:val="22"/>
          <w:lang w:val="lt-LT"/>
        </w:rPr>
        <w:lastRenderedPageBreak/>
        <w:t xml:space="preserve">Turi būti numatytas visų naujai projektuojamų 110 </w:t>
      </w:r>
      <w:proofErr w:type="spellStart"/>
      <w:r w:rsidRPr="001E0700">
        <w:rPr>
          <w:szCs w:val="22"/>
          <w:lang w:val="lt-LT"/>
        </w:rPr>
        <w:t>kV</w:t>
      </w:r>
      <w:proofErr w:type="spellEnd"/>
      <w:r w:rsidRPr="001E0700">
        <w:rPr>
          <w:szCs w:val="22"/>
          <w:lang w:val="lt-LT"/>
        </w:rPr>
        <w:t xml:space="preserve"> </w:t>
      </w:r>
      <w:proofErr w:type="spellStart"/>
      <w:r w:rsidRPr="001E0700">
        <w:rPr>
          <w:szCs w:val="22"/>
          <w:lang w:val="lt-LT"/>
        </w:rPr>
        <w:t>prijunginių</w:t>
      </w:r>
      <w:proofErr w:type="spellEnd"/>
      <w:r w:rsidRPr="001E0700">
        <w:rPr>
          <w:szCs w:val="22"/>
          <w:lang w:val="lt-LT"/>
        </w:rPr>
        <w:t xml:space="preserve"> komutavimo aparatų ir įžemiklių </w:t>
      </w:r>
      <w:proofErr w:type="spellStart"/>
      <w:r w:rsidRPr="001E0700">
        <w:rPr>
          <w:szCs w:val="22"/>
          <w:lang w:val="lt-LT"/>
        </w:rPr>
        <w:t>televaldymas</w:t>
      </w:r>
      <w:proofErr w:type="spellEnd"/>
      <w:r w:rsidRPr="001E0700">
        <w:rPr>
          <w:szCs w:val="22"/>
          <w:lang w:val="lt-LT"/>
        </w:rPr>
        <w:t xml:space="preserve"> iš PSO DVS.</w:t>
      </w:r>
    </w:p>
    <w:p w14:paraId="48C4BE76" w14:textId="77777777" w:rsidR="006A5588" w:rsidRPr="001E0700" w:rsidRDefault="006A5588" w:rsidP="009C0161">
      <w:pPr>
        <w:pStyle w:val="Betarp"/>
        <w:numPr>
          <w:ilvl w:val="1"/>
          <w:numId w:val="23"/>
        </w:numPr>
        <w:ind w:left="720" w:hanging="360"/>
        <w:rPr>
          <w:szCs w:val="22"/>
          <w:lang w:val="lt-LT"/>
        </w:rPr>
      </w:pPr>
      <w:r w:rsidRPr="001E0700">
        <w:rPr>
          <w:szCs w:val="22"/>
          <w:lang w:val="lt-LT"/>
        </w:rPr>
        <w:t>Privalomi įdiegti komutavimo aparatų ir įžemiklių valdymo būdai:</w:t>
      </w:r>
    </w:p>
    <w:p w14:paraId="3ECB8484"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2"/>
          <w:lang w:val="lt-LT"/>
        </w:rPr>
        <w:t>vietinis valdymas – įrenginių valdymas vykdomas tiesiogiai iš įrenginio pavaros valdymo spintos;</w:t>
      </w:r>
    </w:p>
    <w:p w14:paraId="20A79904"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2"/>
          <w:lang w:val="lt-LT"/>
        </w:rPr>
        <w:t xml:space="preserve">nuotolinis valdymas – įrenginių valdymas vykdomas iš PSO DVS arba iš </w:t>
      </w:r>
      <w:proofErr w:type="spellStart"/>
      <w:r w:rsidRPr="001E0700">
        <w:rPr>
          <w:rFonts w:cs="Arial"/>
          <w:szCs w:val="22"/>
          <w:lang w:val="lt-LT"/>
        </w:rPr>
        <w:t>prijunginio</w:t>
      </w:r>
      <w:proofErr w:type="spellEnd"/>
      <w:r w:rsidRPr="001E0700">
        <w:rPr>
          <w:rFonts w:cs="Arial"/>
          <w:szCs w:val="22"/>
          <w:lang w:val="lt-LT"/>
        </w:rPr>
        <w:t xml:space="preserve"> (įrenginio) individualaus valdiklio. Galimi tokie nuotolinio valdymo režimai:</w:t>
      </w:r>
    </w:p>
    <w:p w14:paraId="58A5F8DB" w14:textId="77777777" w:rsidR="006A5588" w:rsidRPr="001E0700" w:rsidRDefault="006A5588" w:rsidP="009C0161">
      <w:pPr>
        <w:pStyle w:val="Betarp"/>
        <w:numPr>
          <w:ilvl w:val="3"/>
          <w:numId w:val="23"/>
        </w:numPr>
        <w:tabs>
          <w:tab w:val="left" w:pos="1418"/>
        </w:tabs>
        <w:ind w:left="720" w:hanging="360"/>
        <w:rPr>
          <w:rFonts w:cs="Arial"/>
          <w:szCs w:val="22"/>
          <w:lang w:val="lt-LT"/>
        </w:rPr>
      </w:pPr>
      <w:r w:rsidRPr="001E0700">
        <w:rPr>
          <w:rFonts w:cs="Arial"/>
          <w:szCs w:val="22"/>
          <w:lang w:val="lt-LT"/>
        </w:rPr>
        <w:t xml:space="preserve">valdymas iš </w:t>
      </w:r>
      <w:proofErr w:type="spellStart"/>
      <w:r w:rsidRPr="001E0700">
        <w:rPr>
          <w:rFonts w:cs="Arial"/>
          <w:szCs w:val="22"/>
          <w:lang w:val="lt-LT"/>
        </w:rPr>
        <w:t>prijunginio</w:t>
      </w:r>
      <w:proofErr w:type="spellEnd"/>
      <w:r w:rsidRPr="001E0700">
        <w:rPr>
          <w:rFonts w:cs="Arial"/>
          <w:szCs w:val="22"/>
          <w:lang w:val="lt-LT"/>
        </w:rPr>
        <w:t xml:space="preserve"> (įrenginio) valdiklio – įrenginių valdymas vykdomas tiesiogiai iš </w:t>
      </w:r>
      <w:proofErr w:type="spellStart"/>
      <w:r w:rsidRPr="001E0700">
        <w:rPr>
          <w:rFonts w:cs="Arial"/>
          <w:szCs w:val="22"/>
          <w:lang w:val="lt-LT"/>
        </w:rPr>
        <w:t>prijunginio</w:t>
      </w:r>
      <w:proofErr w:type="spellEnd"/>
      <w:r w:rsidRPr="001E0700">
        <w:rPr>
          <w:rFonts w:cs="Arial"/>
          <w:szCs w:val="22"/>
          <w:lang w:val="lt-LT"/>
        </w:rPr>
        <w:t xml:space="preserve"> (įrenginio) individualaus valdiklio. Tai rezervinis nuotolinio valdymo būdas;</w:t>
      </w:r>
    </w:p>
    <w:p w14:paraId="7248D18E" w14:textId="77777777" w:rsidR="006A5588" w:rsidRPr="001E0700" w:rsidRDefault="006A5588" w:rsidP="009C0161">
      <w:pPr>
        <w:pStyle w:val="Betarp"/>
        <w:numPr>
          <w:ilvl w:val="3"/>
          <w:numId w:val="23"/>
        </w:numPr>
        <w:tabs>
          <w:tab w:val="left" w:pos="1418"/>
        </w:tabs>
        <w:ind w:left="720" w:hanging="360"/>
        <w:rPr>
          <w:rFonts w:cs="Arial"/>
          <w:szCs w:val="22"/>
          <w:lang w:val="lt-LT"/>
        </w:rPr>
      </w:pPr>
      <w:r w:rsidRPr="001E0700">
        <w:rPr>
          <w:rFonts w:cs="Arial"/>
          <w:szCs w:val="22"/>
          <w:lang w:val="lt-LT"/>
        </w:rPr>
        <w:t>valdymas iš PSO DVS. Tai pagrindinis nuotolinio valdymo būdas.</w:t>
      </w:r>
    </w:p>
    <w:p w14:paraId="6E9C3948"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2"/>
          <w:lang w:val="lt-LT"/>
        </w:rPr>
        <w:t>išjungtas valdymas – įrenginių valdymo vykdymas uždraustas.</w:t>
      </w:r>
    </w:p>
    <w:p w14:paraId="7A4E735E" w14:textId="77777777" w:rsidR="006A5588" w:rsidRPr="001E0700" w:rsidRDefault="006A5588" w:rsidP="009C0161">
      <w:pPr>
        <w:pStyle w:val="Betarp"/>
        <w:numPr>
          <w:ilvl w:val="1"/>
          <w:numId w:val="23"/>
        </w:numPr>
        <w:ind w:left="720" w:hanging="360"/>
        <w:rPr>
          <w:rFonts w:cs="Arial"/>
          <w:bCs/>
          <w:color w:val="000000"/>
          <w:szCs w:val="20"/>
          <w:lang w:val="lt-LT"/>
        </w:rPr>
      </w:pPr>
      <w:r w:rsidRPr="001E0700">
        <w:rPr>
          <w:rFonts w:cs="Arial"/>
          <w:color w:val="000000"/>
          <w:szCs w:val="20"/>
          <w:lang w:val="lt-LT"/>
        </w:rPr>
        <w:t>Valdymo išjungimas, perjungimas į vietinį ar nuotolinį atliekamas valdomo įrenginio pavaros spintoje.</w:t>
      </w:r>
    </w:p>
    <w:bookmarkEnd w:id="91"/>
    <w:p w14:paraId="2EACD2DD"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 xml:space="preserve">Nuotolinio valdymo režimo (iš PSO DVS) perjungimas į nuotolinio valdymo režimą (iš </w:t>
      </w:r>
      <w:proofErr w:type="spellStart"/>
      <w:r w:rsidRPr="001E0700">
        <w:rPr>
          <w:rFonts w:cs="Arial"/>
          <w:color w:val="000000"/>
          <w:szCs w:val="20"/>
          <w:lang w:val="lt-LT"/>
        </w:rPr>
        <w:t>prijunginio</w:t>
      </w:r>
      <w:proofErr w:type="spellEnd"/>
      <w:r w:rsidRPr="001E0700">
        <w:rPr>
          <w:rFonts w:cs="Arial"/>
          <w:color w:val="000000"/>
          <w:szCs w:val="20"/>
          <w:lang w:val="lt-LT"/>
        </w:rPr>
        <w:t xml:space="preserve"> (įrenginio) valdiklio) realizuojamas individualiame </w:t>
      </w:r>
      <w:proofErr w:type="spellStart"/>
      <w:r w:rsidRPr="001E0700">
        <w:rPr>
          <w:rFonts w:cs="Arial"/>
          <w:color w:val="000000"/>
          <w:szCs w:val="20"/>
          <w:lang w:val="lt-LT"/>
        </w:rPr>
        <w:t>prijunginio</w:t>
      </w:r>
      <w:proofErr w:type="spellEnd"/>
      <w:r w:rsidRPr="001E0700">
        <w:rPr>
          <w:rFonts w:cs="Arial"/>
          <w:color w:val="000000"/>
          <w:szCs w:val="20"/>
          <w:lang w:val="lt-LT"/>
        </w:rPr>
        <w:t xml:space="preserve"> valdiklyje, kuriame turi būti numatytas nuotolinio valdymo režimų perjungimų raktas, o nesant tokios galimybės – iš šalia valdiklio papildomai sumontuoto nuotolinio valdymo režimų perjungimo rakto.</w:t>
      </w:r>
    </w:p>
    <w:p w14:paraId="3722298C"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Klaidingų valdymo operacijų prevencijai turi būti numatyta komutavimo aparatų (jungtuvų, skyriklių) ir įžemiklių nuotolinio valdymo operatyvinės blokuotės, kurios realizuotos sekančiai:</w:t>
      </w:r>
    </w:p>
    <w:p w14:paraId="34A0C1B7"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2"/>
          <w:lang w:val="lt-LT"/>
        </w:rPr>
        <w:t>blokuotės, kurios realizuojamos skyriklių ir įžemiklių pavarose (komplektas „skyriklis-įžemiklis(</w:t>
      </w:r>
      <w:proofErr w:type="spellStart"/>
      <w:r w:rsidRPr="001E0700">
        <w:rPr>
          <w:rFonts w:cs="Arial"/>
          <w:szCs w:val="22"/>
          <w:lang w:val="lt-LT"/>
        </w:rPr>
        <w:t>iai</w:t>
      </w:r>
      <w:proofErr w:type="spellEnd"/>
      <w:r w:rsidRPr="001E0700">
        <w:rPr>
          <w:rFonts w:cs="Arial"/>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16346BDD"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14:paraId="741AC3B7" w14:textId="77777777" w:rsidR="006A5588" w:rsidRPr="001E0700" w:rsidRDefault="006A5588" w:rsidP="009C0161">
      <w:pPr>
        <w:pStyle w:val="Betarp"/>
        <w:numPr>
          <w:ilvl w:val="2"/>
          <w:numId w:val="23"/>
        </w:numPr>
        <w:tabs>
          <w:tab w:val="left" w:pos="1418"/>
        </w:tabs>
        <w:ind w:left="720" w:hanging="360"/>
        <w:rPr>
          <w:rFonts w:cs="Arial"/>
          <w:szCs w:val="22"/>
          <w:lang w:val="lt-LT"/>
        </w:rPr>
      </w:pPr>
      <w:r w:rsidRPr="001E0700">
        <w:rPr>
          <w:rFonts w:cs="Arial"/>
          <w:szCs w:val="20"/>
          <w:lang w:val="lt-LT"/>
        </w:rPr>
        <w:t xml:space="preserve">kai loginės blokuotės realizuojamos GOOSE žinutėmis horizontalioje komunikacijoje tarp </w:t>
      </w:r>
      <w:proofErr w:type="spellStart"/>
      <w:r w:rsidRPr="001E0700">
        <w:rPr>
          <w:rFonts w:cs="Arial"/>
          <w:szCs w:val="20"/>
          <w:lang w:val="lt-LT"/>
        </w:rPr>
        <w:t>prijunginių</w:t>
      </w:r>
      <w:proofErr w:type="spellEnd"/>
      <w:r w:rsidRPr="001E0700">
        <w:rPr>
          <w:rFonts w:cs="Arial"/>
          <w:szCs w:val="20"/>
          <w:lang w:val="lt-LT"/>
        </w:rPr>
        <w:t xml:space="preserve"> RAA valdiklių, jų logikoje turi būti numatyta galimybė žmogus-mašina sąsajos pagalba perjungus į vietinį valdymą to </w:t>
      </w:r>
      <w:proofErr w:type="spellStart"/>
      <w:r w:rsidRPr="001E0700">
        <w:rPr>
          <w:rFonts w:cs="Arial"/>
          <w:szCs w:val="20"/>
          <w:lang w:val="lt-LT"/>
        </w:rPr>
        <w:t>prijunginio</w:t>
      </w:r>
      <w:proofErr w:type="spellEnd"/>
      <w:r w:rsidRPr="001E0700">
        <w:rPr>
          <w:rFonts w:cs="Arial"/>
          <w:szCs w:val="20"/>
          <w:lang w:val="lt-LT"/>
        </w:rPr>
        <w:t xml:space="preserve"> blokuotes išjungti, perjungus į nuotolinį blokuočių logika automatiškai turi būti įjungiama. Blokuočių išjungimo režimo logika turi būti leidžiama tik esant gretimų </w:t>
      </w:r>
      <w:proofErr w:type="spellStart"/>
      <w:r w:rsidRPr="001E0700">
        <w:rPr>
          <w:rFonts w:cs="Arial"/>
          <w:szCs w:val="20"/>
          <w:lang w:val="lt-LT"/>
        </w:rPr>
        <w:t>prijunginių</w:t>
      </w:r>
      <w:proofErr w:type="spellEnd"/>
      <w:r w:rsidRPr="001E0700">
        <w:rPr>
          <w:rFonts w:cs="Arial"/>
          <w:szCs w:val="20"/>
          <w:lang w:val="lt-LT"/>
        </w:rPr>
        <w:t xml:space="preserve"> valdiklių gedimams, kai iš jų negaunama informacija apie komutacinių aparatų padėtis</w:t>
      </w:r>
      <w:r w:rsidRPr="001E0700">
        <w:rPr>
          <w:rFonts w:cs="Arial"/>
          <w:szCs w:val="22"/>
          <w:lang w:val="lt-LT"/>
        </w:rPr>
        <w:t>.</w:t>
      </w:r>
    </w:p>
    <w:p w14:paraId="41D339CB" w14:textId="17D0B870" w:rsidR="006A5588" w:rsidRPr="001E0700" w:rsidRDefault="0020469D" w:rsidP="009C0161">
      <w:pPr>
        <w:pStyle w:val="Betarp"/>
        <w:numPr>
          <w:ilvl w:val="1"/>
          <w:numId w:val="23"/>
        </w:numPr>
        <w:ind w:left="720" w:hanging="360"/>
        <w:rPr>
          <w:rFonts w:cs="Arial"/>
          <w:bCs/>
          <w:color w:val="000000"/>
          <w:szCs w:val="20"/>
          <w:lang w:val="lt-LT"/>
        </w:rPr>
      </w:pPr>
      <w:r>
        <w:rPr>
          <w:rFonts w:cs="Arial"/>
          <w:color w:val="000000"/>
          <w:szCs w:val="20"/>
          <w:lang w:val="lt-LT"/>
        </w:rPr>
        <w:t>Projektiniuose pasiūlymuose</w:t>
      </w:r>
      <w:r w:rsidR="006A5588" w:rsidRPr="001E0700">
        <w:rPr>
          <w:rFonts w:cs="Arial"/>
          <w:color w:val="000000"/>
          <w:szCs w:val="20"/>
          <w:lang w:val="lt-LT"/>
        </w:rPr>
        <w:t xml:space="preserve"> įvertinti skirstomojo tinklo blokuočių būklę ir panaudojimo galimybę.</w:t>
      </w:r>
    </w:p>
    <w:p w14:paraId="5F5CF364"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Aukštesnės valdymo sistemų pakopos sutrikimas neturi trikdyti kitų valdymo pakopų darbo.</w:t>
      </w:r>
    </w:p>
    <w:p w14:paraId="0BF22A95"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Turi būti užtikrinta tos pačios įrangos valdymo galimybė vienu metu tik iš vienos vietos.</w:t>
      </w:r>
    </w:p>
    <w:p w14:paraId="64585524"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 xml:space="preserve">Transformatorių įjungimui/išjungimui, turi būti numatoma galimybė galios transformatorių 110 </w:t>
      </w:r>
      <w:proofErr w:type="spellStart"/>
      <w:r w:rsidRPr="001E0700">
        <w:rPr>
          <w:rFonts w:cs="Arial"/>
          <w:color w:val="000000"/>
          <w:szCs w:val="20"/>
          <w:lang w:val="lt-LT"/>
        </w:rPr>
        <w:t>kV</w:t>
      </w:r>
      <w:proofErr w:type="spellEnd"/>
      <w:r w:rsidRPr="001E0700">
        <w:rPr>
          <w:rFonts w:cs="Arial"/>
          <w:color w:val="000000"/>
          <w:szCs w:val="20"/>
          <w:lang w:val="lt-LT"/>
        </w:rPr>
        <w:t xml:space="preserve"> </w:t>
      </w:r>
      <w:proofErr w:type="spellStart"/>
      <w:r w:rsidRPr="001E0700">
        <w:rPr>
          <w:rFonts w:cs="Arial"/>
          <w:color w:val="000000"/>
          <w:szCs w:val="20"/>
          <w:lang w:val="lt-LT"/>
        </w:rPr>
        <w:t>prijunginių</w:t>
      </w:r>
      <w:proofErr w:type="spellEnd"/>
      <w:r w:rsidRPr="001E0700">
        <w:rPr>
          <w:rFonts w:cs="Arial"/>
          <w:color w:val="000000"/>
          <w:szCs w:val="20"/>
          <w:lang w:val="lt-LT"/>
        </w:rPr>
        <w:t xml:space="preserve"> valdymui iš skirstomojo tinklo įrenginių valdiklių, blokuojant 110 </w:t>
      </w:r>
      <w:proofErr w:type="spellStart"/>
      <w:r w:rsidRPr="001E0700">
        <w:rPr>
          <w:rFonts w:cs="Arial"/>
          <w:color w:val="000000"/>
          <w:szCs w:val="20"/>
          <w:lang w:val="lt-LT"/>
        </w:rPr>
        <w:t>kV</w:t>
      </w:r>
      <w:proofErr w:type="spellEnd"/>
      <w:r w:rsidRPr="001E0700">
        <w:rPr>
          <w:rFonts w:cs="Arial"/>
          <w:color w:val="000000"/>
          <w:szCs w:val="20"/>
          <w:lang w:val="lt-LT"/>
        </w:rPr>
        <w:t xml:space="preserve"> komutavimo aparatų ir įžemiklių, reikalingų minimai funkcijai atlikti, valdymo komandas, siunčiamas iš perdavimo tinklo valdymo sistemų ir atvirkščiai.</w:t>
      </w:r>
    </w:p>
    <w:p w14:paraId="2BC73D11"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 xml:space="preserve">Transformatoriaus 110 </w:t>
      </w:r>
      <w:proofErr w:type="spellStart"/>
      <w:r w:rsidRPr="001E0700">
        <w:rPr>
          <w:rFonts w:cs="Arial"/>
          <w:color w:val="000000"/>
          <w:szCs w:val="20"/>
          <w:lang w:val="lt-LT"/>
        </w:rPr>
        <w:t>kV</w:t>
      </w:r>
      <w:proofErr w:type="spellEnd"/>
      <w:r w:rsidRPr="001E0700">
        <w:rPr>
          <w:rFonts w:cs="Arial"/>
          <w:color w:val="000000"/>
          <w:szCs w:val="20"/>
          <w:lang w:val="lt-LT"/>
        </w:rPr>
        <w:t xml:space="preserve"> </w:t>
      </w:r>
      <w:proofErr w:type="spellStart"/>
      <w:r w:rsidRPr="001E0700">
        <w:rPr>
          <w:rFonts w:cs="Arial"/>
          <w:color w:val="000000"/>
          <w:szCs w:val="20"/>
          <w:lang w:val="lt-LT"/>
        </w:rPr>
        <w:t>prijunginio</w:t>
      </w:r>
      <w:proofErr w:type="spellEnd"/>
      <w:r w:rsidRPr="001E0700">
        <w:rPr>
          <w:rFonts w:cs="Arial"/>
          <w:color w:val="000000"/>
          <w:szCs w:val="20"/>
          <w:lang w:val="lt-LT"/>
        </w:rPr>
        <w:t xml:space="preserve"> valdymo teisių tarp skirstomojo tinklo įrenginių valdiklių ir perdavimo tinklo įrenginių valdiklių, keitimas turi būti atliekamas iš PSO DVS. Perdavus teises kitai nuotolinio įrenginių valdymo sistemai, nuotolinis 110 </w:t>
      </w:r>
      <w:proofErr w:type="spellStart"/>
      <w:r w:rsidRPr="001E0700">
        <w:rPr>
          <w:rFonts w:cs="Arial"/>
          <w:color w:val="000000"/>
          <w:szCs w:val="20"/>
          <w:lang w:val="lt-LT"/>
        </w:rPr>
        <w:t>kV</w:t>
      </w:r>
      <w:proofErr w:type="spellEnd"/>
      <w:r w:rsidRPr="001E0700">
        <w:rPr>
          <w:rFonts w:cs="Arial"/>
          <w:color w:val="000000"/>
          <w:szCs w:val="20"/>
          <w:lang w:val="lt-LT"/>
        </w:rPr>
        <w:t xml:space="preserve"> įtampos įrenginių valdymas iš perdavimo tinklo DVS blokuojamas.</w:t>
      </w:r>
    </w:p>
    <w:p w14:paraId="157E79BD"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Valdymo prioritetų eiliškumas mažėjimo tvarka:</w:t>
      </w:r>
    </w:p>
    <w:p w14:paraId="301102DB" w14:textId="77777777" w:rsidR="006A5588" w:rsidRPr="001E0700" w:rsidRDefault="006A5588" w:rsidP="009C0161">
      <w:pPr>
        <w:pStyle w:val="Betarp"/>
        <w:numPr>
          <w:ilvl w:val="2"/>
          <w:numId w:val="23"/>
        </w:numPr>
        <w:tabs>
          <w:tab w:val="left" w:pos="1418"/>
        </w:tabs>
        <w:ind w:left="720" w:hanging="360"/>
        <w:rPr>
          <w:rFonts w:cs="Arial"/>
          <w:szCs w:val="20"/>
          <w:lang w:val="lt-LT"/>
        </w:rPr>
      </w:pPr>
      <w:r w:rsidRPr="001E0700">
        <w:rPr>
          <w:rFonts w:cs="Arial"/>
          <w:szCs w:val="20"/>
          <w:lang w:val="lt-LT"/>
        </w:rPr>
        <w:t>valdymas iš PSO DVS – pagrindinis pastotės įrenginių valdymo būdas;</w:t>
      </w:r>
    </w:p>
    <w:p w14:paraId="17A75212" w14:textId="77777777" w:rsidR="006A5588" w:rsidRPr="001E0700" w:rsidRDefault="006A5588" w:rsidP="009C0161">
      <w:pPr>
        <w:pStyle w:val="Betarp"/>
        <w:numPr>
          <w:ilvl w:val="2"/>
          <w:numId w:val="23"/>
        </w:numPr>
        <w:tabs>
          <w:tab w:val="left" w:pos="1418"/>
        </w:tabs>
        <w:ind w:left="720" w:hanging="360"/>
        <w:rPr>
          <w:rFonts w:cs="Arial"/>
          <w:szCs w:val="20"/>
          <w:lang w:val="lt-LT"/>
        </w:rPr>
      </w:pPr>
      <w:r w:rsidRPr="001E0700">
        <w:rPr>
          <w:rFonts w:cs="Arial"/>
          <w:szCs w:val="20"/>
          <w:lang w:val="lt-LT"/>
        </w:rPr>
        <w:lastRenderedPageBreak/>
        <w:t xml:space="preserve">valdymas iš </w:t>
      </w:r>
      <w:proofErr w:type="spellStart"/>
      <w:r w:rsidRPr="001E0700">
        <w:rPr>
          <w:rFonts w:cs="Arial"/>
          <w:szCs w:val="20"/>
          <w:lang w:val="lt-LT"/>
        </w:rPr>
        <w:t>prijunginio</w:t>
      </w:r>
      <w:proofErr w:type="spellEnd"/>
      <w:r w:rsidRPr="001E0700">
        <w:rPr>
          <w:rFonts w:cs="Arial"/>
          <w:szCs w:val="20"/>
          <w:lang w:val="lt-LT"/>
        </w:rPr>
        <w:t xml:space="preserve"> (įrenginio) valdiklio. Šis valdymo būdas privalo turėti visas valdymui reikalingas logines blokuotes (blokuotes dėl perjungimų sekos), kurios realizuotos šio </w:t>
      </w:r>
      <w:proofErr w:type="spellStart"/>
      <w:r w:rsidRPr="001E0700">
        <w:rPr>
          <w:rFonts w:cs="Arial"/>
          <w:szCs w:val="20"/>
          <w:lang w:val="lt-LT"/>
        </w:rPr>
        <w:t>prijunginio</w:t>
      </w:r>
      <w:proofErr w:type="spellEnd"/>
      <w:r w:rsidRPr="001E0700">
        <w:rPr>
          <w:rFonts w:cs="Arial"/>
          <w:szCs w:val="20"/>
          <w:lang w:val="lt-LT"/>
        </w:rPr>
        <w:t xml:space="preserve"> (įrenginio) valdiklyje. Tai rezervinis nuotolinio valdymo būdas, kuris naudojamas tuomet, kai nėra galimybės valdyti įrenginių iš PSO DVS;</w:t>
      </w:r>
    </w:p>
    <w:p w14:paraId="09042D19" w14:textId="77777777" w:rsidR="006A5588" w:rsidRPr="001E0700" w:rsidRDefault="006A5588" w:rsidP="009C0161">
      <w:pPr>
        <w:pStyle w:val="Betarp"/>
        <w:numPr>
          <w:ilvl w:val="2"/>
          <w:numId w:val="23"/>
        </w:numPr>
        <w:tabs>
          <w:tab w:val="left" w:pos="1418"/>
        </w:tabs>
        <w:ind w:left="720" w:hanging="360"/>
        <w:rPr>
          <w:rFonts w:cs="Arial"/>
          <w:szCs w:val="20"/>
          <w:lang w:val="lt-LT"/>
        </w:rPr>
      </w:pPr>
      <w:r w:rsidRPr="001E0700">
        <w:rPr>
          <w:rFonts w:cs="Arial"/>
          <w:szCs w:val="20"/>
          <w:lang w:val="lt-LT"/>
        </w:rPr>
        <w:t>vietinis valdymas – iš įrenginio pavaros valdymo spintos. Tai – remontinis valdymo būdas. Šiuo būdu valdomi įrenginiai neturi loginių blokuočių, išskyrus mechanines blokuotes, realizuotas pačiuose įrenginiuose.</w:t>
      </w:r>
    </w:p>
    <w:p w14:paraId="0042C02C" w14:textId="77777777" w:rsidR="006A5588" w:rsidRPr="001E0700" w:rsidRDefault="006A5588" w:rsidP="009C0161">
      <w:pPr>
        <w:pStyle w:val="Betarp"/>
        <w:numPr>
          <w:ilvl w:val="1"/>
          <w:numId w:val="23"/>
        </w:numPr>
        <w:ind w:left="720" w:hanging="360"/>
        <w:rPr>
          <w:rFonts w:cs="Arial"/>
          <w:color w:val="000000"/>
          <w:szCs w:val="20"/>
          <w:lang w:val="lt-LT"/>
        </w:rPr>
      </w:pPr>
      <w:r w:rsidRPr="001E0700">
        <w:rPr>
          <w:rFonts w:cs="Arial"/>
          <w:color w:val="000000"/>
          <w:szCs w:val="20"/>
          <w:lang w:val="lt-LT"/>
        </w:rPr>
        <w:t>Turi būti perduodama ši realaus laiko informacija (perdavimo kryptis į PSO DVS) apie įrenginių būklę:</w:t>
      </w:r>
    </w:p>
    <w:p w14:paraId="1BD31248" w14:textId="77777777" w:rsidR="006A5588" w:rsidRPr="001E0700" w:rsidRDefault="006A5588" w:rsidP="009C0161">
      <w:pPr>
        <w:ind w:left="720" w:hanging="360"/>
        <w:rPr>
          <w:rFonts w:ascii="Trebuchet MS" w:hAnsi="Trebuchet MS" w:cs="Arial"/>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16"/>
        <w:gridCol w:w="9079"/>
      </w:tblGrid>
      <w:tr w:rsidR="006A5588" w:rsidRPr="001E0700" w14:paraId="6ACB0E86" w14:textId="77777777" w:rsidTr="00002065">
        <w:trPr>
          <w:tblHeader/>
        </w:trPr>
        <w:tc>
          <w:tcPr>
            <w:tcW w:w="1116" w:type="dxa"/>
            <w:vAlign w:val="center"/>
          </w:tcPr>
          <w:p w14:paraId="0B7113C6"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Eil.nr.</w:t>
            </w:r>
          </w:p>
        </w:tc>
        <w:tc>
          <w:tcPr>
            <w:tcW w:w="9079" w:type="dxa"/>
            <w:vAlign w:val="center"/>
          </w:tcPr>
          <w:p w14:paraId="0C105CF6"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Realaus laiko informacijos apibūdinimas</w:t>
            </w:r>
          </w:p>
        </w:tc>
      </w:tr>
      <w:tr w:rsidR="006A5588" w:rsidRPr="001E0700" w14:paraId="11F228D1" w14:textId="77777777" w:rsidTr="008F65CD">
        <w:tc>
          <w:tcPr>
            <w:tcW w:w="10195" w:type="dxa"/>
            <w:gridSpan w:val="2"/>
            <w:vAlign w:val="center"/>
          </w:tcPr>
          <w:p w14:paraId="0AF91DA0"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i/>
                <w:sz w:val="22"/>
                <w:szCs w:val="22"/>
                <w:lang w:val="lt-LT"/>
              </w:rPr>
            </w:pPr>
            <w:r w:rsidRPr="001E0700">
              <w:rPr>
                <w:rFonts w:ascii="Trebuchet MS" w:hAnsi="Trebuchet MS" w:cs="Arial"/>
                <w:b/>
                <w:i/>
                <w:sz w:val="22"/>
                <w:szCs w:val="22"/>
                <w:lang w:val="lt-LT"/>
              </w:rPr>
              <w:t xml:space="preserve">TP 110 </w:t>
            </w:r>
            <w:proofErr w:type="spellStart"/>
            <w:r w:rsidRPr="001E0700">
              <w:rPr>
                <w:rFonts w:ascii="Trebuchet MS" w:hAnsi="Trebuchet MS" w:cs="Arial"/>
                <w:b/>
                <w:i/>
                <w:sz w:val="22"/>
                <w:szCs w:val="22"/>
                <w:lang w:val="lt-LT"/>
              </w:rPr>
              <w:t>kV</w:t>
            </w:r>
            <w:proofErr w:type="spellEnd"/>
            <w:r w:rsidRPr="001E0700">
              <w:rPr>
                <w:rFonts w:ascii="Trebuchet MS" w:hAnsi="Trebuchet MS" w:cs="Arial"/>
                <w:b/>
                <w:i/>
                <w:sz w:val="22"/>
                <w:szCs w:val="22"/>
                <w:lang w:val="lt-LT"/>
              </w:rPr>
              <w:t xml:space="preserve"> dalies įrenginių signalizacija:</w:t>
            </w:r>
          </w:p>
        </w:tc>
      </w:tr>
      <w:tr w:rsidR="006A5588" w:rsidRPr="00FE33D8" w14:paraId="44A4F74D" w14:textId="77777777" w:rsidTr="00002065">
        <w:tc>
          <w:tcPr>
            <w:tcW w:w="1116" w:type="dxa"/>
            <w:vAlign w:val="center"/>
          </w:tcPr>
          <w:p w14:paraId="12149B6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w:t>
            </w:r>
          </w:p>
        </w:tc>
        <w:tc>
          <w:tcPr>
            <w:tcW w:w="9079" w:type="dxa"/>
            <w:vAlign w:val="center"/>
          </w:tcPr>
          <w:p w14:paraId="3B9B01E8"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Visų komutavimo aparatų ir įžemiklių padėtys.</w:t>
            </w:r>
          </w:p>
        </w:tc>
      </w:tr>
      <w:tr w:rsidR="006A5588" w:rsidRPr="00FE33D8" w14:paraId="57EF60DD" w14:textId="77777777" w:rsidTr="00002065">
        <w:tc>
          <w:tcPr>
            <w:tcW w:w="1116" w:type="dxa"/>
            <w:vAlign w:val="center"/>
          </w:tcPr>
          <w:p w14:paraId="07B00C88"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w:t>
            </w:r>
          </w:p>
        </w:tc>
        <w:tc>
          <w:tcPr>
            <w:tcW w:w="9079" w:type="dxa"/>
            <w:vAlign w:val="center"/>
          </w:tcPr>
          <w:p w14:paraId="07DD82CB"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Relinių apsaugų ir automatikos suveikimas (kiekvienos apsaugos).</w:t>
            </w:r>
          </w:p>
        </w:tc>
      </w:tr>
      <w:tr w:rsidR="006A5588" w:rsidRPr="00FE33D8" w14:paraId="11F17666" w14:textId="77777777" w:rsidTr="00002065">
        <w:tc>
          <w:tcPr>
            <w:tcW w:w="1116" w:type="dxa"/>
            <w:vAlign w:val="center"/>
          </w:tcPr>
          <w:p w14:paraId="1563E431"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w:t>
            </w:r>
          </w:p>
        </w:tc>
        <w:tc>
          <w:tcPr>
            <w:tcW w:w="9079" w:type="dxa"/>
            <w:vAlign w:val="center"/>
          </w:tcPr>
          <w:p w14:paraId="3435E07A"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Įrenginių RAA funkcijų valdymo ir blokavimo būsenos.</w:t>
            </w:r>
          </w:p>
        </w:tc>
      </w:tr>
      <w:tr w:rsidR="006A5588" w:rsidRPr="001E0700" w14:paraId="0B929E92" w14:textId="77777777" w:rsidTr="00002065">
        <w:tc>
          <w:tcPr>
            <w:tcW w:w="1116" w:type="dxa"/>
            <w:vAlign w:val="center"/>
          </w:tcPr>
          <w:p w14:paraId="7757E4DE"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4.</w:t>
            </w:r>
          </w:p>
        </w:tc>
        <w:tc>
          <w:tcPr>
            <w:tcW w:w="9079" w:type="dxa"/>
            <w:vAlign w:val="center"/>
          </w:tcPr>
          <w:p w14:paraId="01F4133C"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PT eksploatuojamos įrangos gedimai.</w:t>
            </w:r>
          </w:p>
        </w:tc>
      </w:tr>
      <w:tr w:rsidR="006A5588" w:rsidRPr="00FE33D8" w14:paraId="792F5252" w14:textId="77777777" w:rsidTr="00002065">
        <w:tc>
          <w:tcPr>
            <w:tcW w:w="1116" w:type="dxa"/>
            <w:vAlign w:val="center"/>
          </w:tcPr>
          <w:p w14:paraId="12D9FC3E"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5.</w:t>
            </w:r>
          </w:p>
        </w:tc>
        <w:tc>
          <w:tcPr>
            <w:tcW w:w="9079" w:type="dxa"/>
            <w:vAlign w:val="center"/>
          </w:tcPr>
          <w:p w14:paraId="4FAE9FA5"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RAA nuostatų grupių atvaizdavimas, kuomet RAA nuostatų grupės valdomos diskretinio tipo komandomis.</w:t>
            </w:r>
          </w:p>
        </w:tc>
      </w:tr>
      <w:tr w:rsidR="006A5588" w:rsidRPr="00FE33D8" w14:paraId="5B5E547F" w14:textId="77777777" w:rsidTr="00002065">
        <w:tc>
          <w:tcPr>
            <w:tcW w:w="1116" w:type="dxa"/>
            <w:vAlign w:val="center"/>
          </w:tcPr>
          <w:p w14:paraId="2775FFF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w:t>
            </w:r>
          </w:p>
        </w:tc>
        <w:tc>
          <w:tcPr>
            <w:tcW w:w="9079" w:type="dxa"/>
            <w:vAlign w:val="center"/>
          </w:tcPr>
          <w:p w14:paraId="74EA4B79"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nuotolinio valdymo režimas perjungtas į:</w:t>
            </w:r>
          </w:p>
        </w:tc>
      </w:tr>
      <w:tr w:rsidR="006A5588" w:rsidRPr="001E0700" w14:paraId="0AE40AEB" w14:textId="77777777" w:rsidTr="00002065">
        <w:tc>
          <w:tcPr>
            <w:tcW w:w="1116" w:type="dxa"/>
            <w:vAlign w:val="center"/>
          </w:tcPr>
          <w:p w14:paraId="4CDC6992"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6.1.</w:t>
            </w:r>
          </w:p>
        </w:tc>
        <w:tc>
          <w:tcPr>
            <w:tcW w:w="9079" w:type="dxa"/>
            <w:vAlign w:val="center"/>
          </w:tcPr>
          <w:p w14:paraId="3ECAF349"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Valdymą iš DVS;</w:t>
            </w:r>
          </w:p>
        </w:tc>
      </w:tr>
      <w:tr w:rsidR="006A5588" w:rsidRPr="00FE33D8" w14:paraId="3D6280F6" w14:textId="77777777" w:rsidTr="00002065">
        <w:tc>
          <w:tcPr>
            <w:tcW w:w="1116" w:type="dxa"/>
            <w:vAlign w:val="center"/>
          </w:tcPr>
          <w:p w14:paraId="69839337"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6.2.</w:t>
            </w:r>
          </w:p>
        </w:tc>
        <w:tc>
          <w:tcPr>
            <w:tcW w:w="9079" w:type="dxa"/>
            <w:vAlign w:val="center"/>
          </w:tcPr>
          <w:p w14:paraId="77B38782"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Valdymą iš </w:t>
            </w: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(įrenginio) valdiklio.</w:t>
            </w:r>
          </w:p>
        </w:tc>
      </w:tr>
      <w:tr w:rsidR="006A5588" w:rsidRPr="00FE33D8" w14:paraId="6293C0BA" w14:textId="77777777" w:rsidTr="00002065">
        <w:tc>
          <w:tcPr>
            <w:tcW w:w="1116" w:type="dxa"/>
            <w:vAlign w:val="center"/>
          </w:tcPr>
          <w:p w14:paraId="06FA253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w:t>
            </w:r>
          </w:p>
        </w:tc>
        <w:tc>
          <w:tcPr>
            <w:tcW w:w="9079" w:type="dxa"/>
            <w:vAlign w:val="center"/>
          </w:tcPr>
          <w:p w14:paraId="4572DCF7"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įrenginių valdymo režimas perjungtas į:</w:t>
            </w:r>
          </w:p>
        </w:tc>
      </w:tr>
      <w:tr w:rsidR="006A5588" w:rsidRPr="001E0700" w14:paraId="2EB34387" w14:textId="77777777" w:rsidTr="00002065">
        <w:tc>
          <w:tcPr>
            <w:tcW w:w="1116" w:type="dxa"/>
            <w:vAlign w:val="center"/>
          </w:tcPr>
          <w:p w14:paraId="595586F8"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7.1.</w:t>
            </w:r>
          </w:p>
        </w:tc>
        <w:tc>
          <w:tcPr>
            <w:tcW w:w="9079" w:type="dxa"/>
            <w:vAlign w:val="center"/>
          </w:tcPr>
          <w:p w14:paraId="4127CB69"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Nuotolinį valdymą;</w:t>
            </w:r>
          </w:p>
        </w:tc>
      </w:tr>
      <w:tr w:rsidR="006A5588" w:rsidRPr="001E0700" w14:paraId="3551C547" w14:textId="77777777" w:rsidTr="00002065">
        <w:tc>
          <w:tcPr>
            <w:tcW w:w="1116" w:type="dxa"/>
            <w:vAlign w:val="center"/>
          </w:tcPr>
          <w:p w14:paraId="2E32575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7.2.</w:t>
            </w:r>
          </w:p>
        </w:tc>
        <w:tc>
          <w:tcPr>
            <w:tcW w:w="9079" w:type="dxa"/>
            <w:vAlign w:val="center"/>
          </w:tcPr>
          <w:p w14:paraId="5C4DF235"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Vietinį valdymą;</w:t>
            </w:r>
          </w:p>
        </w:tc>
      </w:tr>
      <w:tr w:rsidR="006A5588" w:rsidRPr="00FE33D8" w14:paraId="616C30DD" w14:textId="77777777" w:rsidTr="00002065">
        <w:tc>
          <w:tcPr>
            <w:tcW w:w="1116" w:type="dxa"/>
            <w:vAlign w:val="center"/>
          </w:tcPr>
          <w:p w14:paraId="1D0A0F75"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7.3.</w:t>
            </w:r>
          </w:p>
        </w:tc>
        <w:tc>
          <w:tcPr>
            <w:tcW w:w="9079" w:type="dxa"/>
            <w:vAlign w:val="center"/>
          </w:tcPr>
          <w:p w14:paraId="25FFCD1A"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Išjungtas (negalimas nei nuotolinis nei vietinis valdymo režimai).</w:t>
            </w:r>
          </w:p>
        </w:tc>
      </w:tr>
      <w:tr w:rsidR="006A5588" w:rsidRPr="00FE33D8" w14:paraId="52EB58F4" w14:textId="77777777" w:rsidTr="00002065">
        <w:tc>
          <w:tcPr>
            <w:tcW w:w="1116" w:type="dxa"/>
            <w:vAlign w:val="center"/>
          </w:tcPr>
          <w:p w14:paraId="0E9B86FF"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8.</w:t>
            </w:r>
          </w:p>
        </w:tc>
        <w:tc>
          <w:tcPr>
            <w:tcW w:w="9079" w:type="dxa"/>
            <w:vAlign w:val="center"/>
          </w:tcPr>
          <w:p w14:paraId="7F96B003"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Įtampos transformatorių žemos pusės įtampos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w:t>
            </w:r>
          </w:p>
        </w:tc>
      </w:tr>
      <w:tr w:rsidR="006A5588" w:rsidRPr="00FE33D8" w14:paraId="5C4CF1F9" w14:textId="77777777" w:rsidTr="00002065">
        <w:tc>
          <w:tcPr>
            <w:tcW w:w="1116" w:type="dxa"/>
            <w:vAlign w:val="center"/>
          </w:tcPr>
          <w:p w14:paraId="29C057D7"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9.</w:t>
            </w:r>
          </w:p>
        </w:tc>
        <w:tc>
          <w:tcPr>
            <w:tcW w:w="9079" w:type="dxa"/>
            <w:vAlign w:val="center"/>
          </w:tcPr>
          <w:p w14:paraId="52F6ACB8"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color w:val="000000"/>
                <w:sz w:val="22"/>
                <w:szCs w:val="22"/>
                <w:lang w:val="lt-LT"/>
              </w:rPr>
              <w:t xml:space="preserve">Elektros energijos apskaitos įtampos grandinėse įrengtų </w:t>
            </w:r>
            <w:proofErr w:type="spellStart"/>
            <w:r w:rsidRPr="001E0700">
              <w:rPr>
                <w:rFonts w:ascii="Trebuchet MS" w:hAnsi="Trebuchet MS" w:cs="Arial"/>
                <w:color w:val="000000"/>
                <w:sz w:val="22"/>
                <w:szCs w:val="22"/>
                <w:lang w:val="lt-LT"/>
              </w:rPr>
              <w:t>aj</w:t>
            </w:r>
            <w:proofErr w:type="spellEnd"/>
            <w:r w:rsidRPr="001E0700">
              <w:rPr>
                <w:rFonts w:ascii="Trebuchet MS" w:hAnsi="Trebuchet MS"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006A5588" w:rsidRPr="00FE33D8" w14:paraId="4EAA5829" w14:textId="77777777" w:rsidTr="00002065">
        <w:tc>
          <w:tcPr>
            <w:tcW w:w="1116" w:type="dxa"/>
            <w:vAlign w:val="center"/>
          </w:tcPr>
          <w:p w14:paraId="0EEBC337"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rPr>
            </w:pPr>
            <w:r w:rsidRPr="001E0700">
              <w:rPr>
                <w:rFonts w:ascii="Trebuchet MS" w:hAnsi="Trebuchet MS" w:cs="Arial"/>
                <w:sz w:val="22"/>
                <w:szCs w:val="22"/>
              </w:rPr>
              <w:t>10.</w:t>
            </w:r>
          </w:p>
        </w:tc>
        <w:tc>
          <w:tcPr>
            <w:tcW w:w="9079" w:type="dxa"/>
            <w:vAlign w:val="center"/>
          </w:tcPr>
          <w:p w14:paraId="05ACBBB9" w14:textId="3D405EF4"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PT gaisrinės signalizacijos </w:t>
            </w:r>
            <w:r w:rsidR="0020469D">
              <w:rPr>
                <w:rFonts w:ascii="Trebuchet MS" w:hAnsi="Trebuchet MS" w:cs="Arial"/>
                <w:sz w:val="22"/>
                <w:szCs w:val="22"/>
                <w:lang w:val="lt-LT"/>
              </w:rPr>
              <w:t>poveikio signalas</w:t>
            </w:r>
            <w:r w:rsidRPr="001E0700">
              <w:rPr>
                <w:rFonts w:ascii="Trebuchet MS" w:hAnsi="Trebuchet MS" w:cs="Arial"/>
                <w:sz w:val="22"/>
                <w:szCs w:val="22"/>
                <w:lang w:val="lt-LT"/>
              </w:rPr>
              <w:t>.</w:t>
            </w:r>
          </w:p>
        </w:tc>
      </w:tr>
      <w:tr w:rsidR="006A5588" w:rsidRPr="00FE33D8" w14:paraId="215C04A4" w14:textId="77777777" w:rsidTr="00002065">
        <w:tc>
          <w:tcPr>
            <w:tcW w:w="1116" w:type="dxa"/>
            <w:vAlign w:val="center"/>
          </w:tcPr>
          <w:p w14:paraId="78050052"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11.</w:t>
            </w:r>
          </w:p>
        </w:tc>
        <w:tc>
          <w:tcPr>
            <w:tcW w:w="9079" w:type="dxa"/>
            <w:vAlign w:val="center"/>
          </w:tcPr>
          <w:p w14:paraId="72EA4B6A"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jungtuvo valdymo grandinių būsena.</w:t>
            </w:r>
          </w:p>
        </w:tc>
      </w:tr>
      <w:tr w:rsidR="006A5588" w:rsidRPr="00FE33D8" w14:paraId="36EEEF5F" w14:textId="77777777" w:rsidTr="00002065">
        <w:tc>
          <w:tcPr>
            <w:tcW w:w="1116" w:type="dxa"/>
            <w:vAlign w:val="center"/>
          </w:tcPr>
          <w:p w14:paraId="622AC70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12.</w:t>
            </w:r>
          </w:p>
        </w:tc>
        <w:tc>
          <w:tcPr>
            <w:tcW w:w="9079" w:type="dxa"/>
            <w:vAlign w:val="center"/>
          </w:tcPr>
          <w:p w14:paraId="1E22C511"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RAA terminalų ir valdiklių gedimai, RAA terminalų ir valdiklių maitinimo grandinių automatinių jungiklių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Signalai formuojami (apjungiami į apibendrintus pastotės RAA terminalų ir valdiklių lygmenyje) pagal </w:t>
            </w:r>
            <w:proofErr w:type="spellStart"/>
            <w:r w:rsidRPr="001E0700">
              <w:rPr>
                <w:rFonts w:ascii="Trebuchet MS" w:hAnsi="Trebuchet MS" w:cs="Arial"/>
                <w:sz w:val="22"/>
                <w:szCs w:val="22"/>
                <w:lang w:val="lt-LT"/>
              </w:rPr>
              <w:t>prijunginį</w:t>
            </w:r>
            <w:proofErr w:type="spellEnd"/>
            <w:r w:rsidRPr="001E0700">
              <w:rPr>
                <w:rFonts w:ascii="Trebuchet MS" w:hAnsi="Trebuchet MS" w:cs="Arial"/>
                <w:sz w:val="22"/>
                <w:szCs w:val="22"/>
                <w:lang w:val="lt-LT"/>
              </w:rPr>
              <w:t>, kuriam priklauso šie RAA terminalai ir valdikliai.</w:t>
            </w:r>
          </w:p>
        </w:tc>
      </w:tr>
      <w:tr w:rsidR="006A5588" w:rsidRPr="00FE33D8" w14:paraId="11B73A00" w14:textId="77777777" w:rsidTr="00002065">
        <w:tc>
          <w:tcPr>
            <w:tcW w:w="1116" w:type="dxa"/>
            <w:vAlign w:val="center"/>
          </w:tcPr>
          <w:p w14:paraId="0761F352"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13.</w:t>
            </w:r>
          </w:p>
        </w:tc>
        <w:tc>
          <w:tcPr>
            <w:tcW w:w="9079" w:type="dxa"/>
            <w:vAlign w:val="center"/>
          </w:tcPr>
          <w:p w14:paraId="53C0422A"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Jungtuvų valdymo grandinių ir pavaros maitinimo grandinių automatinių jungiklių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Signalai formuojami atskirai kiekvienam jungtuvui pagal grandinių tipą (valdymo arba pavaros maitinimo grandinių tipus). Esant bendram minėtų grandinių maitinimo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formuojamas bendras signalas. Taikoma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sumontuotiems jungtuvų pavarose ir/arba KSSRS, NSSRS.</w:t>
            </w:r>
          </w:p>
        </w:tc>
      </w:tr>
      <w:tr w:rsidR="006A5588" w:rsidRPr="00FE33D8" w14:paraId="2CABD7E2" w14:textId="77777777" w:rsidTr="00002065">
        <w:tc>
          <w:tcPr>
            <w:tcW w:w="1116" w:type="dxa"/>
            <w:vAlign w:val="center"/>
          </w:tcPr>
          <w:p w14:paraId="3D38C554"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14.</w:t>
            </w:r>
          </w:p>
        </w:tc>
        <w:tc>
          <w:tcPr>
            <w:tcW w:w="9079" w:type="dxa"/>
            <w:vAlign w:val="center"/>
          </w:tcPr>
          <w:p w14:paraId="45F6EB40"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skyriklių ir įžemiklių valdymo grandinių ir pavarų maitinimo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Signalai formuojami atskirai kiekvienam </w:t>
            </w:r>
            <w:proofErr w:type="spellStart"/>
            <w:r w:rsidRPr="001E0700">
              <w:rPr>
                <w:rFonts w:ascii="Trebuchet MS" w:hAnsi="Trebuchet MS" w:cs="Arial"/>
                <w:sz w:val="22"/>
                <w:szCs w:val="22"/>
                <w:lang w:val="lt-LT"/>
              </w:rPr>
              <w:t>prijunginiui</w:t>
            </w:r>
            <w:proofErr w:type="spellEnd"/>
            <w:r w:rsidRPr="001E0700">
              <w:rPr>
                <w:rFonts w:ascii="Trebuchet MS" w:hAnsi="Trebuchet MS" w:cs="Arial"/>
                <w:sz w:val="22"/>
                <w:szCs w:val="22"/>
                <w:lang w:val="lt-LT"/>
              </w:rPr>
              <w:t xml:space="preserve"> pagal grandinių tipą (valdymo arba pavaros maitinimo grandinių tipus). Esant bendram minėtų grandinių maitinimo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formuojamas bendras signalas. Taikoma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sumontuotiems </w:t>
            </w: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skyriklių ir įžemiklių pavarose ir/arba KSSRS, NSSRS.</w:t>
            </w:r>
          </w:p>
        </w:tc>
      </w:tr>
      <w:tr w:rsidR="006A5588" w:rsidRPr="00FE33D8" w14:paraId="5E0FD923" w14:textId="77777777" w:rsidTr="00002065">
        <w:tc>
          <w:tcPr>
            <w:tcW w:w="1116" w:type="dxa"/>
            <w:vAlign w:val="center"/>
          </w:tcPr>
          <w:p w14:paraId="5785C694"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15.</w:t>
            </w:r>
          </w:p>
        </w:tc>
        <w:tc>
          <w:tcPr>
            <w:tcW w:w="9079" w:type="dxa"/>
            <w:vAlign w:val="center"/>
          </w:tcPr>
          <w:p w14:paraId="421FEE90"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Informacija apie galios transformatoriaus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nuotolinio valdymo teisių (tarp transformatorių eksploatuojančios organizacijos valdiklių ir perdavimo tinklo pastotės valdiklių) pasirinkimą.</w:t>
            </w:r>
          </w:p>
        </w:tc>
      </w:tr>
      <w:tr w:rsidR="006A5588" w:rsidRPr="001E0700" w14:paraId="1569AC92" w14:textId="77777777" w:rsidTr="008F65CD">
        <w:tc>
          <w:tcPr>
            <w:tcW w:w="10195" w:type="dxa"/>
            <w:gridSpan w:val="2"/>
            <w:vAlign w:val="center"/>
          </w:tcPr>
          <w:p w14:paraId="2109F0D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b/>
                <w:i/>
                <w:sz w:val="22"/>
                <w:szCs w:val="22"/>
                <w:lang w:val="lt-LT"/>
              </w:rPr>
              <w:t>PT dalies įrenginių bendros paskirties signalizacijos apimtys:</w:t>
            </w:r>
          </w:p>
        </w:tc>
      </w:tr>
      <w:tr w:rsidR="006A5588" w:rsidRPr="00FE33D8" w14:paraId="046865DE" w14:textId="77777777" w:rsidTr="00002065">
        <w:tc>
          <w:tcPr>
            <w:tcW w:w="1116" w:type="dxa"/>
            <w:vAlign w:val="center"/>
          </w:tcPr>
          <w:p w14:paraId="120E1A8F"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16.</w:t>
            </w:r>
          </w:p>
        </w:tc>
        <w:tc>
          <w:tcPr>
            <w:tcW w:w="9079" w:type="dxa"/>
            <w:vAlign w:val="center"/>
          </w:tcPr>
          <w:p w14:paraId="421D984C"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PT KSSRS įvadinių ir </w:t>
            </w:r>
            <w:proofErr w:type="spellStart"/>
            <w:r w:rsidRPr="001E0700">
              <w:rPr>
                <w:rFonts w:ascii="Trebuchet MS" w:hAnsi="Trebuchet MS" w:cs="Arial"/>
                <w:sz w:val="22"/>
                <w:szCs w:val="22"/>
                <w:lang w:val="lt-LT"/>
              </w:rPr>
              <w:t>sekcijinių</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būsenos, ARĮ būsena ir poveikis.</w:t>
            </w:r>
          </w:p>
        </w:tc>
      </w:tr>
      <w:tr w:rsidR="006A5588" w:rsidRPr="00FE33D8" w14:paraId="0BC134AD" w14:textId="77777777" w:rsidTr="00002065">
        <w:tc>
          <w:tcPr>
            <w:tcW w:w="1116" w:type="dxa"/>
            <w:vAlign w:val="center"/>
          </w:tcPr>
          <w:p w14:paraId="3418A95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17.</w:t>
            </w:r>
          </w:p>
        </w:tc>
        <w:tc>
          <w:tcPr>
            <w:tcW w:w="9079" w:type="dxa"/>
            <w:vAlign w:val="center"/>
          </w:tcPr>
          <w:p w14:paraId="3125A1E9"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PT NSSRS įvadinių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ir </w:t>
            </w:r>
            <w:proofErr w:type="spellStart"/>
            <w:r w:rsidRPr="001E0700">
              <w:rPr>
                <w:rFonts w:ascii="Trebuchet MS" w:hAnsi="Trebuchet MS" w:cs="Arial"/>
                <w:sz w:val="22"/>
                <w:szCs w:val="22"/>
                <w:lang w:val="lt-LT"/>
              </w:rPr>
              <w:t>sekcijinių</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būsenos, įžemėjimo signalizacija, NSSRS akumuliatorių įkroviklių būsenos.</w:t>
            </w:r>
          </w:p>
        </w:tc>
      </w:tr>
      <w:tr w:rsidR="006A5588" w:rsidRPr="00FE33D8" w14:paraId="2156D05A" w14:textId="77777777" w:rsidTr="00002065">
        <w:tc>
          <w:tcPr>
            <w:tcW w:w="1116" w:type="dxa"/>
            <w:vAlign w:val="center"/>
          </w:tcPr>
          <w:p w14:paraId="0E0E79D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18.</w:t>
            </w:r>
          </w:p>
        </w:tc>
        <w:tc>
          <w:tcPr>
            <w:tcW w:w="9079" w:type="dxa"/>
            <w:vAlign w:val="center"/>
          </w:tcPr>
          <w:p w14:paraId="5C64C7EE"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jungtuvų pavarų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jungtuvų pavarų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apjungiami visai transformatorių pastotei.</w:t>
            </w:r>
          </w:p>
        </w:tc>
      </w:tr>
      <w:tr w:rsidR="006A5588" w:rsidRPr="00FE33D8" w14:paraId="7576D2F1" w14:textId="77777777" w:rsidTr="00002065">
        <w:tc>
          <w:tcPr>
            <w:tcW w:w="1116" w:type="dxa"/>
            <w:vAlign w:val="center"/>
          </w:tcPr>
          <w:p w14:paraId="1A83CCD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lastRenderedPageBreak/>
              <w:t>19.</w:t>
            </w:r>
          </w:p>
        </w:tc>
        <w:tc>
          <w:tcPr>
            <w:tcW w:w="9079" w:type="dxa"/>
            <w:vAlign w:val="center"/>
          </w:tcPr>
          <w:p w14:paraId="4D55F3CD"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skyriklių ir įžemiklių pavarų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skyriklių ir įžemiklių pavarų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apjungiami visai transformatorių pastotei.</w:t>
            </w:r>
          </w:p>
        </w:tc>
      </w:tr>
      <w:tr w:rsidR="006A5588" w:rsidRPr="00FE33D8" w14:paraId="3FE238CC" w14:textId="77777777" w:rsidTr="00002065">
        <w:tc>
          <w:tcPr>
            <w:tcW w:w="1116" w:type="dxa"/>
            <w:vAlign w:val="center"/>
          </w:tcPr>
          <w:p w14:paraId="6A874EB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20.</w:t>
            </w:r>
          </w:p>
        </w:tc>
        <w:tc>
          <w:tcPr>
            <w:tcW w:w="9079" w:type="dxa"/>
            <w:vAlign w:val="center"/>
          </w:tcPr>
          <w:p w14:paraId="63E4140E"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Atvirose skirstyklose esančių antrinės komutacijos spintų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Šių šildymo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apjungiami į vieną grupę visai transformatorių pastotei.</w:t>
            </w:r>
          </w:p>
        </w:tc>
      </w:tr>
      <w:tr w:rsidR="006A5588" w:rsidRPr="00FE33D8" w14:paraId="044C4B4D" w14:textId="77777777" w:rsidTr="00002065">
        <w:tc>
          <w:tcPr>
            <w:tcW w:w="1116" w:type="dxa"/>
            <w:vAlign w:val="center"/>
          </w:tcPr>
          <w:p w14:paraId="64A9D089"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21.</w:t>
            </w:r>
          </w:p>
        </w:tc>
        <w:tc>
          <w:tcPr>
            <w:tcW w:w="9079" w:type="dxa"/>
            <w:vAlign w:val="center"/>
          </w:tcPr>
          <w:p w14:paraId="61B1FD39" w14:textId="106B341C"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TSPĮ, ryšių įrangos, MDV ir KDV maitinimo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TSPĮ </w:t>
            </w:r>
            <w:r w:rsidR="0020469D">
              <w:rPr>
                <w:rFonts w:ascii="Trebuchet MS" w:hAnsi="Trebuchet MS" w:cs="Arial"/>
                <w:sz w:val="22"/>
                <w:szCs w:val="22"/>
                <w:lang w:val="lt-LT"/>
              </w:rPr>
              <w:t>duomenų mainų</w:t>
            </w:r>
            <w:r w:rsidRPr="001E0700">
              <w:rPr>
                <w:rFonts w:ascii="Trebuchet MS" w:hAnsi="Trebuchet MS" w:cs="Arial"/>
                <w:sz w:val="22"/>
                <w:szCs w:val="22"/>
                <w:lang w:val="lt-LT"/>
              </w:rPr>
              <w:t xml:space="preserve"> su RAA terminalais (valdikliais) </w:t>
            </w:r>
            <w:r w:rsidR="0020469D">
              <w:rPr>
                <w:rFonts w:ascii="Trebuchet MS" w:hAnsi="Trebuchet MS" w:cs="Arial"/>
                <w:sz w:val="22"/>
                <w:szCs w:val="22"/>
                <w:lang w:val="lt-LT"/>
              </w:rPr>
              <w:t>būsenos</w:t>
            </w:r>
            <w:r w:rsidRPr="001E0700">
              <w:rPr>
                <w:rFonts w:ascii="Trebuchet MS" w:hAnsi="Trebuchet MS" w:cs="Arial"/>
                <w:sz w:val="22"/>
                <w:szCs w:val="22"/>
                <w:lang w:val="lt-LT"/>
              </w:rPr>
              <w:t xml:space="preserve"> signalai.</w:t>
            </w:r>
          </w:p>
        </w:tc>
      </w:tr>
      <w:tr w:rsidR="006A5588" w:rsidRPr="001E0700" w14:paraId="1FB2B954" w14:textId="77777777" w:rsidTr="00002065">
        <w:tc>
          <w:tcPr>
            <w:tcW w:w="1116" w:type="dxa"/>
            <w:vAlign w:val="center"/>
          </w:tcPr>
          <w:p w14:paraId="7DF18968"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22.</w:t>
            </w:r>
          </w:p>
        </w:tc>
        <w:tc>
          <w:tcPr>
            <w:tcW w:w="9079" w:type="dxa"/>
            <w:vAlign w:val="center"/>
          </w:tcPr>
          <w:p w14:paraId="36316314"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TSPĮ stebėjimo (monitoringo) signalai:</w:t>
            </w:r>
          </w:p>
        </w:tc>
      </w:tr>
      <w:tr w:rsidR="006A5588" w:rsidRPr="001E0700" w14:paraId="06C21BEE" w14:textId="77777777" w:rsidTr="00002065">
        <w:tc>
          <w:tcPr>
            <w:tcW w:w="1116" w:type="dxa"/>
            <w:vAlign w:val="center"/>
          </w:tcPr>
          <w:p w14:paraId="2CEB5191"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22.2.</w:t>
            </w:r>
          </w:p>
        </w:tc>
        <w:tc>
          <w:tcPr>
            <w:tcW w:w="9079" w:type="dxa"/>
            <w:vAlign w:val="center"/>
          </w:tcPr>
          <w:p w14:paraId="5AA4FE71"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     TSPĮ funkcijų vykdymo būklė;</w:t>
            </w:r>
          </w:p>
        </w:tc>
      </w:tr>
      <w:tr w:rsidR="006A5588" w:rsidRPr="001E0700" w14:paraId="47642956" w14:textId="77777777" w:rsidTr="00002065">
        <w:tc>
          <w:tcPr>
            <w:tcW w:w="1116" w:type="dxa"/>
            <w:vAlign w:val="center"/>
          </w:tcPr>
          <w:p w14:paraId="5FB63BFF"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22.3.</w:t>
            </w:r>
          </w:p>
        </w:tc>
        <w:tc>
          <w:tcPr>
            <w:tcW w:w="9079" w:type="dxa"/>
            <w:vAlign w:val="center"/>
          </w:tcPr>
          <w:p w14:paraId="6D288ADD"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     TSPĮ informacijos saugos kontrolė.</w:t>
            </w:r>
          </w:p>
        </w:tc>
      </w:tr>
      <w:tr w:rsidR="006A5588" w:rsidRPr="001E0700" w14:paraId="71FB2B2A" w14:textId="77777777" w:rsidTr="00002065">
        <w:tc>
          <w:tcPr>
            <w:tcW w:w="1116" w:type="dxa"/>
            <w:vAlign w:val="center"/>
          </w:tcPr>
          <w:p w14:paraId="68929531"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23.</w:t>
            </w:r>
          </w:p>
        </w:tc>
        <w:tc>
          <w:tcPr>
            <w:tcW w:w="9079" w:type="dxa"/>
            <w:vAlign w:val="center"/>
          </w:tcPr>
          <w:p w14:paraId="5A72678B"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VP patalpų šildymo, ventiliacijos ir kondicionavimo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 Šių grandinių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apjungiami į vieną grupę pagal pastatą.</w:t>
            </w:r>
          </w:p>
        </w:tc>
      </w:tr>
      <w:tr w:rsidR="006A5588" w:rsidRPr="00FE33D8" w14:paraId="36B47A8A" w14:textId="77777777" w:rsidTr="00002065">
        <w:tc>
          <w:tcPr>
            <w:tcW w:w="1116" w:type="dxa"/>
            <w:vAlign w:val="center"/>
          </w:tcPr>
          <w:p w14:paraId="4BB3EB22"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24.</w:t>
            </w:r>
          </w:p>
        </w:tc>
        <w:tc>
          <w:tcPr>
            <w:tcW w:w="9079" w:type="dxa"/>
            <w:vAlign w:val="center"/>
          </w:tcPr>
          <w:p w14:paraId="50506160"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KSSRS grupės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maitinančių grandines, kurios nepatenka nei į vieną iš aukščiau išvardintų kategorijų.</w:t>
            </w:r>
          </w:p>
        </w:tc>
      </w:tr>
      <w:tr w:rsidR="006A5588" w:rsidRPr="00FE33D8" w14:paraId="70E70667" w14:textId="77777777" w:rsidTr="00002065">
        <w:tc>
          <w:tcPr>
            <w:tcW w:w="1116" w:type="dxa"/>
            <w:vAlign w:val="center"/>
          </w:tcPr>
          <w:p w14:paraId="44CDD1B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25.</w:t>
            </w:r>
          </w:p>
        </w:tc>
        <w:tc>
          <w:tcPr>
            <w:tcW w:w="9079" w:type="dxa"/>
            <w:vAlign w:val="center"/>
          </w:tcPr>
          <w:p w14:paraId="26F3C55B"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NSSRS grupės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maitinančių grandines, kurios nepatenka nei į vieną iš aukščiau išvardintų kategorijų.</w:t>
            </w:r>
          </w:p>
        </w:tc>
      </w:tr>
      <w:tr w:rsidR="006A5588" w:rsidRPr="00FE33D8" w14:paraId="00549C90" w14:textId="77777777" w:rsidTr="00002065">
        <w:tc>
          <w:tcPr>
            <w:tcW w:w="1116" w:type="dxa"/>
            <w:vAlign w:val="center"/>
          </w:tcPr>
          <w:p w14:paraId="69ED8F28"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26.</w:t>
            </w:r>
          </w:p>
        </w:tc>
        <w:tc>
          <w:tcPr>
            <w:tcW w:w="9079" w:type="dxa"/>
            <w:vAlign w:val="center"/>
          </w:tcPr>
          <w:p w14:paraId="5999E78B"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Saulės elektrinės prijungimo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padėtys.</w:t>
            </w:r>
          </w:p>
        </w:tc>
      </w:tr>
      <w:tr w:rsidR="006A5588" w:rsidRPr="00FE33D8" w14:paraId="6752F162" w14:textId="77777777" w:rsidTr="00002065">
        <w:tc>
          <w:tcPr>
            <w:tcW w:w="1116" w:type="dxa"/>
            <w:vAlign w:val="center"/>
          </w:tcPr>
          <w:p w14:paraId="4906E45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27.</w:t>
            </w:r>
          </w:p>
        </w:tc>
        <w:tc>
          <w:tcPr>
            <w:tcW w:w="9079" w:type="dxa"/>
            <w:vAlign w:val="center"/>
          </w:tcPr>
          <w:p w14:paraId="287338B3"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Apibendrintas signalas dėl saulės elektrinės saulės elektrinės keitiklio(-</w:t>
            </w:r>
            <w:proofErr w:type="spellStart"/>
            <w:r w:rsidRPr="001E0700">
              <w:rPr>
                <w:rFonts w:ascii="Trebuchet MS" w:hAnsi="Trebuchet MS" w:cs="Arial"/>
                <w:sz w:val="22"/>
                <w:szCs w:val="22"/>
                <w:lang w:val="lt-LT"/>
              </w:rPr>
              <w:t>ių</w:t>
            </w:r>
            <w:proofErr w:type="spellEnd"/>
            <w:r w:rsidRPr="001E0700">
              <w:rPr>
                <w:rFonts w:ascii="Trebuchet MS" w:hAnsi="Trebuchet MS" w:cs="Arial"/>
                <w:sz w:val="22"/>
                <w:szCs w:val="22"/>
                <w:lang w:val="lt-LT"/>
              </w:rPr>
              <w:t>) gedimo.</w:t>
            </w:r>
          </w:p>
        </w:tc>
      </w:tr>
      <w:tr w:rsidR="006A5588" w:rsidRPr="001E0700" w14:paraId="38B9B99B" w14:textId="77777777" w:rsidTr="008F65CD">
        <w:tc>
          <w:tcPr>
            <w:tcW w:w="10195" w:type="dxa"/>
            <w:gridSpan w:val="2"/>
            <w:vAlign w:val="center"/>
          </w:tcPr>
          <w:p w14:paraId="74032BF1"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b/>
                <w:i/>
                <w:sz w:val="22"/>
                <w:szCs w:val="22"/>
                <w:lang w:val="lt-LT"/>
              </w:rPr>
              <w:t>Skirstomojo tinklo (ST) dalies įrenginių signalizacijos apimtys</w:t>
            </w:r>
          </w:p>
        </w:tc>
      </w:tr>
      <w:tr w:rsidR="006A5588" w:rsidRPr="00FE33D8" w14:paraId="1018F4BF" w14:textId="77777777" w:rsidTr="00002065">
        <w:tc>
          <w:tcPr>
            <w:tcW w:w="1116" w:type="dxa"/>
            <w:vAlign w:val="center"/>
          </w:tcPr>
          <w:p w14:paraId="48124F4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28.</w:t>
            </w:r>
          </w:p>
        </w:tc>
        <w:tc>
          <w:tcPr>
            <w:tcW w:w="9079" w:type="dxa"/>
            <w:vAlign w:val="center"/>
          </w:tcPr>
          <w:p w14:paraId="0178BDE0"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6A5588" w:rsidRPr="00FE33D8" w14:paraId="14503FAA" w14:textId="77777777" w:rsidTr="00002065">
        <w:tc>
          <w:tcPr>
            <w:tcW w:w="1116" w:type="dxa"/>
            <w:vAlign w:val="center"/>
          </w:tcPr>
          <w:p w14:paraId="287209F9"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29.</w:t>
            </w:r>
          </w:p>
        </w:tc>
        <w:tc>
          <w:tcPr>
            <w:tcW w:w="9079" w:type="dxa"/>
            <w:vAlign w:val="center"/>
          </w:tcPr>
          <w:p w14:paraId="39F5587B"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6A5588" w:rsidRPr="001E0700" w14:paraId="47885EF1" w14:textId="77777777" w:rsidTr="00002065">
        <w:tc>
          <w:tcPr>
            <w:tcW w:w="1116" w:type="dxa"/>
            <w:vAlign w:val="center"/>
          </w:tcPr>
          <w:p w14:paraId="65A717C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30.</w:t>
            </w:r>
          </w:p>
        </w:tc>
        <w:tc>
          <w:tcPr>
            <w:tcW w:w="9079" w:type="dxa"/>
            <w:vAlign w:val="center"/>
          </w:tcPr>
          <w:p w14:paraId="5648F268"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6A5588" w:rsidRPr="00FE33D8" w14:paraId="7E127219" w14:textId="77777777" w:rsidTr="00002065">
        <w:tc>
          <w:tcPr>
            <w:tcW w:w="1116" w:type="dxa"/>
            <w:vAlign w:val="center"/>
          </w:tcPr>
          <w:p w14:paraId="55AF1140"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31.</w:t>
            </w:r>
          </w:p>
        </w:tc>
        <w:tc>
          <w:tcPr>
            <w:tcW w:w="9079" w:type="dxa"/>
            <w:vAlign w:val="center"/>
          </w:tcPr>
          <w:p w14:paraId="3835ABF4"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6A5588" w:rsidRPr="00FE33D8" w14:paraId="5757037B" w14:textId="77777777" w:rsidTr="00002065">
        <w:tc>
          <w:tcPr>
            <w:tcW w:w="1116" w:type="dxa"/>
            <w:vAlign w:val="center"/>
          </w:tcPr>
          <w:p w14:paraId="24B02DB5"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32.</w:t>
            </w:r>
          </w:p>
        </w:tc>
        <w:tc>
          <w:tcPr>
            <w:tcW w:w="9079" w:type="dxa"/>
            <w:vAlign w:val="center"/>
          </w:tcPr>
          <w:p w14:paraId="15D63FB7"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Galios transformatorių </w:t>
            </w:r>
            <w:proofErr w:type="spellStart"/>
            <w:r w:rsidRPr="001E0700">
              <w:rPr>
                <w:rFonts w:ascii="Trebuchet MS" w:hAnsi="Trebuchet MS" w:cs="Arial"/>
                <w:sz w:val="22"/>
                <w:szCs w:val="22"/>
                <w:lang w:val="lt-LT"/>
              </w:rPr>
              <w:t>neutralės</w:t>
            </w:r>
            <w:proofErr w:type="spellEnd"/>
            <w:r w:rsidRPr="001E0700">
              <w:rPr>
                <w:rFonts w:ascii="Trebuchet MS" w:hAnsi="Trebuchet MS" w:cs="Arial"/>
                <w:sz w:val="22"/>
                <w:szCs w:val="22"/>
                <w:lang w:val="lt-LT"/>
              </w:rPr>
              <w:t xml:space="preserve"> įžemiklių padėtys.</w:t>
            </w:r>
          </w:p>
        </w:tc>
      </w:tr>
      <w:tr w:rsidR="006A5588" w:rsidRPr="001E0700" w14:paraId="0834E3CF" w14:textId="77777777" w:rsidTr="00002065">
        <w:tc>
          <w:tcPr>
            <w:tcW w:w="1116" w:type="dxa"/>
            <w:vAlign w:val="center"/>
          </w:tcPr>
          <w:p w14:paraId="402D61C5"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p>
        </w:tc>
        <w:tc>
          <w:tcPr>
            <w:tcW w:w="9079" w:type="dxa"/>
            <w:vAlign w:val="center"/>
          </w:tcPr>
          <w:p w14:paraId="280CA579"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b/>
                <w:i/>
                <w:sz w:val="22"/>
                <w:szCs w:val="22"/>
                <w:lang w:val="lt-LT"/>
              </w:rPr>
              <w:t>Bendros pastabos</w:t>
            </w:r>
          </w:p>
        </w:tc>
      </w:tr>
      <w:tr w:rsidR="006A5588" w:rsidRPr="00FE33D8" w14:paraId="60F225D5" w14:textId="77777777" w:rsidTr="00002065">
        <w:tc>
          <w:tcPr>
            <w:tcW w:w="1116" w:type="dxa"/>
            <w:vAlign w:val="center"/>
          </w:tcPr>
          <w:p w14:paraId="70142F4C"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33.</w:t>
            </w:r>
          </w:p>
        </w:tc>
        <w:tc>
          <w:tcPr>
            <w:tcW w:w="9079" w:type="dxa"/>
            <w:vAlign w:val="center"/>
          </w:tcPr>
          <w:p w14:paraId="5167722A"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Įrenginių padėties signalizacijai naudoti sekančius kontaktus:</w:t>
            </w:r>
          </w:p>
          <w:p w14:paraId="0893A355"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1. Įrenginių išjungtą būseną turi atitikti normaliai atviras pagalbinis kontaktas;</w:t>
            </w:r>
          </w:p>
          <w:p w14:paraId="22EDA0D7"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2. Įjungtą būseną – uždaras pagalbinis kontaktas;</w:t>
            </w:r>
          </w:p>
          <w:p w14:paraId="11400AFC"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3. Tai turi būti taikoma jungtuvams, skyrikliams, įžemikliams, automatiniams jungikliams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ir kitiems čia neišvardintiems komutavimo aparatams.</w:t>
            </w:r>
          </w:p>
        </w:tc>
      </w:tr>
      <w:tr w:rsidR="006A5588" w:rsidRPr="00FE33D8" w14:paraId="7A5FFB63" w14:textId="77777777" w:rsidTr="00002065">
        <w:tc>
          <w:tcPr>
            <w:tcW w:w="1116" w:type="dxa"/>
            <w:vAlign w:val="center"/>
          </w:tcPr>
          <w:p w14:paraId="44A256B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34.</w:t>
            </w:r>
          </w:p>
        </w:tc>
        <w:tc>
          <w:tcPr>
            <w:tcW w:w="9079" w:type="dxa"/>
            <w:vAlign w:val="center"/>
          </w:tcPr>
          <w:p w14:paraId="22E65BE4"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Formuojant apibendrintus signalus dėl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būsenų, į apibendrintą signalą neturi būti įtraukiami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kurių normalios būsenos yra skirtingos nei daugumos kitų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įtrauktų į konkrečią grupę. Apibendrintame signale turi būti tik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su vienodomis normaliomis būsenomis </w:t>
            </w:r>
            <w:proofErr w:type="spellStart"/>
            <w:r w:rsidRPr="001E0700">
              <w:rPr>
                <w:rFonts w:ascii="Trebuchet MS" w:hAnsi="Trebuchet MS" w:cs="Arial"/>
                <w:sz w:val="22"/>
                <w:szCs w:val="22"/>
                <w:lang w:val="lt-LT"/>
              </w:rPr>
              <w:t>t.y</w:t>
            </w:r>
            <w:proofErr w:type="spellEnd"/>
            <w:r w:rsidRPr="001E0700">
              <w:rPr>
                <w:rFonts w:ascii="Trebuchet MS" w:hAnsi="Trebuchet MS" w:cs="Arial"/>
                <w:sz w:val="22"/>
                <w:szCs w:val="22"/>
                <w:lang w:val="lt-LT"/>
              </w:rPr>
              <w:t>. arba normaliai išjungtomis arba normaliai įjungtomis būsenomis.</w:t>
            </w:r>
          </w:p>
        </w:tc>
      </w:tr>
      <w:tr w:rsidR="006A5588" w:rsidRPr="00FE33D8" w14:paraId="56CC73FC" w14:textId="77777777" w:rsidTr="00002065">
        <w:tc>
          <w:tcPr>
            <w:tcW w:w="1116" w:type="dxa"/>
            <w:vAlign w:val="center"/>
          </w:tcPr>
          <w:p w14:paraId="4F3C02B2"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35.</w:t>
            </w:r>
          </w:p>
        </w:tc>
        <w:tc>
          <w:tcPr>
            <w:tcW w:w="9079" w:type="dxa"/>
            <w:vAlign w:val="center"/>
          </w:tcPr>
          <w:p w14:paraId="4C4038B6"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Apibendrintų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grupių paaiškinimui turi būti suformuotos atskiros lentelės, kuriose būtų pateikiama: fizinė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sumontavimo vieta (spinta, </w:t>
            </w:r>
            <w:proofErr w:type="spellStart"/>
            <w:r w:rsidRPr="001E0700">
              <w:rPr>
                <w:rFonts w:ascii="Trebuchet MS" w:hAnsi="Trebuchet MS" w:cs="Arial"/>
                <w:sz w:val="22"/>
                <w:szCs w:val="22"/>
                <w:lang w:val="lt-LT"/>
              </w:rPr>
              <w:t>gnybtynas</w:t>
            </w:r>
            <w:proofErr w:type="spellEnd"/>
            <w:r w:rsidRPr="001E0700">
              <w:rPr>
                <w:rFonts w:ascii="Trebuchet MS" w:hAnsi="Trebuchet MS" w:cs="Arial"/>
                <w:sz w:val="22"/>
                <w:szCs w:val="22"/>
                <w:lang w:val="lt-LT"/>
              </w:rPr>
              <w:t xml:space="preserve">, KSSRS ir t.t.),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scheminis pavadinimas,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funkcinis pavadinimas (funkcinė paskirtis).</w:t>
            </w:r>
          </w:p>
        </w:tc>
      </w:tr>
    </w:tbl>
    <w:p w14:paraId="7C8A6A87" w14:textId="77777777" w:rsidR="006A5588" w:rsidRPr="001E0700" w:rsidRDefault="006A5588" w:rsidP="009C0161">
      <w:pPr>
        <w:pStyle w:val="Antrat4"/>
        <w:ind w:left="720" w:hanging="360"/>
        <w:jc w:val="both"/>
        <w:rPr>
          <w:rFonts w:ascii="Trebuchet MS" w:hAnsi="Trebuchet MS" w:cs="Arial"/>
          <w:sz w:val="20"/>
          <w:szCs w:val="20"/>
          <w:lang w:val="lt-LT"/>
        </w:rPr>
      </w:pPr>
    </w:p>
    <w:p w14:paraId="6525B108" w14:textId="77777777" w:rsidR="006A5588" w:rsidRPr="001E0700" w:rsidRDefault="006A5588" w:rsidP="009C0161">
      <w:pPr>
        <w:pStyle w:val="Betarp"/>
        <w:numPr>
          <w:ilvl w:val="1"/>
          <w:numId w:val="23"/>
        </w:numPr>
        <w:ind w:left="720" w:hanging="360"/>
        <w:rPr>
          <w:rFonts w:cs="Arial"/>
          <w:szCs w:val="20"/>
          <w:lang w:val="lt-LT"/>
        </w:rPr>
      </w:pPr>
      <w:r w:rsidRPr="001E0700">
        <w:rPr>
          <w:rFonts w:cs="Arial"/>
          <w:color w:val="000000"/>
          <w:szCs w:val="20"/>
          <w:lang w:val="lt-LT"/>
        </w:rPr>
        <w:t>Turi</w:t>
      </w:r>
      <w:r w:rsidRPr="001E0700">
        <w:rPr>
          <w:rFonts w:cs="Arial"/>
          <w:szCs w:val="20"/>
          <w:lang w:val="lt-LT"/>
        </w:rPr>
        <w:t xml:space="preserve"> būti perduodami sekantys realaus laiko matavimai (toliau – TM):</w:t>
      </w:r>
    </w:p>
    <w:p w14:paraId="720560A3" w14:textId="77777777" w:rsidR="006A5588" w:rsidRPr="001E0700" w:rsidRDefault="006A5588" w:rsidP="009C0161">
      <w:pPr>
        <w:ind w:left="720" w:hanging="360"/>
        <w:rPr>
          <w:rFonts w:ascii="Trebuchet MS" w:hAnsi="Trebuchet MS" w:cs="Arial"/>
          <w:sz w:val="2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16"/>
        <w:gridCol w:w="9085"/>
      </w:tblGrid>
      <w:tr w:rsidR="006A5588" w:rsidRPr="001E0700" w14:paraId="5A44C6BA" w14:textId="77777777" w:rsidTr="00002065">
        <w:trPr>
          <w:tblHeader/>
        </w:trPr>
        <w:tc>
          <w:tcPr>
            <w:tcW w:w="1116" w:type="dxa"/>
            <w:vAlign w:val="center"/>
          </w:tcPr>
          <w:p w14:paraId="53593A29" w14:textId="77777777" w:rsidR="006A5588" w:rsidRPr="001E0700" w:rsidRDefault="006A5588" w:rsidP="009C0161">
            <w:pPr>
              <w:pStyle w:val="Pagrindinistekstas3"/>
              <w:tabs>
                <w:tab w:val="left" w:pos="720"/>
              </w:tabs>
              <w:spacing w:after="0"/>
              <w:ind w:left="720" w:hanging="360"/>
              <w:rPr>
                <w:rFonts w:ascii="Trebuchet MS" w:hAnsi="Trebuchet MS" w:cs="Arial"/>
                <w:b/>
                <w:sz w:val="22"/>
                <w:szCs w:val="22"/>
                <w:lang w:val="lt-LT"/>
              </w:rPr>
            </w:pPr>
            <w:r w:rsidRPr="001E0700">
              <w:rPr>
                <w:rFonts w:ascii="Trebuchet MS" w:hAnsi="Trebuchet MS" w:cs="Arial"/>
                <w:b/>
                <w:sz w:val="22"/>
                <w:szCs w:val="22"/>
                <w:lang w:val="lt-LT"/>
              </w:rPr>
              <w:t>Eil.nr.</w:t>
            </w:r>
          </w:p>
        </w:tc>
        <w:tc>
          <w:tcPr>
            <w:tcW w:w="9085" w:type="dxa"/>
            <w:vAlign w:val="center"/>
          </w:tcPr>
          <w:p w14:paraId="211914EF"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Realaus laiko matavimų apibūdinimas</w:t>
            </w:r>
          </w:p>
        </w:tc>
      </w:tr>
      <w:tr w:rsidR="006A5588" w:rsidRPr="001E0700" w14:paraId="6462FAA0" w14:textId="77777777" w:rsidTr="008F65CD">
        <w:tc>
          <w:tcPr>
            <w:tcW w:w="10201" w:type="dxa"/>
            <w:gridSpan w:val="2"/>
            <w:vAlign w:val="center"/>
          </w:tcPr>
          <w:p w14:paraId="1B88A65D"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i/>
                <w:sz w:val="22"/>
                <w:szCs w:val="22"/>
                <w:lang w:val="lt-LT"/>
              </w:rPr>
            </w:pPr>
            <w:r w:rsidRPr="001E0700">
              <w:rPr>
                <w:rFonts w:ascii="Trebuchet MS" w:hAnsi="Trebuchet MS" w:cs="Arial"/>
                <w:b/>
                <w:i/>
                <w:sz w:val="22"/>
                <w:szCs w:val="22"/>
                <w:lang w:val="lt-LT"/>
              </w:rPr>
              <w:t xml:space="preserve"> TP 110 </w:t>
            </w:r>
            <w:proofErr w:type="spellStart"/>
            <w:r w:rsidRPr="001E0700">
              <w:rPr>
                <w:rFonts w:ascii="Trebuchet MS" w:hAnsi="Trebuchet MS" w:cs="Arial"/>
                <w:b/>
                <w:i/>
                <w:sz w:val="22"/>
                <w:szCs w:val="22"/>
                <w:lang w:val="lt-LT"/>
              </w:rPr>
              <w:t>kV</w:t>
            </w:r>
            <w:proofErr w:type="spellEnd"/>
            <w:r w:rsidRPr="001E0700">
              <w:rPr>
                <w:rFonts w:ascii="Trebuchet MS" w:hAnsi="Trebuchet MS" w:cs="Arial"/>
                <w:b/>
                <w:i/>
                <w:sz w:val="22"/>
                <w:szCs w:val="22"/>
                <w:lang w:val="lt-LT"/>
              </w:rPr>
              <w:t xml:space="preserve"> dalies matavimai:</w:t>
            </w:r>
          </w:p>
        </w:tc>
      </w:tr>
      <w:tr w:rsidR="006A5588" w:rsidRPr="00FE33D8" w14:paraId="33147341" w14:textId="77777777" w:rsidTr="00002065">
        <w:tc>
          <w:tcPr>
            <w:tcW w:w="1116" w:type="dxa"/>
            <w:vAlign w:val="center"/>
          </w:tcPr>
          <w:p w14:paraId="4435B8D9"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w:t>
            </w:r>
          </w:p>
        </w:tc>
        <w:tc>
          <w:tcPr>
            <w:tcW w:w="9085" w:type="dxa"/>
            <w:vAlign w:val="center"/>
          </w:tcPr>
          <w:p w14:paraId="5C0125D0"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Elektros perdavimo linijos (EPL) (jei įrengti srovės transformatoriai):</w:t>
            </w:r>
          </w:p>
        </w:tc>
      </w:tr>
      <w:tr w:rsidR="006A5588" w:rsidRPr="001E0700" w14:paraId="3273DB19" w14:textId="77777777" w:rsidTr="00002065">
        <w:tc>
          <w:tcPr>
            <w:tcW w:w="1116" w:type="dxa"/>
            <w:vAlign w:val="center"/>
          </w:tcPr>
          <w:p w14:paraId="3296648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1.1.</w:t>
            </w:r>
          </w:p>
        </w:tc>
        <w:tc>
          <w:tcPr>
            <w:tcW w:w="9085" w:type="dxa"/>
            <w:vAlign w:val="center"/>
          </w:tcPr>
          <w:p w14:paraId="4E9B2F56"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sz w:val="22"/>
                <w:szCs w:val="22"/>
                <w:lang w:val="lt-LT"/>
              </w:rPr>
              <w:t xml:space="preserve">     Aktyvioji galia P [MW];</w:t>
            </w:r>
          </w:p>
        </w:tc>
      </w:tr>
      <w:tr w:rsidR="006A5588" w:rsidRPr="001E0700" w14:paraId="2F21C1D1" w14:textId="77777777" w:rsidTr="00002065">
        <w:tc>
          <w:tcPr>
            <w:tcW w:w="1116" w:type="dxa"/>
            <w:vAlign w:val="center"/>
          </w:tcPr>
          <w:p w14:paraId="21A9144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1.2.</w:t>
            </w:r>
          </w:p>
        </w:tc>
        <w:tc>
          <w:tcPr>
            <w:tcW w:w="9085" w:type="dxa"/>
            <w:vAlign w:val="center"/>
          </w:tcPr>
          <w:p w14:paraId="6E7C3C49"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sz w:val="22"/>
                <w:szCs w:val="22"/>
                <w:lang w:val="lt-LT"/>
              </w:rPr>
              <w:t xml:space="preserve">     Reaktyvioji galia Q [</w:t>
            </w:r>
            <w:proofErr w:type="spellStart"/>
            <w:r w:rsidRPr="001E0700">
              <w:rPr>
                <w:rFonts w:ascii="Trebuchet MS" w:hAnsi="Trebuchet MS"/>
                <w:sz w:val="22"/>
                <w:szCs w:val="22"/>
                <w:lang w:val="lt-LT"/>
              </w:rPr>
              <w:t>MVAr</w:t>
            </w:r>
            <w:proofErr w:type="spellEnd"/>
            <w:r w:rsidRPr="001E0700">
              <w:rPr>
                <w:rFonts w:ascii="Trebuchet MS" w:hAnsi="Trebuchet MS"/>
                <w:sz w:val="22"/>
                <w:szCs w:val="22"/>
                <w:lang w:val="lt-LT"/>
              </w:rPr>
              <w:t>]</w:t>
            </w:r>
          </w:p>
        </w:tc>
      </w:tr>
      <w:tr w:rsidR="006A5588" w:rsidRPr="001E0700" w14:paraId="244D2AE5" w14:textId="77777777" w:rsidTr="00002065">
        <w:tc>
          <w:tcPr>
            <w:tcW w:w="1116" w:type="dxa"/>
            <w:vAlign w:val="center"/>
          </w:tcPr>
          <w:p w14:paraId="3D154E29"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1.3.</w:t>
            </w:r>
          </w:p>
        </w:tc>
        <w:tc>
          <w:tcPr>
            <w:tcW w:w="9085" w:type="dxa"/>
            <w:vAlign w:val="center"/>
          </w:tcPr>
          <w:p w14:paraId="75644F90"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sz w:val="22"/>
                <w:szCs w:val="22"/>
                <w:lang w:val="lt-LT"/>
              </w:rPr>
              <w:t xml:space="preserve">     Srovė I [A];</w:t>
            </w:r>
          </w:p>
        </w:tc>
      </w:tr>
      <w:tr w:rsidR="006A5588" w:rsidRPr="00FE33D8" w14:paraId="0FC17D9E" w14:textId="77777777" w:rsidTr="00002065">
        <w:tc>
          <w:tcPr>
            <w:tcW w:w="1116" w:type="dxa"/>
            <w:vAlign w:val="center"/>
          </w:tcPr>
          <w:p w14:paraId="3F73561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1.4.</w:t>
            </w:r>
          </w:p>
        </w:tc>
        <w:tc>
          <w:tcPr>
            <w:tcW w:w="9085" w:type="dxa"/>
            <w:vAlign w:val="center"/>
          </w:tcPr>
          <w:p w14:paraId="46BB0527"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pt-PT"/>
              </w:rPr>
            </w:pPr>
            <w:r w:rsidRPr="001E0700">
              <w:rPr>
                <w:rFonts w:ascii="Trebuchet MS" w:hAnsi="Trebuchet MS" w:cs="Arial"/>
                <w:sz w:val="22"/>
                <w:szCs w:val="22"/>
                <w:lang w:val="pt-PT"/>
              </w:rPr>
              <w:t xml:space="preserve">     Įtampa (esant įtampos transformatoriui) U [kV];</w:t>
            </w:r>
          </w:p>
        </w:tc>
      </w:tr>
      <w:tr w:rsidR="006A5588" w:rsidRPr="00FE33D8" w14:paraId="787DCC09" w14:textId="77777777" w:rsidTr="00002065">
        <w:tc>
          <w:tcPr>
            <w:tcW w:w="1116" w:type="dxa"/>
            <w:vAlign w:val="center"/>
          </w:tcPr>
          <w:p w14:paraId="0CFCBEB7"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lastRenderedPageBreak/>
              <w:t>1.5.</w:t>
            </w:r>
          </w:p>
        </w:tc>
        <w:tc>
          <w:tcPr>
            <w:tcW w:w="9085" w:type="dxa"/>
            <w:vAlign w:val="center"/>
          </w:tcPr>
          <w:p w14:paraId="572D1B51"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Atstumas iki gedimo vietos [km].</w:t>
            </w:r>
          </w:p>
        </w:tc>
      </w:tr>
      <w:tr w:rsidR="006A5588" w:rsidRPr="001E0700" w14:paraId="7A614830" w14:textId="77777777" w:rsidTr="00002065">
        <w:tc>
          <w:tcPr>
            <w:tcW w:w="1116" w:type="dxa"/>
            <w:vAlign w:val="center"/>
          </w:tcPr>
          <w:p w14:paraId="0D097EC4" w14:textId="77777777" w:rsidR="006A5588" w:rsidRPr="001E0700" w:rsidDel="00775FE5"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w:t>
            </w:r>
          </w:p>
        </w:tc>
        <w:tc>
          <w:tcPr>
            <w:tcW w:w="9085" w:type="dxa"/>
            <w:vAlign w:val="center"/>
          </w:tcPr>
          <w:p w14:paraId="4050E4AB"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TS-100 jungtuvas:</w:t>
            </w:r>
          </w:p>
        </w:tc>
      </w:tr>
      <w:tr w:rsidR="006A5588" w:rsidRPr="001E0700" w14:paraId="0ACCB1AB" w14:textId="77777777" w:rsidTr="00002065">
        <w:tc>
          <w:tcPr>
            <w:tcW w:w="1116" w:type="dxa"/>
            <w:vAlign w:val="center"/>
          </w:tcPr>
          <w:p w14:paraId="011B5200" w14:textId="77777777" w:rsidR="006A5588" w:rsidRPr="001E0700" w:rsidDel="00775FE5"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2.1.</w:t>
            </w:r>
          </w:p>
        </w:tc>
        <w:tc>
          <w:tcPr>
            <w:tcW w:w="9085" w:type="dxa"/>
            <w:vAlign w:val="center"/>
          </w:tcPr>
          <w:p w14:paraId="10258785"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Aktyvioji galia P [MW];</w:t>
            </w:r>
          </w:p>
        </w:tc>
      </w:tr>
      <w:tr w:rsidR="006A5588" w:rsidRPr="001E0700" w14:paraId="58150EEC" w14:textId="77777777" w:rsidTr="00002065">
        <w:tc>
          <w:tcPr>
            <w:tcW w:w="1116" w:type="dxa"/>
            <w:vAlign w:val="center"/>
          </w:tcPr>
          <w:p w14:paraId="69C89C83" w14:textId="77777777" w:rsidR="006A5588" w:rsidRPr="001E0700" w:rsidDel="00775FE5"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2.2.</w:t>
            </w:r>
          </w:p>
        </w:tc>
        <w:tc>
          <w:tcPr>
            <w:tcW w:w="9085" w:type="dxa"/>
            <w:vAlign w:val="center"/>
          </w:tcPr>
          <w:p w14:paraId="5029364D"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Reaktyvioji galia Q [</w:t>
            </w:r>
            <w:proofErr w:type="spellStart"/>
            <w:r w:rsidRPr="001E0700">
              <w:rPr>
                <w:rFonts w:ascii="Trebuchet MS" w:hAnsi="Trebuchet MS" w:cs="Arial"/>
                <w:sz w:val="22"/>
                <w:szCs w:val="22"/>
                <w:lang w:val="lt-LT"/>
              </w:rPr>
              <w:t>Mvar</w:t>
            </w:r>
            <w:proofErr w:type="spellEnd"/>
            <w:r w:rsidRPr="001E0700">
              <w:rPr>
                <w:rFonts w:ascii="Trebuchet MS" w:hAnsi="Trebuchet MS" w:cs="Arial"/>
                <w:sz w:val="22"/>
                <w:szCs w:val="22"/>
                <w:lang w:val="lt-LT"/>
              </w:rPr>
              <w:t>];]</w:t>
            </w:r>
          </w:p>
        </w:tc>
      </w:tr>
      <w:tr w:rsidR="006A5588" w:rsidRPr="001E0700" w14:paraId="779B9825" w14:textId="77777777" w:rsidTr="00002065">
        <w:tc>
          <w:tcPr>
            <w:tcW w:w="1116" w:type="dxa"/>
            <w:vAlign w:val="center"/>
          </w:tcPr>
          <w:p w14:paraId="3AEA639A" w14:textId="77777777" w:rsidR="006A5588" w:rsidRPr="001E0700" w:rsidDel="00775FE5"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2.3.</w:t>
            </w:r>
          </w:p>
        </w:tc>
        <w:tc>
          <w:tcPr>
            <w:tcW w:w="9085" w:type="dxa"/>
            <w:vAlign w:val="center"/>
          </w:tcPr>
          <w:p w14:paraId="4CFBEC0D"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Srovė I [A].</w:t>
            </w:r>
          </w:p>
        </w:tc>
      </w:tr>
      <w:tr w:rsidR="006A5588" w:rsidRPr="001E0700" w14:paraId="2B9E5055" w14:textId="77777777" w:rsidTr="00002065">
        <w:tc>
          <w:tcPr>
            <w:tcW w:w="1116" w:type="dxa"/>
            <w:vAlign w:val="center"/>
          </w:tcPr>
          <w:p w14:paraId="2728B31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w:t>
            </w:r>
          </w:p>
        </w:tc>
        <w:tc>
          <w:tcPr>
            <w:tcW w:w="9085" w:type="dxa"/>
            <w:vAlign w:val="center"/>
          </w:tcPr>
          <w:p w14:paraId="5F6B1F58"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Transformatoriaus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pusėje:</w:t>
            </w:r>
          </w:p>
        </w:tc>
      </w:tr>
      <w:tr w:rsidR="006A5588" w:rsidRPr="001E0700" w14:paraId="79E62D2B" w14:textId="77777777" w:rsidTr="00002065">
        <w:tc>
          <w:tcPr>
            <w:tcW w:w="1116" w:type="dxa"/>
            <w:vAlign w:val="center"/>
          </w:tcPr>
          <w:p w14:paraId="737C8CC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3.1.</w:t>
            </w:r>
          </w:p>
        </w:tc>
        <w:tc>
          <w:tcPr>
            <w:tcW w:w="9085" w:type="dxa"/>
            <w:vAlign w:val="center"/>
          </w:tcPr>
          <w:p w14:paraId="0C321F44"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Aktyvioji galia P [MW];</w:t>
            </w:r>
          </w:p>
        </w:tc>
      </w:tr>
      <w:tr w:rsidR="006A5588" w:rsidRPr="001E0700" w14:paraId="0110BF77" w14:textId="77777777" w:rsidTr="00002065">
        <w:tc>
          <w:tcPr>
            <w:tcW w:w="1116" w:type="dxa"/>
            <w:vAlign w:val="center"/>
          </w:tcPr>
          <w:p w14:paraId="0E5FD70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3.2.</w:t>
            </w:r>
          </w:p>
        </w:tc>
        <w:tc>
          <w:tcPr>
            <w:tcW w:w="9085" w:type="dxa"/>
            <w:vAlign w:val="center"/>
          </w:tcPr>
          <w:p w14:paraId="0DC95D66"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rPr>
            </w:pPr>
            <w:r w:rsidRPr="001E0700">
              <w:rPr>
                <w:rFonts w:ascii="Trebuchet MS" w:hAnsi="Trebuchet MS" w:cs="Arial"/>
                <w:sz w:val="22"/>
                <w:szCs w:val="22"/>
              </w:rPr>
              <w:t xml:space="preserve">    </w:t>
            </w:r>
            <w:proofErr w:type="spellStart"/>
            <w:r w:rsidRPr="001E0700">
              <w:rPr>
                <w:rFonts w:ascii="Trebuchet MS" w:hAnsi="Trebuchet MS" w:cs="Arial"/>
                <w:sz w:val="22"/>
                <w:szCs w:val="22"/>
              </w:rPr>
              <w:t>Reaktyvioji</w:t>
            </w:r>
            <w:proofErr w:type="spellEnd"/>
            <w:r w:rsidRPr="001E0700">
              <w:rPr>
                <w:rFonts w:ascii="Trebuchet MS" w:hAnsi="Trebuchet MS" w:cs="Arial"/>
                <w:sz w:val="22"/>
                <w:szCs w:val="22"/>
              </w:rPr>
              <w:t xml:space="preserve"> </w:t>
            </w:r>
            <w:proofErr w:type="spellStart"/>
            <w:r w:rsidRPr="001E0700">
              <w:rPr>
                <w:rFonts w:ascii="Trebuchet MS" w:hAnsi="Trebuchet MS" w:cs="Arial"/>
                <w:sz w:val="22"/>
                <w:szCs w:val="22"/>
              </w:rPr>
              <w:t>galia</w:t>
            </w:r>
            <w:proofErr w:type="spellEnd"/>
            <w:r w:rsidRPr="001E0700">
              <w:rPr>
                <w:rFonts w:ascii="Trebuchet MS" w:hAnsi="Trebuchet MS" w:cs="Arial"/>
                <w:sz w:val="22"/>
                <w:szCs w:val="22"/>
              </w:rPr>
              <w:t xml:space="preserve"> Q [</w:t>
            </w:r>
            <w:proofErr w:type="spellStart"/>
            <w:r w:rsidRPr="001E0700">
              <w:rPr>
                <w:rFonts w:ascii="Trebuchet MS" w:hAnsi="Trebuchet MS" w:cs="Arial"/>
                <w:sz w:val="22"/>
                <w:szCs w:val="22"/>
              </w:rPr>
              <w:t>MVar</w:t>
            </w:r>
            <w:proofErr w:type="spellEnd"/>
            <w:r w:rsidRPr="001E0700">
              <w:rPr>
                <w:rFonts w:ascii="Trebuchet MS" w:hAnsi="Trebuchet MS" w:cs="Arial"/>
                <w:sz w:val="22"/>
                <w:szCs w:val="22"/>
              </w:rPr>
              <w:t>];</w:t>
            </w:r>
          </w:p>
        </w:tc>
      </w:tr>
      <w:tr w:rsidR="006A5588" w:rsidRPr="001E0700" w14:paraId="19C60260" w14:textId="77777777" w:rsidTr="00002065">
        <w:tc>
          <w:tcPr>
            <w:tcW w:w="1116" w:type="dxa"/>
            <w:vAlign w:val="center"/>
          </w:tcPr>
          <w:p w14:paraId="7A8DEE8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3.3.</w:t>
            </w:r>
          </w:p>
        </w:tc>
        <w:tc>
          <w:tcPr>
            <w:tcW w:w="9085" w:type="dxa"/>
            <w:vAlign w:val="center"/>
          </w:tcPr>
          <w:p w14:paraId="32058B84"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Srovė I [A].</w:t>
            </w:r>
          </w:p>
        </w:tc>
      </w:tr>
      <w:tr w:rsidR="006A5588" w:rsidRPr="001E0700" w14:paraId="70F4453D" w14:textId="77777777" w:rsidTr="00002065">
        <w:tc>
          <w:tcPr>
            <w:tcW w:w="1116" w:type="dxa"/>
            <w:vAlign w:val="center"/>
          </w:tcPr>
          <w:p w14:paraId="5C55D1EC"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4.</w:t>
            </w:r>
          </w:p>
        </w:tc>
        <w:tc>
          <w:tcPr>
            <w:tcW w:w="9085" w:type="dxa"/>
            <w:vAlign w:val="center"/>
          </w:tcPr>
          <w:p w14:paraId="63633BA6"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šynų  sekcijos:</w:t>
            </w:r>
          </w:p>
        </w:tc>
      </w:tr>
      <w:tr w:rsidR="006A5588" w:rsidRPr="001E0700" w14:paraId="45624D3B" w14:textId="77777777" w:rsidTr="00002065">
        <w:tc>
          <w:tcPr>
            <w:tcW w:w="1116" w:type="dxa"/>
            <w:vAlign w:val="center"/>
          </w:tcPr>
          <w:p w14:paraId="6611319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4.1.</w:t>
            </w:r>
          </w:p>
        </w:tc>
        <w:tc>
          <w:tcPr>
            <w:tcW w:w="9085" w:type="dxa"/>
            <w:vAlign w:val="center"/>
          </w:tcPr>
          <w:p w14:paraId="3CA94900"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rPr>
            </w:pPr>
            <w:r w:rsidRPr="001E0700">
              <w:rPr>
                <w:rFonts w:ascii="Trebuchet MS" w:hAnsi="Trebuchet MS" w:cs="Arial"/>
                <w:sz w:val="22"/>
                <w:szCs w:val="22"/>
              </w:rPr>
              <w:t xml:space="preserve">    </w:t>
            </w:r>
            <w:proofErr w:type="spellStart"/>
            <w:r w:rsidRPr="001E0700">
              <w:rPr>
                <w:rFonts w:ascii="Trebuchet MS" w:hAnsi="Trebuchet MS" w:cs="Arial"/>
                <w:sz w:val="22"/>
                <w:szCs w:val="22"/>
              </w:rPr>
              <w:t>Įtampa</w:t>
            </w:r>
            <w:proofErr w:type="spellEnd"/>
            <w:r w:rsidRPr="001E0700">
              <w:rPr>
                <w:rFonts w:ascii="Trebuchet MS" w:hAnsi="Trebuchet MS" w:cs="Arial"/>
                <w:sz w:val="22"/>
                <w:szCs w:val="22"/>
              </w:rPr>
              <w:t xml:space="preserve"> U [kV];</w:t>
            </w:r>
          </w:p>
        </w:tc>
      </w:tr>
      <w:tr w:rsidR="006A5588" w:rsidRPr="00FE33D8" w14:paraId="7D2396F1" w14:textId="77777777" w:rsidTr="00002065">
        <w:tc>
          <w:tcPr>
            <w:tcW w:w="1116" w:type="dxa"/>
            <w:vAlign w:val="center"/>
          </w:tcPr>
          <w:p w14:paraId="32868983"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5.</w:t>
            </w:r>
          </w:p>
        </w:tc>
        <w:tc>
          <w:tcPr>
            <w:tcW w:w="9085" w:type="dxa"/>
            <w:vAlign w:val="center"/>
          </w:tcPr>
          <w:p w14:paraId="6E563B08"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kintamosios srovės savųjų reikmių skydas (KSSRS):</w:t>
            </w:r>
          </w:p>
        </w:tc>
      </w:tr>
      <w:tr w:rsidR="006A5588" w:rsidRPr="00FE33D8" w14:paraId="7CBE4B95" w14:textId="77777777" w:rsidTr="00002065">
        <w:tc>
          <w:tcPr>
            <w:tcW w:w="1116" w:type="dxa"/>
            <w:vAlign w:val="center"/>
          </w:tcPr>
          <w:p w14:paraId="59629143"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5.1.</w:t>
            </w:r>
          </w:p>
        </w:tc>
        <w:tc>
          <w:tcPr>
            <w:tcW w:w="9085" w:type="dxa"/>
            <w:vAlign w:val="center"/>
          </w:tcPr>
          <w:p w14:paraId="356B9EF7"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KSSRS įvado fazinė srovė </w:t>
            </w:r>
            <w:proofErr w:type="spellStart"/>
            <w:r w:rsidRPr="001E0700">
              <w:rPr>
                <w:rFonts w:ascii="Trebuchet MS" w:hAnsi="Trebuchet MS" w:cs="Arial"/>
                <w:sz w:val="22"/>
                <w:szCs w:val="22"/>
                <w:lang w:val="lt-LT"/>
              </w:rPr>
              <w:t>If</w:t>
            </w:r>
            <w:proofErr w:type="spellEnd"/>
            <w:r w:rsidRPr="001E0700">
              <w:rPr>
                <w:rFonts w:ascii="Trebuchet MS" w:hAnsi="Trebuchet MS" w:cs="Arial"/>
                <w:sz w:val="22"/>
                <w:szCs w:val="22"/>
                <w:lang w:val="lt-LT"/>
              </w:rPr>
              <w:t xml:space="preserve"> [A] (reikalinga tik vienos fazės);</w:t>
            </w:r>
          </w:p>
        </w:tc>
      </w:tr>
      <w:tr w:rsidR="006A5588" w:rsidRPr="00FE33D8" w14:paraId="54ED0304" w14:textId="77777777" w:rsidTr="00002065">
        <w:tc>
          <w:tcPr>
            <w:tcW w:w="1116" w:type="dxa"/>
            <w:vAlign w:val="center"/>
          </w:tcPr>
          <w:p w14:paraId="2B669BE0"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5.2.</w:t>
            </w:r>
          </w:p>
        </w:tc>
        <w:tc>
          <w:tcPr>
            <w:tcW w:w="9085" w:type="dxa"/>
            <w:vAlign w:val="center"/>
          </w:tcPr>
          <w:p w14:paraId="1A76A6E3"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KSSRS šynų sekcijos linijinė įtampa UL [V] (reikalinga nuo dviejų kitų likusių fazių, kur nematuojama fazinė srovė).</w:t>
            </w:r>
          </w:p>
        </w:tc>
      </w:tr>
      <w:tr w:rsidR="006A5588" w:rsidRPr="00FE33D8" w14:paraId="5C756966" w14:textId="77777777" w:rsidTr="00002065">
        <w:tc>
          <w:tcPr>
            <w:tcW w:w="1116" w:type="dxa"/>
            <w:vAlign w:val="center"/>
          </w:tcPr>
          <w:p w14:paraId="2399A545"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w:t>
            </w:r>
          </w:p>
        </w:tc>
        <w:tc>
          <w:tcPr>
            <w:tcW w:w="9085" w:type="dxa"/>
            <w:vAlign w:val="center"/>
          </w:tcPr>
          <w:p w14:paraId="5866025C"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nuolatinės srovės savųjų reikmių skydas (NSSRS):</w:t>
            </w:r>
          </w:p>
        </w:tc>
      </w:tr>
      <w:tr w:rsidR="006A5588" w:rsidRPr="00FE33D8" w14:paraId="6DD826C1" w14:textId="77777777" w:rsidTr="00002065">
        <w:tc>
          <w:tcPr>
            <w:tcW w:w="1116" w:type="dxa"/>
            <w:vAlign w:val="center"/>
          </w:tcPr>
          <w:p w14:paraId="1F595010"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6.1.</w:t>
            </w:r>
          </w:p>
        </w:tc>
        <w:tc>
          <w:tcPr>
            <w:tcW w:w="9085" w:type="dxa"/>
            <w:vAlign w:val="center"/>
          </w:tcPr>
          <w:p w14:paraId="40613FC4"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NSSRS akumuliatorių baterijos kroviklio srovė [A];</w:t>
            </w:r>
          </w:p>
        </w:tc>
      </w:tr>
      <w:tr w:rsidR="006A5588" w:rsidRPr="00FE33D8" w14:paraId="4A030CAE" w14:textId="77777777" w:rsidTr="00002065">
        <w:tc>
          <w:tcPr>
            <w:tcW w:w="1116" w:type="dxa"/>
            <w:vAlign w:val="center"/>
          </w:tcPr>
          <w:p w14:paraId="1853B12D"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6.2.</w:t>
            </w:r>
          </w:p>
        </w:tc>
        <w:tc>
          <w:tcPr>
            <w:tcW w:w="9085" w:type="dxa"/>
            <w:vAlign w:val="center"/>
          </w:tcPr>
          <w:p w14:paraId="5DC0D6F3"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NSSRS akumuliatorių baterijos įtampa U [V].</w:t>
            </w:r>
          </w:p>
        </w:tc>
      </w:tr>
      <w:tr w:rsidR="006A5588" w:rsidRPr="00FE33D8" w14:paraId="19A5E2EE" w14:textId="77777777" w:rsidTr="00002065">
        <w:tc>
          <w:tcPr>
            <w:tcW w:w="1116" w:type="dxa"/>
            <w:vAlign w:val="center"/>
          </w:tcPr>
          <w:p w14:paraId="720A5855"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w:t>
            </w:r>
          </w:p>
        </w:tc>
        <w:tc>
          <w:tcPr>
            <w:tcW w:w="9085" w:type="dxa"/>
            <w:vAlign w:val="center"/>
          </w:tcPr>
          <w:p w14:paraId="11EBAF04"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įrenginių valdymo punkto patalpa (VPP):</w:t>
            </w:r>
          </w:p>
        </w:tc>
      </w:tr>
      <w:tr w:rsidR="006A5588" w:rsidRPr="00FE33D8" w14:paraId="2A73135C" w14:textId="77777777" w:rsidTr="00002065">
        <w:tc>
          <w:tcPr>
            <w:tcW w:w="1116" w:type="dxa"/>
            <w:vAlign w:val="center"/>
          </w:tcPr>
          <w:p w14:paraId="0BFF79F7"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7.1.</w:t>
            </w:r>
          </w:p>
        </w:tc>
        <w:tc>
          <w:tcPr>
            <w:tcW w:w="9085" w:type="dxa"/>
            <w:vAlign w:val="center"/>
          </w:tcPr>
          <w:p w14:paraId="62F6A05E"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Valdymo pulto patalpos temperatūra t [°C];</w:t>
            </w:r>
          </w:p>
        </w:tc>
      </w:tr>
      <w:tr w:rsidR="006A5588" w:rsidRPr="00FE33D8" w14:paraId="2CDB4CAB" w14:textId="77777777" w:rsidTr="00002065">
        <w:tc>
          <w:tcPr>
            <w:tcW w:w="1116" w:type="dxa"/>
            <w:vAlign w:val="center"/>
          </w:tcPr>
          <w:p w14:paraId="1BBA88C4"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7.2.</w:t>
            </w:r>
          </w:p>
        </w:tc>
        <w:tc>
          <w:tcPr>
            <w:tcW w:w="9085" w:type="dxa"/>
            <w:vAlign w:val="center"/>
          </w:tcPr>
          <w:p w14:paraId="5E1D8099"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Valdymo pulto patalpos santykinis drėgnumas [</w:t>
            </w:r>
            <w:r w:rsidRPr="001E0700">
              <w:rPr>
                <w:rFonts w:ascii="Trebuchet MS" w:hAnsi="Trebuchet MS" w:cs="Tahoma"/>
                <w:sz w:val="22"/>
                <w:szCs w:val="22"/>
                <w:lang w:val="lt-LT"/>
              </w:rPr>
              <w:t>%</w:t>
            </w:r>
            <w:r w:rsidRPr="001E0700">
              <w:rPr>
                <w:rFonts w:ascii="Trebuchet MS" w:hAnsi="Trebuchet MS" w:cs="Arial"/>
                <w:sz w:val="22"/>
                <w:szCs w:val="22"/>
                <w:lang w:val="lt-LT"/>
              </w:rPr>
              <w:t>].</w:t>
            </w:r>
          </w:p>
        </w:tc>
      </w:tr>
      <w:tr w:rsidR="006A5588" w:rsidRPr="001E0700" w14:paraId="5B23EEFA" w14:textId="77777777" w:rsidTr="00002065">
        <w:tc>
          <w:tcPr>
            <w:tcW w:w="1116" w:type="dxa"/>
            <w:vAlign w:val="center"/>
          </w:tcPr>
          <w:p w14:paraId="741902DA"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8.</w:t>
            </w:r>
          </w:p>
        </w:tc>
        <w:tc>
          <w:tcPr>
            <w:tcW w:w="9085" w:type="dxa"/>
            <w:vAlign w:val="center"/>
          </w:tcPr>
          <w:p w14:paraId="7E8F5103" w14:textId="77777777" w:rsidR="006A5588" w:rsidRPr="001E0700" w:rsidRDefault="006A5588" w:rsidP="009C0161">
            <w:pPr>
              <w:pStyle w:val="Pagrindinistekstas3"/>
              <w:tabs>
                <w:tab w:val="left" w:pos="720"/>
              </w:tabs>
              <w:spacing w:after="0" w:line="276" w:lineRule="auto"/>
              <w:ind w:left="720" w:hanging="360"/>
              <w:rPr>
                <w:rFonts w:ascii="Trebuchet MS" w:hAnsi="Trebuchet MS" w:cs="Arial"/>
                <w:sz w:val="22"/>
                <w:szCs w:val="22"/>
                <w:lang w:val="lt-LT"/>
              </w:rPr>
            </w:pPr>
            <w:r w:rsidRPr="001E0700">
              <w:rPr>
                <w:rFonts w:ascii="Trebuchet MS" w:hAnsi="Trebuchet MS" w:cs="Arial"/>
                <w:sz w:val="22"/>
                <w:szCs w:val="22"/>
                <w:lang w:val="lt-LT"/>
              </w:rPr>
              <w:t>Lauko (ASĮ-110) temperatūra t [°C].</w:t>
            </w:r>
          </w:p>
        </w:tc>
      </w:tr>
      <w:tr w:rsidR="006A5588" w:rsidRPr="001E0700" w14:paraId="7BA006B2" w14:textId="77777777" w:rsidTr="00002065">
        <w:tc>
          <w:tcPr>
            <w:tcW w:w="1116" w:type="dxa"/>
            <w:vAlign w:val="center"/>
          </w:tcPr>
          <w:p w14:paraId="0C93D5A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9.</w:t>
            </w:r>
          </w:p>
        </w:tc>
        <w:tc>
          <w:tcPr>
            <w:tcW w:w="9085" w:type="dxa"/>
            <w:vAlign w:val="center"/>
          </w:tcPr>
          <w:p w14:paraId="1E77F934" w14:textId="77777777" w:rsidR="006A5588" w:rsidRPr="001E0700" w:rsidRDefault="006A5588" w:rsidP="009C0161">
            <w:pPr>
              <w:pStyle w:val="Pagrindinistekstas3"/>
              <w:tabs>
                <w:tab w:val="left" w:pos="720"/>
              </w:tabs>
              <w:spacing w:after="0" w:line="276" w:lineRule="auto"/>
              <w:ind w:left="720" w:hanging="360"/>
              <w:rPr>
                <w:rFonts w:ascii="Trebuchet MS" w:hAnsi="Trebuchet MS" w:cs="Arial"/>
                <w:sz w:val="22"/>
                <w:szCs w:val="22"/>
                <w:lang w:val="lt-LT"/>
              </w:rPr>
            </w:pP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RAA nuostatų grupės grįžtamasis matavimas, kuomet </w:t>
            </w: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RAA nuostatų grupės valdomos analoginio tipo (angl. </w:t>
            </w:r>
            <w:proofErr w:type="spellStart"/>
            <w:r w:rsidRPr="001E0700">
              <w:rPr>
                <w:rFonts w:ascii="Trebuchet MS" w:hAnsi="Trebuchet MS" w:cs="Arial"/>
                <w:sz w:val="22"/>
                <w:szCs w:val="22"/>
                <w:lang w:val="lt-LT"/>
              </w:rPr>
              <w:t>SetPoint</w:t>
            </w:r>
            <w:proofErr w:type="spellEnd"/>
            <w:r w:rsidRPr="001E0700">
              <w:rPr>
                <w:rFonts w:ascii="Trebuchet MS" w:hAnsi="Trebuchet MS" w:cs="Arial"/>
                <w:sz w:val="22"/>
                <w:szCs w:val="22"/>
                <w:lang w:val="lt-LT"/>
              </w:rPr>
              <w:t>) komandomis.</w:t>
            </w:r>
          </w:p>
        </w:tc>
      </w:tr>
      <w:tr w:rsidR="006A5588" w:rsidRPr="001E0700" w14:paraId="092FBF79" w14:textId="77777777" w:rsidTr="008F65CD">
        <w:tc>
          <w:tcPr>
            <w:tcW w:w="10201" w:type="dxa"/>
            <w:gridSpan w:val="2"/>
            <w:vAlign w:val="center"/>
          </w:tcPr>
          <w:p w14:paraId="452DCD74"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i/>
                <w:sz w:val="22"/>
                <w:szCs w:val="22"/>
                <w:lang w:val="lt-LT"/>
              </w:rPr>
            </w:pPr>
            <w:r w:rsidRPr="001E0700">
              <w:rPr>
                <w:rFonts w:ascii="Trebuchet MS" w:hAnsi="Trebuchet MS" w:cs="Arial"/>
                <w:b/>
                <w:i/>
                <w:sz w:val="22"/>
                <w:szCs w:val="22"/>
                <w:lang w:val="lt-LT"/>
              </w:rPr>
              <w:t>Bendros pastabos:</w:t>
            </w:r>
          </w:p>
        </w:tc>
      </w:tr>
      <w:tr w:rsidR="006A5588" w:rsidRPr="00FE33D8" w14:paraId="061CB8E5" w14:textId="77777777" w:rsidTr="00002065">
        <w:tc>
          <w:tcPr>
            <w:tcW w:w="1116" w:type="dxa"/>
            <w:vAlign w:val="center"/>
          </w:tcPr>
          <w:p w14:paraId="07D140C1"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10.</w:t>
            </w:r>
          </w:p>
        </w:tc>
        <w:tc>
          <w:tcPr>
            <w:tcW w:w="9085" w:type="dxa"/>
            <w:vAlign w:val="center"/>
          </w:tcPr>
          <w:p w14:paraId="01ADDDA5"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prijunginių</w:t>
            </w:r>
            <w:proofErr w:type="spellEnd"/>
            <w:r w:rsidRPr="001E0700">
              <w:rPr>
                <w:rFonts w:ascii="Trebuchet MS" w:hAnsi="Trebuchet MS" w:cs="Arial"/>
                <w:sz w:val="22"/>
                <w:szCs w:val="22"/>
                <w:lang w:val="lt-LT"/>
              </w:rPr>
              <w:t xml:space="preserve"> matavimai turi būti perduodami užtikrinant nurodytą paklaidą </w:t>
            </w:r>
            <w:proofErr w:type="spellStart"/>
            <w:r w:rsidRPr="001E0700">
              <w:rPr>
                <w:rFonts w:ascii="Trebuchet MS" w:hAnsi="Trebuchet MS" w:cs="Arial"/>
                <w:sz w:val="22"/>
                <w:szCs w:val="22"/>
                <w:lang w:val="lt-LT"/>
              </w:rPr>
              <w:t>t.y</w:t>
            </w:r>
            <w:proofErr w:type="spellEnd"/>
            <w:r w:rsidRPr="001E0700">
              <w:rPr>
                <w:rFonts w:ascii="Trebuchet MS" w:hAnsi="Trebuchet MS" w:cs="Arial"/>
                <w:sz w:val="22"/>
                <w:szCs w:val="22"/>
                <w:lang w:val="lt-LT"/>
              </w:rPr>
              <w:t xml:space="preserve">. </w:t>
            </w:r>
            <w:r w:rsidRPr="001E0700">
              <w:rPr>
                <w:rFonts w:ascii="Symbol" w:eastAsia="Symbol" w:hAnsi="Symbol" w:cs="Symbol"/>
                <w:sz w:val="22"/>
                <w:szCs w:val="22"/>
                <w:lang w:val="lt-LT"/>
              </w:rPr>
              <w:t>£</w:t>
            </w:r>
            <w:r w:rsidRPr="001E0700">
              <w:rPr>
                <w:rFonts w:ascii="Trebuchet MS" w:hAnsi="Trebuchet MS" w:cs="Arial"/>
                <w:sz w:val="22"/>
                <w:szCs w:val="22"/>
                <w:lang w:val="lt-LT"/>
              </w:rPr>
              <w:t xml:space="preserve"> 1 %. 0,4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KSSRS, 0,1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NSSRS, temperatūros matavimai gali būti perduodami užtikrinant paklaidą  </w:t>
            </w:r>
            <w:r w:rsidRPr="001E0700">
              <w:rPr>
                <w:rFonts w:ascii="Symbol" w:eastAsia="Symbol" w:hAnsi="Symbol" w:cs="Symbol"/>
                <w:sz w:val="22"/>
                <w:szCs w:val="22"/>
                <w:lang w:val="lt-LT"/>
              </w:rPr>
              <w:t>£</w:t>
            </w:r>
            <w:r w:rsidRPr="001E0700">
              <w:rPr>
                <w:rFonts w:ascii="Trebuchet MS" w:hAnsi="Trebuchet MS" w:cs="Arial"/>
                <w:sz w:val="22"/>
                <w:szCs w:val="22"/>
                <w:lang w:val="lt-LT"/>
              </w:rPr>
              <w:t xml:space="preserve"> 2,5 %. </w:t>
            </w:r>
          </w:p>
        </w:tc>
      </w:tr>
      <w:tr w:rsidR="006A5588" w:rsidRPr="00FE33D8" w14:paraId="31B9D6B4" w14:textId="77777777" w:rsidTr="00002065">
        <w:tc>
          <w:tcPr>
            <w:tcW w:w="1116" w:type="dxa"/>
            <w:vAlign w:val="center"/>
          </w:tcPr>
          <w:p w14:paraId="16EDD448"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11.</w:t>
            </w:r>
          </w:p>
        </w:tc>
        <w:tc>
          <w:tcPr>
            <w:tcW w:w="9085" w:type="dxa"/>
            <w:vAlign w:val="center"/>
          </w:tcPr>
          <w:p w14:paraId="3CF58346"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EPL, TS-100, galios transformatorių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įvadų matavimai turi būti perduodami iš momentinių duomenų valdiklio (MDV) ir, kaip alternatyva, iš RAA įrenginių. Alternatyvūs matavimai iš RAA įrenginių gali būti perduodami užtikrinant paklaidą </w:t>
            </w:r>
            <w:r w:rsidRPr="001E0700">
              <w:rPr>
                <w:rFonts w:ascii="Symbol" w:eastAsia="Symbol" w:hAnsi="Symbol" w:cs="Symbol"/>
                <w:sz w:val="22"/>
                <w:szCs w:val="22"/>
                <w:lang w:val="lt-LT"/>
              </w:rPr>
              <w:t>£</w:t>
            </w:r>
            <w:r w:rsidRPr="001E0700">
              <w:rPr>
                <w:rFonts w:ascii="Trebuchet MS" w:hAnsi="Trebuchet MS" w:cs="Arial"/>
                <w:sz w:val="22"/>
                <w:szCs w:val="22"/>
                <w:lang w:val="lt-LT"/>
              </w:rPr>
              <w:t xml:space="preserve"> 2,5 %.</w:t>
            </w:r>
          </w:p>
        </w:tc>
      </w:tr>
    </w:tbl>
    <w:p w14:paraId="416E9773" w14:textId="77777777" w:rsidR="006A5588" w:rsidRPr="001E0700" w:rsidRDefault="006A5588" w:rsidP="009C0161">
      <w:pPr>
        <w:pStyle w:val="Sraopastraipa"/>
        <w:ind w:hanging="360"/>
        <w:jc w:val="both"/>
        <w:rPr>
          <w:rFonts w:ascii="Trebuchet MS" w:hAnsi="Trebuchet MS" w:cs="Arial"/>
          <w:sz w:val="20"/>
          <w:szCs w:val="20"/>
          <w:lang w:val="lt-LT"/>
        </w:rPr>
      </w:pPr>
    </w:p>
    <w:p w14:paraId="4AB4EB5F" w14:textId="77777777" w:rsidR="006A5588" w:rsidRPr="001E0700" w:rsidRDefault="006A5588" w:rsidP="009C0161">
      <w:pPr>
        <w:pStyle w:val="Betarp"/>
        <w:numPr>
          <w:ilvl w:val="1"/>
          <w:numId w:val="23"/>
        </w:numPr>
        <w:ind w:left="720" w:hanging="360"/>
        <w:rPr>
          <w:rFonts w:cs="Arial"/>
          <w:szCs w:val="20"/>
          <w:lang w:val="lt-LT"/>
        </w:rPr>
      </w:pPr>
      <w:r w:rsidRPr="001E0700">
        <w:rPr>
          <w:rFonts w:cs="Arial"/>
          <w:szCs w:val="20"/>
          <w:lang w:val="lt-LT"/>
        </w:rPr>
        <w:t>Turi būti perduodamos valdymo komandos realiame laike sekantiems įrenginiams (perdavimo kryptis į TSPĮ):</w:t>
      </w:r>
    </w:p>
    <w:p w14:paraId="19B67820" w14:textId="77777777" w:rsidR="006A5588" w:rsidRPr="001E0700" w:rsidRDefault="006A5588" w:rsidP="009C0161">
      <w:pPr>
        <w:pStyle w:val="Sraopastraipa"/>
        <w:ind w:hanging="360"/>
        <w:jc w:val="both"/>
        <w:rPr>
          <w:rFonts w:ascii="Trebuchet MS" w:hAnsi="Trebuchet MS" w:cs="Arial"/>
          <w:sz w:val="2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16"/>
        <w:gridCol w:w="9085"/>
      </w:tblGrid>
      <w:tr w:rsidR="006A5588" w:rsidRPr="00FE33D8" w14:paraId="4DA16DDC" w14:textId="77777777" w:rsidTr="008F65CD">
        <w:trPr>
          <w:tblHeader/>
        </w:trPr>
        <w:tc>
          <w:tcPr>
            <w:tcW w:w="988" w:type="dxa"/>
            <w:vAlign w:val="center"/>
          </w:tcPr>
          <w:p w14:paraId="082B2A96"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Eil.nr.</w:t>
            </w:r>
          </w:p>
        </w:tc>
        <w:tc>
          <w:tcPr>
            <w:tcW w:w="9213" w:type="dxa"/>
            <w:vAlign w:val="center"/>
          </w:tcPr>
          <w:p w14:paraId="7B0D707D"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sz w:val="22"/>
                <w:szCs w:val="22"/>
                <w:lang w:val="lt-LT"/>
              </w:rPr>
            </w:pPr>
            <w:r w:rsidRPr="001E0700">
              <w:rPr>
                <w:rFonts w:ascii="Trebuchet MS" w:hAnsi="Trebuchet MS" w:cs="Arial"/>
                <w:b/>
                <w:sz w:val="22"/>
                <w:szCs w:val="22"/>
                <w:lang w:val="lt-LT"/>
              </w:rPr>
              <w:t>Įrenginių, kurie valdomi iš PSO DVS, apibūdinimas</w:t>
            </w:r>
          </w:p>
        </w:tc>
      </w:tr>
      <w:tr w:rsidR="006A5588" w:rsidRPr="001E0700" w14:paraId="3D6B3CBC" w14:textId="77777777" w:rsidTr="008F65CD">
        <w:tc>
          <w:tcPr>
            <w:tcW w:w="10201" w:type="dxa"/>
            <w:gridSpan w:val="2"/>
            <w:vAlign w:val="center"/>
          </w:tcPr>
          <w:p w14:paraId="450073E7" w14:textId="77777777" w:rsidR="006A5588" w:rsidRPr="001E0700" w:rsidRDefault="006A5588" w:rsidP="009C0161">
            <w:pPr>
              <w:pStyle w:val="Pagrindinistekstas3"/>
              <w:tabs>
                <w:tab w:val="left" w:pos="720"/>
              </w:tabs>
              <w:spacing w:after="0"/>
              <w:ind w:left="720" w:hanging="360"/>
              <w:jc w:val="center"/>
              <w:rPr>
                <w:rFonts w:ascii="Trebuchet MS" w:hAnsi="Trebuchet MS" w:cs="Arial"/>
                <w:b/>
                <w:i/>
                <w:sz w:val="22"/>
                <w:szCs w:val="22"/>
                <w:lang w:val="lt-LT"/>
              </w:rPr>
            </w:pPr>
            <w:r w:rsidRPr="001E0700">
              <w:rPr>
                <w:rFonts w:ascii="Trebuchet MS" w:hAnsi="Trebuchet MS" w:cs="Arial"/>
                <w:b/>
                <w:i/>
                <w:sz w:val="22"/>
                <w:szCs w:val="22"/>
                <w:lang w:val="lt-LT"/>
              </w:rPr>
              <w:t>110 kV TP PT dalies įrenginiai:</w:t>
            </w:r>
          </w:p>
        </w:tc>
      </w:tr>
      <w:tr w:rsidR="006A5588" w:rsidRPr="00FE33D8" w14:paraId="4B268FEA" w14:textId="77777777" w:rsidTr="008F65CD">
        <w:tc>
          <w:tcPr>
            <w:tcW w:w="988" w:type="dxa"/>
            <w:vAlign w:val="center"/>
          </w:tcPr>
          <w:p w14:paraId="5605CDA4"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1.</w:t>
            </w:r>
          </w:p>
        </w:tc>
        <w:tc>
          <w:tcPr>
            <w:tcW w:w="9213" w:type="dxa"/>
            <w:vAlign w:val="center"/>
          </w:tcPr>
          <w:p w14:paraId="37AEE226"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visų komutavimo aparatų ir įžemiklių valdymas.</w:t>
            </w:r>
          </w:p>
        </w:tc>
      </w:tr>
      <w:tr w:rsidR="006A5588" w:rsidRPr="00FE33D8" w14:paraId="05E38506" w14:textId="77777777" w:rsidTr="008F65CD">
        <w:tc>
          <w:tcPr>
            <w:tcW w:w="988" w:type="dxa"/>
            <w:vAlign w:val="center"/>
          </w:tcPr>
          <w:p w14:paraId="216BE21F"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w:t>
            </w:r>
          </w:p>
        </w:tc>
        <w:tc>
          <w:tcPr>
            <w:tcW w:w="9213" w:type="dxa"/>
            <w:vAlign w:val="center"/>
          </w:tcPr>
          <w:p w14:paraId="42CE7822"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Perdavimo tinklo </w:t>
            </w:r>
            <w:proofErr w:type="spellStart"/>
            <w:r w:rsidRPr="001E0700">
              <w:rPr>
                <w:rFonts w:ascii="Trebuchet MS" w:hAnsi="Trebuchet MS" w:cs="Arial"/>
                <w:sz w:val="22"/>
                <w:szCs w:val="22"/>
                <w:lang w:val="lt-LT"/>
              </w:rPr>
              <w:t>telekomandų</w:t>
            </w:r>
            <w:proofErr w:type="spellEnd"/>
            <w:r w:rsidRPr="001E0700">
              <w:rPr>
                <w:rFonts w:ascii="Trebuchet MS" w:hAnsi="Trebuchet MS" w:cs="Arial"/>
                <w:sz w:val="22"/>
                <w:szCs w:val="22"/>
                <w:lang w:val="lt-LT"/>
              </w:rPr>
              <w:t xml:space="preserve"> perdavimo įrenginių imtuvai/siųstuvai:</w:t>
            </w:r>
          </w:p>
        </w:tc>
      </w:tr>
      <w:tr w:rsidR="006A5588" w:rsidRPr="00FE33D8" w14:paraId="06669892" w14:textId="77777777" w:rsidTr="008F65CD">
        <w:tc>
          <w:tcPr>
            <w:tcW w:w="988" w:type="dxa"/>
            <w:vAlign w:val="center"/>
          </w:tcPr>
          <w:p w14:paraId="0472F466"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2.1.</w:t>
            </w:r>
          </w:p>
        </w:tc>
        <w:tc>
          <w:tcPr>
            <w:tcW w:w="9213" w:type="dxa"/>
            <w:vAlign w:val="center"/>
          </w:tcPr>
          <w:p w14:paraId="4916AFE4"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     Imtuvų/siųstuvų komandų (siųstuvo ir imtuvo komandos pažymėtos tuo pačiu numeriu) valdymas (išjungimas/įjungimas).</w:t>
            </w:r>
          </w:p>
        </w:tc>
      </w:tr>
      <w:tr w:rsidR="006A5588" w:rsidRPr="00FE33D8" w14:paraId="4A308C5F" w14:textId="77777777" w:rsidTr="008F65CD">
        <w:tc>
          <w:tcPr>
            <w:tcW w:w="988" w:type="dxa"/>
            <w:vAlign w:val="center"/>
          </w:tcPr>
          <w:p w14:paraId="28F7CB3E"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3.</w:t>
            </w:r>
          </w:p>
        </w:tc>
        <w:tc>
          <w:tcPr>
            <w:tcW w:w="9213" w:type="dxa"/>
            <w:vAlign w:val="center"/>
          </w:tcPr>
          <w:p w14:paraId="453CD7D3"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įrenginių RAA nuostatų grupių valdymas.</w:t>
            </w:r>
          </w:p>
        </w:tc>
      </w:tr>
      <w:tr w:rsidR="006A5588" w:rsidRPr="00FE33D8" w14:paraId="7BE2C9CC" w14:textId="77777777" w:rsidTr="008F65CD">
        <w:tc>
          <w:tcPr>
            <w:tcW w:w="988" w:type="dxa"/>
            <w:vAlign w:val="center"/>
          </w:tcPr>
          <w:p w14:paraId="438606B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4.</w:t>
            </w:r>
          </w:p>
        </w:tc>
        <w:tc>
          <w:tcPr>
            <w:tcW w:w="9213" w:type="dxa"/>
            <w:vAlign w:val="center"/>
          </w:tcPr>
          <w:p w14:paraId="07BD1532"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Perdavimo tinklo įrenginių RAA funkcijų valdymas.</w:t>
            </w:r>
          </w:p>
        </w:tc>
      </w:tr>
      <w:tr w:rsidR="006A5588" w:rsidRPr="00FE33D8" w14:paraId="3E2A80E1" w14:textId="77777777" w:rsidTr="008F65CD">
        <w:tc>
          <w:tcPr>
            <w:tcW w:w="988" w:type="dxa"/>
            <w:vAlign w:val="center"/>
          </w:tcPr>
          <w:p w14:paraId="46647E83"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5.</w:t>
            </w:r>
          </w:p>
        </w:tc>
        <w:tc>
          <w:tcPr>
            <w:tcW w:w="9213" w:type="dxa"/>
            <w:vAlign w:val="center"/>
          </w:tcPr>
          <w:p w14:paraId="1856348B"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Transformatoriaus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prijunginio</w:t>
            </w:r>
            <w:proofErr w:type="spellEnd"/>
            <w:r w:rsidRPr="001E0700">
              <w:rPr>
                <w:rFonts w:ascii="Trebuchet MS" w:hAnsi="Trebuchet MS" w:cs="Arial"/>
                <w:sz w:val="22"/>
                <w:szCs w:val="22"/>
                <w:lang w:val="lt-LT"/>
              </w:rPr>
              <w:t xml:space="preserve"> valdymo teisių perjungimas.</w:t>
            </w:r>
          </w:p>
        </w:tc>
      </w:tr>
      <w:tr w:rsidR="006A5588" w:rsidRPr="00FE33D8" w14:paraId="73C24808" w14:textId="77777777" w:rsidTr="008F65CD">
        <w:tc>
          <w:tcPr>
            <w:tcW w:w="988" w:type="dxa"/>
            <w:vAlign w:val="center"/>
          </w:tcPr>
          <w:p w14:paraId="7F9EFD0B"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6.</w:t>
            </w:r>
          </w:p>
        </w:tc>
        <w:tc>
          <w:tcPr>
            <w:tcW w:w="9213" w:type="dxa"/>
            <w:vAlign w:val="center"/>
          </w:tcPr>
          <w:p w14:paraId="115E8FE0" w14:textId="77777777" w:rsidR="006A5588" w:rsidRPr="001E0700" w:rsidRDefault="006A5588" w:rsidP="009C0161">
            <w:pPr>
              <w:pStyle w:val="Pagrindinistekstas3"/>
              <w:tabs>
                <w:tab w:val="left" w:pos="720"/>
              </w:tabs>
              <w:spacing w:after="0"/>
              <w:ind w:left="720" w:hanging="360"/>
              <w:jc w:val="both"/>
              <w:rPr>
                <w:rFonts w:ascii="Trebuchet MS" w:hAnsi="Trebuchet MS" w:cs="Arial"/>
                <w:sz w:val="22"/>
                <w:szCs w:val="22"/>
                <w:lang w:val="lt-LT"/>
              </w:rPr>
            </w:pPr>
            <w:r w:rsidRPr="001E0700">
              <w:rPr>
                <w:rFonts w:ascii="Trebuchet MS" w:hAnsi="Trebuchet MS" w:cs="Arial"/>
                <w:sz w:val="22"/>
                <w:szCs w:val="22"/>
                <w:lang w:val="lt-LT"/>
              </w:rPr>
              <w:t xml:space="preserve">Perdavimo tinklo KSSRS įvadinių ir </w:t>
            </w:r>
            <w:proofErr w:type="spellStart"/>
            <w:r w:rsidRPr="001E0700">
              <w:rPr>
                <w:rFonts w:ascii="Trebuchet MS" w:hAnsi="Trebuchet MS" w:cs="Arial"/>
                <w:sz w:val="22"/>
                <w:szCs w:val="22"/>
                <w:lang w:val="lt-LT"/>
              </w:rPr>
              <w:t>sekcijinio</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valdymas, KSSRS 0,4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ARĮ funkcijos valdymas. Valdymo pulto patalpoje turi būti numatytas fizinis raktas 0,4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ARĮ automatikos išjungimui/įjungimui.</w:t>
            </w:r>
          </w:p>
        </w:tc>
      </w:tr>
      <w:tr w:rsidR="006A5588" w:rsidRPr="00FE33D8" w14:paraId="5DB20E78" w14:textId="77777777" w:rsidTr="008F65CD">
        <w:tc>
          <w:tcPr>
            <w:tcW w:w="988" w:type="dxa"/>
            <w:vAlign w:val="center"/>
          </w:tcPr>
          <w:p w14:paraId="7F525BEE" w14:textId="77777777" w:rsidR="006A5588" w:rsidRPr="001E0700" w:rsidRDefault="006A5588" w:rsidP="009C0161">
            <w:pPr>
              <w:pStyle w:val="Pagrindinistekstas3"/>
              <w:tabs>
                <w:tab w:val="left" w:pos="720"/>
              </w:tabs>
              <w:spacing w:after="0"/>
              <w:ind w:left="720" w:hanging="360"/>
              <w:jc w:val="center"/>
              <w:rPr>
                <w:rFonts w:ascii="Trebuchet MS" w:hAnsi="Trebuchet MS" w:cs="Arial"/>
                <w:sz w:val="22"/>
                <w:szCs w:val="22"/>
                <w:lang w:val="lt-LT"/>
              </w:rPr>
            </w:pPr>
            <w:r w:rsidRPr="001E0700">
              <w:rPr>
                <w:rFonts w:ascii="Trebuchet MS" w:hAnsi="Trebuchet MS" w:cs="Arial"/>
                <w:sz w:val="22"/>
                <w:szCs w:val="22"/>
                <w:lang w:val="lt-LT"/>
              </w:rPr>
              <w:t>7.</w:t>
            </w:r>
          </w:p>
        </w:tc>
        <w:tc>
          <w:tcPr>
            <w:tcW w:w="9213" w:type="dxa"/>
            <w:vAlign w:val="center"/>
          </w:tcPr>
          <w:p w14:paraId="159DB193" w14:textId="77777777" w:rsidR="006A5588" w:rsidRPr="001E0700" w:rsidRDefault="006A5588" w:rsidP="009C0161">
            <w:pPr>
              <w:pStyle w:val="Pagrindinistekstas3"/>
              <w:tabs>
                <w:tab w:val="left" w:pos="720"/>
              </w:tabs>
              <w:spacing w:after="0"/>
              <w:ind w:left="720" w:hanging="360"/>
              <w:rPr>
                <w:rFonts w:ascii="Trebuchet MS" w:hAnsi="Trebuchet MS" w:cs="Arial"/>
                <w:sz w:val="22"/>
                <w:szCs w:val="22"/>
                <w:lang w:val="lt-LT"/>
              </w:rPr>
            </w:pPr>
            <w:r w:rsidRPr="001E0700">
              <w:rPr>
                <w:rFonts w:ascii="Trebuchet MS" w:hAnsi="Trebuchet MS" w:cs="Arial"/>
                <w:sz w:val="22"/>
                <w:szCs w:val="22"/>
                <w:lang w:val="lt-LT"/>
              </w:rPr>
              <w:t xml:space="preserve">Perdavimo tinklo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linijinių įtampos transformatorių </w:t>
            </w:r>
            <w:proofErr w:type="spellStart"/>
            <w:r w:rsidRPr="001E0700">
              <w:rPr>
                <w:rFonts w:ascii="Trebuchet MS" w:hAnsi="Trebuchet MS" w:cs="Arial"/>
                <w:sz w:val="22"/>
                <w:szCs w:val="22"/>
                <w:lang w:val="lt-LT"/>
              </w:rPr>
              <w:t>aj</w:t>
            </w:r>
            <w:proofErr w:type="spellEnd"/>
            <w:r w:rsidRPr="001E0700">
              <w:rPr>
                <w:rFonts w:ascii="Trebuchet MS" w:hAnsi="Trebuchet MS" w:cs="Arial"/>
                <w:sz w:val="22"/>
                <w:szCs w:val="22"/>
                <w:lang w:val="lt-LT"/>
              </w:rPr>
              <w:t xml:space="preserve"> valdymas (taikoma įtampos transformatoriams, sumontuotiems 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linijose už linijinio skyriklio į linijos pusę).</w:t>
            </w:r>
          </w:p>
        </w:tc>
      </w:tr>
      <w:tr w:rsidR="0020469D" w:rsidRPr="00FE33D8" w14:paraId="6692FEDA" w14:textId="77777777" w:rsidTr="008F65CD">
        <w:tc>
          <w:tcPr>
            <w:tcW w:w="988" w:type="dxa"/>
            <w:vAlign w:val="center"/>
          </w:tcPr>
          <w:p w14:paraId="2C6A4922" w14:textId="373F0214" w:rsidR="0020469D" w:rsidRPr="001E0700" w:rsidRDefault="0020469D" w:rsidP="009C0161">
            <w:pPr>
              <w:pStyle w:val="Pagrindinistekstas3"/>
              <w:tabs>
                <w:tab w:val="left" w:pos="720"/>
              </w:tabs>
              <w:spacing w:after="0"/>
              <w:ind w:left="720" w:hanging="360"/>
              <w:jc w:val="center"/>
              <w:rPr>
                <w:rFonts w:ascii="Trebuchet MS" w:hAnsi="Trebuchet MS" w:cs="Arial"/>
                <w:sz w:val="22"/>
                <w:szCs w:val="22"/>
                <w:lang w:val="lt-LT"/>
              </w:rPr>
            </w:pPr>
            <w:r>
              <w:rPr>
                <w:rFonts w:ascii="Trebuchet MS" w:hAnsi="Trebuchet MS" w:cs="Arial"/>
                <w:sz w:val="22"/>
                <w:szCs w:val="22"/>
                <w:lang w:val="lt-LT"/>
              </w:rPr>
              <w:t>8.</w:t>
            </w:r>
          </w:p>
        </w:tc>
        <w:tc>
          <w:tcPr>
            <w:tcW w:w="9213" w:type="dxa"/>
            <w:vAlign w:val="center"/>
          </w:tcPr>
          <w:p w14:paraId="048467E9" w14:textId="0DA8769A" w:rsidR="0020469D" w:rsidRPr="001E0700" w:rsidRDefault="0020469D" w:rsidP="009C0161">
            <w:pPr>
              <w:pStyle w:val="Pagrindinistekstas3"/>
              <w:tabs>
                <w:tab w:val="left" w:pos="720"/>
              </w:tabs>
              <w:spacing w:after="0"/>
              <w:ind w:left="720" w:hanging="360"/>
              <w:rPr>
                <w:rFonts w:ascii="Trebuchet MS" w:hAnsi="Trebuchet MS" w:cs="Arial"/>
                <w:sz w:val="22"/>
                <w:szCs w:val="22"/>
                <w:lang w:val="lt-LT"/>
              </w:rPr>
            </w:pPr>
            <w:r>
              <w:rPr>
                <w:rFonts w:ascii="Trebuchet MS" w:hAnsi="Trebuchet MS" w:cs="Arial"/>
                <w:sz w:val="22"/>
                <w:szCs w:val="22"/>
                <w:lang w:val="lt-LT"/>
              </w:rPr>
              <w:t xml:space="preserve">Duomenų mainų tarp TSPĮ ir RAA terminalo/valdiklio valdymas. </w:t>
            </w:r>
          </w:p>
        </w:tc>
      </w:tr>
    </w:tbl>
    <w:p w14:paraId="12E20908" w14:textId="77777777" w:rsidR="006A5588" w:rsidRPr="001E0700" w:rsidRDefault="006A5588" w:rsidP="009C0161">
      <w:pPr>
        <w:pStyle w:val="Antrat3"/>
        <w:ind w:left="720" w:hanging="360"/>
        <w:jc w:val="both"/>
        <w:rPr>
          <w:b w:val="0"/>
          <w:bCs w:val="0"/>
          <w:sz w:val="20"/>
          <w:szCs w:val="20"/>
          <w:lang w:val="lt-LT"/>
        </w:rPr>
      </w:pPr>
    </w:p>
    <w:p w14:paraId="04813FEB" w14:textId="4230F7BF" w:rsidR="006A5588" w:rsidRPr="001E0700" w:rsidRDefault="006A5588" w:rsidP="009C0161">
      <w:pPr>
        <w:pStyle w:val="Betarp"/>
        <w:numPr>
          <w:ilvl w:val="1"/>
          <w:numId w:val="23"/>
        </w:numPr>
        <w:ind w:left="720" w:hanging="360"/>
        <w:rPr>
          <w:rFonts w:cs="Arial"/>
          <w:szCs w:val="20"/>
          <w:lang w:val="lt-LT"/>
        </w:rPr>
      </w:pPr>
      <w:proofErr w:type="spellStart"/>
      <w:r w:rsidRPr="001E0700">
        <w:rPr>
          <w:rFonts w:cs="Arial"/>
          <w:szCs w:val="20"/>
          <w:lang w:val="lt-LT"/>
        </w:rPr>
        <w:t>Teleinformacijos</w:t>
      </w:r>
      <w:proofErr w:type="spellEnd"/>
      <w:r w:rsidRPr="001E0700">
        <w:rPr>
          <w:rFonts w:cs="Arial"/>
          <w:szCs w:val="20"/>
          <w:lang w:val="lt-LT"/>
        </w:rPr>
        <w:t xml:space="preserve"> sąrašas rengiamas, su PSO derinamas ir testavimai atliekami vadovaujantis PSO patvirtintu perdavimo tinklo transformatorių pastočių ir skirstyklų įrangos nuotolinio valdymo reikalavimų aprašu, pateiktu </w:t>
      </w:r>
      <w:r w:rsidRPr="001E0700">
        <w:rPr>
          <w:szCs w:val="22"/>
          <w:lang w:val="lt-LT"/>
        </w:rPr>
        <w:t>(</w:t>
      </w:r>
      <w:r w:rsidR="00A42066" w:rsidRPr="001E0700">
        <w:rPr>
          <w:noProof/>
          <w:szCs w:val="22"/>
          <w:lang w:val="lt-LT"/>
        </w:rPr>
        <w:t>53)</w:t>
      </w:r>
      <w:r w:rsidRPr="001E0700">
        <w:rPr>
          <w:szCs w:val="22"/>
          <w:lang w:val="lt-LT"/>
        </w:rPr>
        <w:t>pried</w:t>
      </w:r>
      <w:r w:rsidR="00A42066" w:rsidRPr="001E0700">
        <w:rPr>
          <w:szCs w:val="22"/>
          <w:lang w:val="lt-LT"/>
        </w:rPr>
        <w:t>e</w:t>
      </w:r>
      <w:r w:rsidRPr="001E0700">
        <w:rPr>
          <w:szCs w:val="22"/>
          <w:lang w:val="lt-LT"/>
        </w:rPr>
        <w:t>.</w:t>
      </w:r>
    </w:p>
    <w:p w14:paraId="6D7DBCD6" w14:textId="67CA5A7D" w:rsidR="006A5588" w:rsidRPr="001E0700" w:rsidRDefault="0020469D" w:rsidP="009C0161">
      <w:pPr>
        <w:pStyle w:val="Betarp"/>
        <w:numPr>
          <w:ilvl w:val="1"/>
          <w:numId w:val="23"/>
        </w:numPr>
        <w:ind w:left="720" w:hanging="360"/>
        <w:rPr>
          <w:lang w:val="lt-LT"/>
        </w:rPr>
      </w:pPr>
      <w:r>
        <w:rPr>
          <w:rFonts w:cs="Arial"/>
          <w:szCs w:val="20"/>
          <w:lang w:val="lt-LT"/>
        </w:rPr>
        <w:t>Projektiniuose pasiūlymuose</w:t>
      </w:r>
      <w:r w:rsidR="006A5588" w:rsidRPr="001E0700">
        <w:rPr>
          <w:rFonts w:cs="Arial"/>
          <w:szCs w:val="20"/>
          <w:lang w:val="lt-LT"/>
        </w:rPr>
        <w:t xml:space="preserve"> numatyti poreikį su šio objekto rekonstrukcija susijusiuose kituose perdavimo tinklo objektuose </w:t>
      </w:r>
      <w:r w:rsidR="006A5588" w:rsidRPr="001E0700">
        <w:rPr>
          <w:rFonts w:cs="Arial"/>
          <w:bCs/>
          <w:i/>
          <w:szCs w:val="22"/>
          <w:lang w:val="lt-LT"/>
        </w:rPr>
        <w:t>(išvardinti skyriuje „Relinės apsaugos ir automatikos dalis“)</w:t>
      </w:r>
      <w:r w:rsidR="006A5588" w:rsidRPr="001E0700">
        <w:rPr>
          <w:rFonts w:cs="Arial"/>
          <w:bCs/>
          <w:szCs w:val="22"/>
          <w:lang w:val="lt-LT"/>
        </w:rPr>
        <w:t xml:space="preserve"> </w:t>
      </w:r>
      <w:r w:rsidR="006A5588" w:rsidRPr="001E0700">
        <w:rPr>
          <w:rFonts w:cs="Arial"/>
          <w:szCs w:val="20"/>
          <w:lang w:val="lt-LT"/>
        </w:rPr>
        <w:t xml:space="preserve">atlikti operatyvinių pavadinimų pakeitimus ir/ar kitus susijusius darbus (objektų </w:t>
      </w:r>
      <w:proofErr w:type="spellStart"/>
      <w:r w:rsidR="006A5588" w:rsidRPr="001E0700">
        <w:rPr>
          <w:rFonts w:cs="Arial"/>
          <w:szCs w:val="20"/>
          <w:lang w:val="lt-LT"/>
        </w:rPr>
        <w:t>teleinformacijos</w:t>
      </w:r>
      <w:proofErr w:type="spellEnd"/>
      <w:r w:rsidR="006A5588" w:rsidRPr="001E0700">
        <w:rPr>
          <w:rFonts w:cs="Arial"/>
          <w:szCs w:val="20"/>
          <w:lang w:val="lt-LT"/>
        </w:rPr>
        <w:t xml:space="preserve"> sąrašų parengimas, derinimas su PSO, testavimas. </w:t>
      </w:r>
      <w:r>
        <w:rPr>
          <w:rFonts w:cs="Arial"/>
          <w:szCs w:val="20"/>
          <w:lang w:val="lt-LT"/>
        </w:rPr>
        <w:t>Projektiniuose pasiūlymuose</w:t>
      </w:r>
      <w:r w:rsidR="006A5588" w:rsidRPr="001E0700">
        <w:rPr>
          <w:rFonts w:cs="Arial"/>
          <w:szCs w:val="20"/>
          <w:lang w:val="lt-LT"/>
        </w:rPr>
        <w:t xml:space="preserve"> išskirti reikalingus atlikti darbus kituose perdavimo tinklo objektuose pagal kiekvieną objektą atskirai. Atliekant pakeitimus kituose perdavimo tinklo objektuose, šių objektų </w:t>
      </w:r>
      <w:proofErr w:type="spellStart"/>
      <w:r w:rsidR="006A5588" w:rsidRPr="001E0700">
        <w:rPr>
          <w:rFonts w:cs="Arial"/>
          <w:szCs w:val="20"/>
          <w:lang w:val="lt-LT"/>
        </w:rPr>
        <w:t>teleinformacijos</w:t>
      </w:r>
      <w:proofErr w:type="spellEnd"/>
      <w:r w:rsidR="006A5588" w:rsidRPr="001E0700">
        <w:rPr>
          <w:rFonts w:cs="Arial"/>
          <w:szCs w:val="20"/>
          <w:lang w:val="lt-LT"/>
        </w:rPr>
        <w:t xml:space="preserve"> sąrašai rengiami, derinami su PSO ir testavimai atliekami kiekvienai pastotei (objektui) atskirai vadovaujantis PSO patvirtintu perdavimo tinklo transformatorių pastočių ir skirstyklų įrangos nuotolinio valdymo reikalavimų aprašu.</w:t>
      </w:r>
    </w:p>
    <w:p w14:paraId="0BC24CDD" w14:textId="58FE5675" w:rsidR="006A5588" w:rsidRPr="001E0700" w:rsidRDefault="006A5588" w:rsidP="009C0161">
      <w:pPr>
        <w:pStyle w:val="Betarp"/>
        <w:numPr>
          <w:ilvl w:val="1"/>
          <w:numId w:val="23"/>
        </w:numPr>
        <w:ind w:left="720" w:hanging="360"/>
        <w:rPr>
          <w:lang w:val="lt-LT"/>
        </w:rPr>
      </w:pPr>
      <w:r w:rsidRPr="001E0700">
        <w:rPr>
          <w:rFonts w:cs="Arial"/>
          <w:bCs/>
          <w:szCs w:val="22"/>
          <w:lang w:val="lt-LT"/>
        </w:rPr>
        <w:t xml:space="preserve">PSO pateikia kitų, susijusių su </w:t>
      </w:r>
      <w:proofErr w:type="spellStart"/>
      <w:r w:rsidRPr="001E0700">
        <w:rPr>
          <w:rFonts w:cs="Arial"/>
          <w:bCs/>
          <w:szCs w:val="22"/>
          <w:lang w:val="lt-LT"/>
        </w:rPr>
        <w:t>Griškonių</w:t>
      </w:r>
      <w:proofErr w:type="spellEnd"/>
      <w:r w:rsidRPr="001E0700">
        <w:rPr>
          <w:rFonts w:cs="Arial"/>
          <w:bCs/>
          <w:szCs w:val="22"/>
          <w:lang w:val="lt-LT"/>
        </w:rPr>
        <w:t xml:space="preserve"> TP 110 </w:t>
      </w:r>
      <w:proofErr w:type="spellStart"/>
      <w:r w:rsidRPr="001E0700">
        <w:rPr>
          <w:rFonts w:cs="Arial"/>
          <w:bCs/>
          <w:szCs w:val="22"/>
          <w:lang w:val="lt-LT"/>
        </w:rPr>
        <w:t>kV</w:t>
      </w:r>
      <w:proofErr w:type="spellEnd"/>
      <w:r w:rsidRPr="001E0700">
        <w:rPr>
          <w:rFonts w:cs="Arial"/>
          <w:bCs/>
          <w:szCs w:val="22"/>
          <w:lang w:val="lt-LT"/>
        </w:rPr>
        <w:t xml:space="preserve"> skirstyklos rekonstrukcija, perdavimo tinklo objektų </w:t>
      </w:r>
      <w:proofErr w:type="spellStart"/>
      <w:r w:rsidRPr="001E0700">
        <w:rPr>
          <w:rFonts w:cs="Arial"/>
          <w:bCs/>
          <w:szCs w:val="22"/>
          <w:lang w:val="lt-LT"/>
        </w:rPr>
        <w:t>teleinformacijos</w:t>
      </w:r>
      <w:proofErr w:type="spellEnd"/>
      <w:r w:rsidRPr="001E0700">
        <w:rPr>
          <w:rFonts w:cs="Arial"/>
          <w:bCs/>
          <w:szCs w:val="22"/>
          <w:lang w:val="lt-LT"/>
        </w:rPr>
        <w:t xml:space="preserve"> (signalai, valdymas ir matavimai) sąrašus projektavimo paslaugą teikiančiai organizacijai. Tolimesnis kitų perdavimo tinklo objektų </w:t>
      </w:r>
      <w:proofErr w:type="spellStart"/>
      <w:r w:rsidRPr="001E0700">
        <w:rPr>
          <w:rFonts w:cs="Arial"/>
          <w:bCs/>
          <w:szCs w:val="22"/>
          <w:lang w:val="lt-LT"/>
        </w:rPr>
        <w:t>teleinformacijos</w:t>
      </w:r>
      <w:proofErr w:type="spellEnd"/>
      <w:r w:rsidRPr="001E0700">
        <w:rPr>
          <w:rFonts w:cs="Arial"/>
          <w:bCs/>
          <w:szCs w:val="22"/>
          <w:lang w:val="lt-LT"/>
        </w:rPr>
        <w:t xml:space="preserve"> sąrašų apimčių pildymas, koregavimas bei derinimas su PSO atsakingais darbuotojais vykdomas pateiktuose </w:t>
      </w:r>
      <w:proofErr w:type="spellStart"/>
      <w:r w:rsidRPr="001E0700">
        <w:rPr>
          <w:rFonts w:cs="Arial"/>
          <w:bCs/>
          <w:szCs w:val="22"/>
          <w:lang w:val="lt-LT"/>
        </w:rPr>
        <w:t>teleinformacijos</w:t>
      </w:r>
      <w:proofErr w:type="spellEnd"/>
      <w:r w:rsidRPr="001E0700">
        <w:rPr>
          <w:rFonts w:cs="Arial"/>
          <w:bCs/>
          <w:szCs w:val="22"/>
          <w:lang w:val="lt-LT"/>
        </w:rPr>
        <w:t xml:space="preserve"> sąrašuose. Sąrašuose turi būti numatytas atskiras skyrius naujai projektuojamai bei įtraukiamai </w:t>
      </w:r>
      <w:proofErr w:type="spellStart"/>
      <w:r w:rsidRPr="001E0700">
        <w:rPr>
          <w:rFonts w:cs="Arial"/>
          <w:bCs/>
          <w:szCs w:val="22"/>
          <w:lang w:val="lt-LT"/>
        </w:rPr>
        <w:t>teleinformacijai</w:t>
      </w:r>
      <w:proofErr w:type="spellEnd"/>
      <w:r w:rsidRPr="001E0700">
        <w:rPr>
          <w:rFonts w:cs="Arial"/>
          <w:bCs/>
          <w:szCs w:val="22"/>
          <w:lang w:val="lt-LT"/>
        </w:rPr>
        <w:t xml:space="preserve"> (signalai, valdymas ir matavimai).</w:t>
      </w:r>
    </w:p>
    <w:p w14:paraId="380B7C26" w14:textId="3047B9AC" w:rsidR="006A5588" w:rsidRPr="001E0700" w:rsidRDefault="006A5588" w:rsidP="009C0161">
      <w:pPr>
        <w:pStyle w:val="Betarp"/>
        <w:numPr>
          <w:ilvl w:val="1"/>
          <w:numId w:val="23"/>
        </w:numPr>
        <w:ind w:left="720" w:hanging="360"/>
        <w:rPr>
          <w:lang w:val="lt-LT"/>
        </w:rPr>
      </w:pPr>
      <w:r w:rsidRPr="001E0700">
        <w:rPr>
          <w:rFonts w:cs="Arial"/>
          <w:bCs/>
          <w:szCs w:val="22"/>
          <w:lang w:val="lt-LT"/>
        </w:rPr>
        <w:t xml:space="preserve">Projektuotojai pateiktuose kituose, </w:t>
      </w:r>
      <w:r w:rsidRPr="001E0700">
        <w:rPr>
          <w:rFonts w:cs="Arial"/>
          <w:szCs w:val="22"/>
          <w:lang w:val="lt-LT"/>
        </w:rPr>
        <w:t xml:space="preserve">susijusiuose su </w:t>
      </w:r>
      <w:proofErr w:type="spellStart"/>
      <w:r w:rsidRPr="001E0700">
        <w:rPr>
          <w:rFonts w:cs="Arial"/>
          <w:szCs w:val="22"/>
          <w:lang w:val="lt-LT"/>
        </w:rPr>
        <w:t>Griškonių</w:t>
      </w:r>
      <w:proofErr w:type="spellEnd"/>
      <w:r w:rsidRPr="001E0700">
        <w:rPr>
          <w:rFonts w:cs="Arial"/>
          <w:szCs w:val="22"/>
          <w:lang w:val="lt-LT"/>
        </w:rPr>
        <w:t xml:space="preserve"> TP rekonstrukcija</w:t>
      </w:r>
      <w:r w:rsidRPr="001E0700">
        <w:rPr>
          <w:rFonts w:cs="Arial"/>
          <w:bCs/>
          <w:szCs w:val="22"/>
          <w:lang w:val="lt-LT"/>
        </w:rPr>
        <w:t xml:space="preserve"> perdavimo tinklo objektų </w:t>
      </w:r>
      <w:proofErr w:type="spellStart"/>
      <w:r w:rsidRPr="001E0700">
        <w:rPr>
          <w:rFonts w:cs="Arial"/>
          <w:bCs/>
          <w:szCs w:val="22"/>
          <w:lang w:val="lt-LT"/>
        </w:rPr>
        <w:t>teleinformacijos</w:t>
      </w:r>
      <w:proofErr w:type="spellEnd"/>
      <w:r w:rsidRPr="001E0700">
        <w:rPr>
          <w:rFonts w:cs="Arial"/>
          <w:bCs/>
          <w:szCs w:val="22"/>
          <w:lang w:val="lt-LT"/>
        </w:rPr>
        <w:t xml:space="preserve"> sąrašuose sužymi visą </w:t>
      </w:r>
      <w:proofErr w:type="spellStart"/>
      <w:r w:rsidRPr="001E0700">
        <w:rPr>
          <w:rFonts w:cs="Arial"/>
          <w:bCs/>
          <w:szCs w:val="22"/>
          <w:lang w:val="lt-LT"/>
        </w:rPr>
        <w:t>teleinformaciją</w:t>
      </w:r>
      <w:proofErr w:type="spellEnd"/>
      <w:r w:rsidRPr="001E0700">
        <w:rPr>
          <w:rFonts w:cs="Arial"/>
          <w:bCs/>
          <w:szCs w:val="22"/>
          <w:lang w:val="lt-LT"/>
        </w:rPr>
        <w:t xml:space="preserve"> (signalai, valdymas ir matavimai) tiesiogiai priklausančią ar susijusią su </w:t>
      </w:r>
      <w:proofErr w:type="spellStart"/>
      <w:r w:rsidRPr="001E0700">
        <w:rPr>
          <w:rFonts w:cs="Arial"/>
          <w:bCs/>
          <w:szCs w:val="22"/>
          <w:lang w:val="lt-LT"/>
        </w:rPr>
        <w:t>Griškonių</w:t>
      </w:r>
      <w:proofErr w:type="spellEnd"/>
      <w:r w:rsidRPr="001E0700">
        <w:rPr>
          <w:rFonts w:cs="Arial"/>
          <w:szCs w:val="22"/>
          <w:lang w:val="lt-LT"/>
        </w:rPr>
        <w:t xml:space="preserve"> TP</w:t>
      </w:r>
      <w:r w:rsidRPr="001E0700">
        <w:rPr>
          <w:rFonts w:cs="Arial"/>
          <w:bCs/>
          <w:szCs w:val="22"/>
          <w:lang w:val="lt-LT"/>
        </w:rPr>
        <w:t xml:space="preserve"> </w:t>
      </w:r>
      <w:proofErr w:type="spellStart"/>
      <w:r w:rsidRPr="001E0700">
        <w:rPr>
          <w:rFonts w:cs="Arial"/>
          <w:bCs/>
          <w:szCs w:val="22"/>
          <w:lang w:val="lt-LT"/>
        </w:rPr>
        <w:t>prijunginių</w:t>
      </w:r>
      <w:proofErr w:type="spellEnd"/>
      <w:r w:rsidRPr="001E0700">
        <w:rPr>
          <w:rFonts w:cs="Arial"/>
          <w:bCs/>
          <w:szCs w:val="22"/>
          <w:lang w:val="lt-LT"/>
        </w:rPr>
        <w:t xml:space="preserve"> apsaugomis, valdymu ir matavimais. Projektavimo eigoje įvertinamas poreikis dėl šios </w:t>
      </w:r>
      <w:proofErr w:type="spellStart"/>
      <w:r w:rsidRPr="001E0700">
        <w:rPr>
          <w:rFonts w:cs="Arial"/>
          <w:bCs/>
          <w:szCs w:val="22"/>
          <w:lang w:val="lt-LT"/>
        </w:rPr>
        <w:t>teleinformacijos</w:t>
      </w:r>
      <w:proofErr w:type="spellEnd"/>
      <w:r w:rsidRPr="001E0700">
        <w:rPr>
          <w:rFonts w:cs="Arial"/>
          <w:bCs/>
          <w:szCs w:val="22"/>
          <w:lang w:val="lt-LT"/>
        </w:rPr>
        <w:t xml:space="preserve"> pavadinimų ar būsenų keitimo, įvertinant PSO nuotolinio valdymo aprašo reikalavimus. Esant tokiam poreikiui, koreguojami atitinkamų signalų pavadinimai ar būsenos, komandų ar matavimų pavadinimai.</w:t>
      </w:r>
    </w:p>
    <w:p w14:paraId="2BA68AAF" w14:textId="12123904" w:rsidR="006A5588" w:rsidRPr="001E0700" w:rsidRDefault="0020469D" w:rsidP="009C0161">
      <w:pPr>
        <w:pStyle w:val="Betarp"/>
        <w:numPr>
          <w:ilvl w:val="1"/>
          <w:numId w:val="23"/>
        </w:numPr>
        <w:ind w:left="720" w:hanging="360"/>
        <w:rPr>
          <w:lang w:val="lt-LT"/>
        </w:rPr>
      </w:pPr>
      <w:r>
        <w:rPr>
          <w:rFonts w:cs="Arial"/>
          <w:bCs/>
          <w:szCs w:val="22"/>
          <w:lang w:val="lt-LT"/>
        </w:rPr>
        <w:t>Projektiniuose pasiūlymuose</w:t>
      </w:r>
      <w:r w:rsidR="006A5588" w:rsidRPr="001E0700">
        <w:rPr>
          <w:rFonts w:cs="Arial"/>
          <w:bCs/>
          <w:szCs w:val="22"/>
          <w:lang w:val="lt-LT"/>
        </w:rPr>
        <w:t xml:space="preserve"> numatyti, kad turi būti ištestuota kitų perdavimo tinklo objektų visa esama ir naujai įtraukiama </w:t>
      </w:r>
      <w:proofErr w:type="spellStart"/>
      <w:r w:rsidR="006A5588" w:rsidRPr="001E0700">
        <w:rPr>
          <w:rFonts w:cs="Arial"/>
          <w:bCs/>
          <w:szCs w:val="22"/>
          <w:lang w:val="lt-LT"/>
        </w:rPr>
        <w:t>teleinformacija</w:t>
      </w:r>
      <w:proofErr w:type="spellEnd"/>
      <w:r w:rsidR="006A5588" w:rsidRPr="001E0700">
        <w:rPr>
          <w:rFonts w:cs="Arial"/>
          <w:bCs/>
          <w:szCs w:val="22"/>
          <w:lang w:val="lt-LT"/>
        </w:rPr>
        <w:t xml:space="preserve">, kuri susijusi su </w:t>
      </w:r>
      <w:proofErr w:type="spellStart"/>
      <w:r w:rsidR="006A5588" w:rsidRPr="001E0700">
        <w:rPr>
          <w:rFonts w:cs="Arial"/>
          <w:bCs/>
          <w:szCs w:val="22"/>
          <w:lang w:val="lt-LT"/>
        </w:rPr>
        <w:t>Griškonių</w:t>
      </w:r>
      <w:proofErr w:type="spellEnd"/>
      <w:r w:rsidR="006A5588" w:rsidRPr="001E0700">
        <w:rPr>
          <w:rFonts w:cs="Arial"/>
          <w:bCs/>
          <w:szCs w:val="22"/>
          <w:lang w:val="lt-LT"/>
        </w:rPr>
        <w:t xml:space="preserve"> TP rekonstrukcija.</w:t>
      </w:r>
    </w:p>
    <w:p w14:paraId="2F231CFD" w14:textId="602201DA" w:rsidR="006A5588" w:rsidRPr="001E0700" w:rsidRDefault="006A5588" w:rsidP="009C0161">
      <w:pPr>
        <w:pStyle w:val="Betarp"/>
        <w:numPr>
          <w:ilvl w:val="1"/>
          <w:numId w:val="23"/>
        </w:numPr>
        <w:ind w:left="720" w:hanging="360"/>
        <w:rPr>
          <w:lang w:val="lt-LT"/>
        </w:rPr>
      </w:pPr>
      <w:r w:rsidRPr="001E0700">
        <w:rPr>
          <w:rFonts w:cs="Arial"/>
          <w:bCs/>
          <w:szCs w:val="22"/>
          <w:lang w:val="lt-LT"/>
        </w:rPr>
        <w:t xml:space="preserve">Projektuotojai peržiūri esamus kitų, </w:t>
      </w:r>
      <w:r w:rsidRPr="001E0700">
        <w:rPr>
          <w:rFonts w:cs="Arial"/>
          <w:szCs w:val="22"/>
          <w:lang w:val="lt-LT"/>
        </w:rPr>
        <w:t xml:space="preserve">susijusių su </w:t>
      </w:r>
      <w:proofErr w:type="spellStart"/>
      <w:r w:rsidRPr="001E0700">
        <w:rPr>
          <w:rFonts w:cs="Arial"/>
          <w:szCs w:val="22"/>
          <w:lang w:val="lt-LT"/>
        </w:rPr>
        <w:t>Griškonių</w:t>
      </w:r>
      <w:proofErr w:type="spellEnd"/>
      <w:r w:rsidRPr="001E0700">
        <w:rPr>
          <w:rFonts w:cs="Arial"/>
          <w:szCs w:val="22"/>
          <w:lang w:val="lt-LT"/>
        </w:rPr>
        <w:t xml:space="preserve"> </w:t>
      </w:r>
      <w:r w:rsidRPr="001E0700">
        <w:rPr>
          <w:rFonts w:cs="Arial"/>
          <w:bCs/>
          <w:szCs w:val="22"/>
          <w:lang w:val="lt-LT"/>
        </w:rPr>
        <w:t>TP</w:t>
      </w:r>
      <w:r w:rsidRPr="001E0700">
        <w:rPr>
          <w:rFonts w:cs="Arial"/>
          <w:szCs w:val="22"/>
          <w:lang w:val="lt-LT"/>
        </w:rPr>
        <w:t xml:space="preserve"> rekonstrukcija</w:t>
      </w:r>
      <w:r w:rsidRPr="001E0700">
        <w:rPr>
          <w:rFonts w:cs="Arial"/>
          <w:bCs/>
          <w:szCs w:val="22"/>
          <w:lang w:val="lt-LT"/>
        </w:rPr>
        <w:t xml:space="preserve">, perdavimo tinklo objektų (išvardinti skyriuje „Relinės apsaugos ir automatikos dalis“) </w:t>
      </w:r>
      <w:proofErr w:type="spellStart"/>
      <w:r w:rsidRPr="001E0700">
        <w:rPr>
          <w:rFonts w:cs="Arial"/>
          <w:bCs/>
          <w:szCs w:val="22"/>
          <w:lang w:val="lt-LT"/>
        </w:rPr>
        <w:t>teleinformacijos</w:t>
      </w:r>
      <w:proofErr w:type="spellEnd"/>
      <w:r w:rsidRPr="001E0700">
        <w:rPr>
          <w:rFonts w:cs="Arial"/>
          <w:bCs/>
          <w:szCs w:val="22"/>
          <w:lang w:val="lt-LT"/>
        </w:rPr>
        <w:t xml:space="preserve"> sąrašus bei įvertina poreikį dėl </w:t>
      </w:r>
      <w:proofErr w:type="spellStart"/>
      <w:r w:rsidRPr="001E0700">
        <w:rPr>
          <w:rFonts w:cs="Arial"/>
          <w:bCs/>
          <w:szCs w:val="22"/>
          <w:lang w:val="lt-LT"/>
        </w:rPr>
        <w:t>teleinformacijos</w:t>
      </w:r>
      <w:proofErr w:type="spellEnd"/>
      <w:r w:rsidRPr="001E0700">
        <w:rPr>
          <w:rFonts w:cs="Arial"/>
          <w:bCs/>
          <w:szCs w:val="22"/>
          <w:lang w:val="lt-LT"/>
        </w:rPr>
        <w:t xml:space="preserve">, kuri tiesiogiai nepriklauso ar nėra susijusi su </w:t>
      </w:r>
      <w:proofErr w:type="spellStart"/>
      <w:r w:rsidRPr="001E0700">
        <w:rPr>
          <w:rFonts w:cs="Arial"/>
          <w:bCs/>
          <w:szCs w:val="22"/>
          <w:lang w:val="lt-LT"/>
        </w:rPr>
        <w:t>Griškonių</w:t>
      </w:r>
      <w:proofErr w:type="spellEnd"/>
      <w:r w:rsidRPr="001E0700">
        <w:rPr>
          <w:rFonts w:cs="Arial"/>
          <w:bCs/>
          <w:szCs w:val="22"/>
          <w:lang w:val="lt-LT"/>
        </w:rPr>
        <w:t xml:space="preserve"> TP</w:t>
      </w:r>
      <w:r w:rsidRPr="001E0700">
        <w:rPr>
          <w:rFonts w:cs="Arial"/>
          <w:szCs w:val="22"/>
          <w:lang w:val="lt-LT"/>
        </w:rPr>
        <w:t xml:space="preserve"> 110 </w:t>
      </w:r>
      <w:proofErr w:type="spellStart"/>
      <w:r w:rsidRPr="001E0700">
        <w:rPr>
          <w:rFonts w:cs="Arial"/>
          <w:szCs w:val="22"/>
          <w:lang w:val="lt-LT"/>
        </w:rPr>
        <w:t>kV</w:t>
      </w:r>
      <w:proofErr w:type="spellEnd"/>
      <w:r w:rsidRPr="001E0700">
        <w:rPr>
          <w:rFonts w:cs="Arial"/>
          <w:szCs w:val="22"/>
          <w:lang w:val="lt-LT"/>
        </w:rPr>
        <w:t xml:space="preserve"> </w:t>
      </w:r>
      <w:proofErr w:type="spellStart"/>
      <w:r w:rsidRPr="001E0700">
        <w:rPr>
          <w:rFonts w:cs="Arial"/>
          <w:bCs/>
          <w:szCs w:val="22"/>
          <w:lang w:val="lt-LT"/>
        </w:rPr>
        <w:t>prijunginiais</w:t>
      </w:r>
      <w:proofErr w:type="spellEnd"/>
      <w:r w:rsidRPr="001E0700">
        <w:rPr>
          <w:rFonts w:cs="Arial"/>
          <w:bCs/>
          <w:szCs w:val="22"/>
          <w:lang w:val="lt-LT"/>
        </w:rPr>
        <w:t xml:space="preserve">, tačiau gali būti įtakojama dėl </w:t>
      </w:r>
      <w:proofErr w:type="spellStart"/>
      <w:r w:rsidRPr="001E0700">
        <w:rPr>
          <w:rFonts w:cs="Arial"/>
          <w:bCs/>
          <w:szCs w:val="22"/>
          <w:lang w:val="lt-LT"/>
        </w:rPr>
        <w:t>Griškonių</w:t>
      </w:r>
      <w:proofErr w:type="spellEnd"/>
      <w:r w:rsidRPr="001E0700">
        <w:rPr>
          <w:rFonts w:cs="Arial"/>
          <w:bCs/>
          <w:szCs w:val="22"/>
          <w:lang w:val="lt-LT"/>
        </w:rPr>
        <w:t xml:space="preserve"> TP naujų </w:t>
      </w:r>
      <w:proofErr w:type="spellStart"/>
      <w:r w:rsidRPr="001E0700">
        <w:rPr>
          <w:rFonts w:cs="Arial"/>
          <w:bCs/>
          <w:szCs w:val="22"/>
          <w:lang w:val="lt-LT"/>
        </w:rPr>
        <w:t>prijunginių</w:t>
      </w:r>
      <w:proofErr w:type="spellEnd"/>
      <w:r w:rsidRPr="001E0700">
        <w:rPr>
          <w:rFonts w:cs="Arial"/>
          <w:bCs/>
          <w:szCs w:val="22"/>
          <w:lang w:val="lt-LT"/>
        </w:rPr>
        <w:t xml:space="preserve"> diegimo (pavadinimų, būsenų keitimas, naujos </w:t>
      </w:r>
      <w:proofErr w:type="spellStart"/>
      <w:r w:rsidRPr="001E0700">
        <w:rPr>
          <w:rFonts w:cs="Arial"/>
          <w:bCs/>
          <w:szCs w:val="22"/>
          <w:lang w:val="lt-LT"/>
        </w:rPr>
        <w:t>teleinformacijos</w:t>
      </w:r>
      <w:proofErr w:type="spellEnd"/>
      <w:r w:rsidRPr="001E0700">
        <w:rPr>
          <w:rFonts w:cs="Arial"/>
          <w:bCs/>
          <w:szCs w:val="22"/>
          <w:lang w:val="lt-LT"/>
        </w:rPr>
        <w:t xml:space="preserve"> įtraukimas, esamos </w:t>
      </w:r>
      <w:proofErr w:type="spellStart"/>
      <w:r w:rsidRPr="001E0700">
        <w:rPr>
          <w:rFonts w:cs="Arial"/>
          <w:bCs/>
          <w:szCs w:val="22"/>
          <w:lang w:val="lt-LT"/>
        </w:rPr>
        <w:t>teleinformacijos</w:t>
      </w:r>
      <w:proofErr w:type="spellEnd"/>
      <w:r w:rsidRPr="001E0700">
        <w:rPr>
          <w:rFonts w:cs="Arial"/>
          <w:bCs/>
          <w:szCs w:val="22"/>
          <w:lang w:val="lt-LT"/>
        </w:rPr>
        <w:t xml:space="preserve"> naikinimas). Esant tokiam poreikiui, turi būti koreguojami esami </w:t>
      </w:r>
      <w:proofErr w:type="spellStart"/>
      <w:r w:rsidRPr="001E0700">
        <w:rPr>
          <w:rFonts w:cs="Arial"/>
          <w:bCs/>
          <w:szCs w:val="22"/>
          <w:lang w:val="lt-LT"/>
        </w:rPr>
        <w:t>teleinformacijos</w:t>
      </w:r>
      <w:proofErr w:type="spellEnd"/>
      <w:r w:rsidRPr="001E0700">
        <w:rPr>
          <w:rFonts w:cs="Arial"/>
          <w:bCs/>
          <w:szCs w:val="22"/>
          <w:lang w:val="lt-LT"/>
        </w:rPr>
        <w:t xml:space="preserve"> sąrašai ir atitinkamai atliekami testavimai esamai ar naujai įtrauktai kitų perdavimo tinklo objektų </w:t>
      </w:r>
      <w:proofErr w:type="spellStart"/>
      <w:r w:rsidRPr="001E0700">
        <w:rPr>
          <w:rFonts w:cs="Arial"/>
          <w:bCs/>
          <w:szCs w:val="22"/>
          <w:lang w:val="lt-LT"/>
        </w:rPr>
        <w:t>teleinformacijai</w:t>
      </w:r>
      <w:proofErr w:type="spellEnd"/>
      <w:r w:rsidRPr="001E0700">
        <w:rPr>
          <w:rFonts w:cs="Arial"/>
          <w:bCs/>
          <w:szCs w:val="22"/>
          <w:lang w:val="lt-LT"/>
        </w:rPr>
        <w:t>.</w:t>
      </w:r>
    </w:p>
    <w:p w14:paraId="07C59B73" w14:textId="77777777" w:rsidR="00DB2561" w:rsidRPr="001E0700" w:rsidRDefault="00DB2561" w:rsidP="009C0161">
      <w:pPr>
        <w:ind w:left="720" w:hanging="360"/>
        <w:rPr>
          <w:lang w:val="lt-LT"/>
        </w:rPr>
      </w:pPr>
    </w:p>
    <w:p w14:paraId="34C20DFF" w14:textId="77777777" w:rsidR="006A5588" w:rsidRPr="001E0700" w:rsidRDefault="006A5588" w:rsidP="009C0161">
      <w:pPr>
        <w:ind w:left="720" w:hanging="360"/>
        <w:rPr>
          <w:lang w:val="lt-LT"/>
        </w:rPr>
      </w:pPr>
    </w:p>
    <w:p w14:paraId="7993B1A8" w14:textId="77777777" w:rsidR="00F27D9F" w:rsidRPr="001E0700" w:rsidRDefault="00F27D9F" w:rsidP="009C0161">
      <w:pPr>
        <w:pStyle w:val="Sraopastraipa"/>
        <w:numPr>
          <w:ilvl w:val="0"/>
          <w:numId w:val="14"/>
        </w:numPr>
        <w:ind w:left="720" w:hanging="360"/>
        <w:jc w:val="both"/>
        <w:outlineLvl w:val="3"/>
        <w:rPr>
          <w:rFonts w:ascii="Trebuchet MS" w:hAnsi="Trebuchet MS" w:cs="Arial"/>
          <w:vanish/>
          <w:sz w:val="22"/>
          <w:szCs w:val="22"/>
          <w:lang w:val="lt-LT"/>
        </w:rPr>
      </w:pPr>
      <w:bookmarkStart w:id="92" w:name="_Toc301894977"/>
    </w:p>
    <w:p w14:paraId="0D50189C" w14:textId="4C72AEEB" w:rsidR="003E6C15" w:rsidRPr="001E0700" w:rsidRDefault="003E6C15" w:rsidP="009C0161">
      <w:pPr>
        <w:pStyle w:val="Antrat1"/>
        <w:numPr>
          <w:ilvl w:val="0"/>
          <w:numId w:val="4"/>
        </w:numPr>
        <w:spacing w:before="0" w:after="120"/>
        <w:ind w:left="720"/>
        <w:rPr>
          <w:rFonts w:cs="Arial"/>
          <w:szCs w:val="22"/>
          <w:lang w:val="lt-LT"/>
        </w:rPr>
      </w:pPr>
      <w:bookmarkStart w:id="93" w:name="_Toc456180482"/>
      <w:bookmarkStart w:id="94" w:name="_Toc175234548"/>
      <w:bookmarkEnd w:id="92"/>
      <w:r w:rsidRPr="001E0700">
        <w:rPr>
          <w:rFonts w:cs="Arial"/>
          <w:szCs w:val="22"/>
          <w:lang w:val="lt-LT"/>
        </w:rPr>
        <w:t>TELEINFORMACIJOS SURINKIMO IR PERDAVIMO DALIS</w:t>
      </w:r>
      <w:bookmarkEnd w:id="93"/>
      <w:bookmarkEnd w:id="94"/>
    </w:p>
    <w:p w14:paraId="6AC0B18E" w14:textId="77777777" w:rsidR="003C5B1C" w:rsidRPr="001E0700" w:rsidRDefault="003C5B1C" w:rsidP="009C0161">
      <w:pPr>
        <w:ind w:left="720" w:hanging="360"/>
        <w:rPr>
          <w:lang w:val="lt-LT"/>
        </w:rPr>
      </w:pPr>
    </w:p>
    <w:p w14:paraId="12B66ACF" w14:textId="6A7F4AF0"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proofErr w:type="spellStart"/>
      <w:r w:rsidRPr="001E0700">
        <w:rPr>
          <w:rFonts w:ascii="Arial" w:hAnsi="Arial" w:cs="Arial"/>
          <w:bCs/>
          <w:color w:val="000000" w:themeColor="text1"/>
          <w:szCs w:val="22"/>
          <w:lang w:val="lt-LT"/>
        </w:rPr>
        <w:t>Teleinformacijos</w:t>
      </w:r>
      <w:proofErr w:type="spellEnd"/>
      <w:r w:rsidRPr="001E0700">
        <w:rPr>
          <w:rFonts w:ascii="Arial" w:hAnsi="Arial" w:cs="Arial"/>
          <w:bCs/>
          <w:color w:val="000000" w:themeColor="text1"/>
          <w:szCs w:val="22"/>
          <w:lang w:val="lt-LT"/>
        </w:rPr>
        <w:t xml:space="preserve"> surinkimas, perdavimas ir valdymas turi būti vykdomas per naują </w:t>
      </w:r>
      <w:proofErr w:type="spellStart"/>
      <w:r w:rsidRPr="001E0700">
        <w:rPr>
          <w:rFonts w:ascii="Arial" w:hAnsi="Arial" w:cs="Arial"/>
          <w:bCs/>
          <w:color w:val="000000" w:themeColor="text1"/>
          <w:szCs w:val="22"/>
          <w:lang w:val="lt-LT"/>
        </w:rPr>
        <w:t>teleinformacijos</w:t>
      </w:r>
      <w:proofErr w:type="spellEnd"/>
      <w:r w:rsidRPr="001E0700">
        <w:rPr>
          <w:rFonts w:ascii="Arial" w:hAnsi="Arial" w:cs="Arial"/>
          <w:bCs/>
          <w:color w:val="000000" w:themeColor="text1"/>
          <w:szCs w:val="22"/>
          <w:lang w:val="lt-LT"/>
        </w:rPr>
        <w:t xml:space="preserve"> surinkimo ir perdavimo įrenginį (TSPĮ).</w:t>
      </w:r>
    </w:p>
    <w:p w14:paraId="7B2C39D9" w14:textId="306AD472"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TSPĮ turi būti suprojektuotas pagal reikalavimus: </w:t>
      </w:r>
    </w:p>
    <w:p w14:paraId="6AB431F1" w14:textId="4DFCA1BF"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standartinius techninius reikalavimus </w:t>
      </w:r>
      <w:proofErr w:type="spellStart"/>
      <w:r w:rsidRPr="001E0700">
        <w:rPr>
          <w:rFonts w:ascii="Arial" w:hAnsi="Arial" w:cs="Arial"/>
          <w:bCs/>
          <w:color w:val="000000" w:themeColor="text1"/>
          <w:szCs w:val="22"/>
          <w:lang w:val="lt-LT"/>
        </w:rPr>
        <w:t>teleinformacijos</w:t>
      </w:r>
      <w:proofErr w:type="spellEnd"/>
      <w:r w:rsidRPr="001E0700">
        <w:rPr>
          <w:rFonts w:ascii="Arial" w:hAnsi="Arial" w:cs="Arial"/>
          <w:bCs/>
          <w:color w:val="000000" w:themeColor="text1"/>
          <w:szCs w:val="22"/>
          <w:lang w:val="lt-LT"/>
        </w:rPr>
        <w:t xml:space="preserve"> surinkimo ir perdavimo įrenginiams </w:t>
      </w:r>
      <w:r w:rsidRPr="001E0700">
        <w:rPr>
          <w:rFonts w:ascii="Arial" w:hAnsi="Arial" w:cs="Arial"/>
          <w:color w:val="000000" w:themeColor="text1"/>
          <w:szCs w:val="22"/>
          <w:lang w:val="lt-LT"/>
        </w:rPr>
        <w:t>(</w:t>
      </w:r>
      <w:r w:rsidR="00A42066" w:rsidRPr="001E0700">
        <w:rPr>
          <w:rFonts w:ascii="Arial" w:hAnsi="Arial" w:cs="Arial"/>
          <w:noProof/>
          <w:color w:val="000000" w:themeColor="text1"/>
          <w:szCs w:val="22"/>
          <w:lang w:val="lt-LT"/>
        </w:rPr>
        <w:t>54)</w:t>
      </w:r>
      <w:r w:rsidRPr="001E0700">
        <w:rPr>
          <w:rFonts w:ascii="Arial" w:hAnsi="Arial" w:cs="Arial"/>
          <w:color w:val="000000" w:themeColor="text1"/>
          <w:szCs w:val="22"/>
          <w:lang w:val="lt-LT"/>
        </w:rPr>
        <w:t xml:space="preserve"> pried</w:t>
      </w:r>
      <w:r w:rsidR="00A42066" w:rsidRPr="001E0700">
        <w:rPr>
          <w:rFonts w:ascii="Arial" w:hAnsi="Arial" w:cs="Arial"/>
          <w:color w:val="000000" w:themeColor="text1"/>
          <w:szCs w:val="22"/>
          <w:lang w:val="lt-LT"/>
        </w:rPr>
        <w:t>e</w:t>
      </w:r>
      <w:r w:rsidRPr="001E0700">
        <w:rPr>
          <w:rFonts w:ascii="Arial" w:hAnsi="Arial" w:cs="Arial"/>
          <w:color w:val="000000" w:themeColor="text1"/>
          <w:szCs w:val="22"/>
          <w:lang w:val="lt-LT"/>
        </w:rPr>
        <w:t>;</w:t>
      </w:r>
    </w:p>
    <w:p w14:paraId="1DECCAFC" w14:textId="35C87C0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perdavimo tinklo transformatorių pastočių ir skirstyklų įrangos nuotolinio valdymo reikalavimų aprašo pagrindinius reikalavimus </w:t>
      </w:r>
      <w:proofErr w:type="spellStart"/>
      <w:r w:rsidRPr="001E0700">
        <w:rPr>
          <w:rFonts w:ascii="Arial" w:hAnsi="Arial" w:cs="Arial"/>
          <w:bCs/>
          <w:color w:val="000000" w:themeColor="text1"/>
          <w:szCs w:val="22"/>
          <w:lang w:val="lt-LT"/>
        </w:rPr>
        <w:t>teleinformacijos</w:t>
      </w:r>
      <w:proofErr w:type="spellEnd"/>
      <w:r w:rsidRPr="001E0700">
        <w:rPr>
          <w:rFonts w:ascii="Arial" w:hAnsi="Arial" w:cs="Arial"/>
          <w:bCs/>
          <w:color w:val="000000" w:themeColor="text1"/>
          <w:szCs w:val="22"/>
          <w:lang w:val="lt-LT"/>
        </w:rPr>
        <w:t xml:space="preserve"> surinkimui ir perdavimui bei kitus aprašo priedus  </w:t>
      </w:r>
      <w:r w:rsidRPr="001E0700">
        <w:rPr>
          <w:rFonts w:ascii="Arial" w:hAnsi="Arial" w:cs="Arial"/>
          <w:color w:val="000000" w:themeColor="text1"/>
          <w:szCs w:val="22"/>
          <w:lang w:val="lt-LT"/>
        </w:rPr>
        <w:t xml:space="preserve">(žr. </w:t>
      </w:r>
      <w:r w:rsidRPr="001E0700">
        <w:rPr>
          <w:rFonts w:ascii="Arial" w:hAnsi="Arial" w:cs="Arial"/>
          <w:noProof/>
          <w:color w:val="000000" w:themeColor="text1"/>
          <w:szCs w:val="22"/>
          <w:lang w:val="lt-LT"/>
        </w:rPr>
        <w:t>(</w:t>
      </w:r>
      <w:r w:rsidR="005221D8" w:rsidRPr="001E0700">
        <w:rPr>
          <w:rFonts w:ascii="Arial" w:hAnsi="Arial" w:cs="Arial"/>
          <w:noProof/>
          <w:color w:val="000000" w:themeColor="text1"/>
          <w:szCs w:val="22"/>
          <w:lang w:val="lt-LT"/>
        </w:rPr>
        <w:t>53</w:t>
      </w:r>
      <w:r w:rsidRPr="001E0700">
        <w:rPr>
          <w:rFonts w:ascii="Arial" w:hAnsi="Arial" w:cs="Arial"/>
          <w:noProof/>
          <w:color w:val="000000" w:themeColor="text1"/>
          <w:szCs w:val="22"/>
          <w:lang w:val="lt-LT"/>
        </w:rPr>
        <w:t>)</w:t>
      </w:r>
      <w:r w:rsidRPr="001E0700">
        <w:rPr>
          <w:rFonts w:ascii="Arial" w:hAnsi="Arial" w:cs="Arial"/>
          <w:color w:val="000000" w:themeColor="text1"/>
          <w:szCs w:val="22"/>
          <w:lang w:val="lt-LT"/>
        </w:rPr>
        <w:t xml:space="preserve"> priedą).</w:t>
      </w:r>
    </w:p>
    <w:p w14:paraId="2033F69F" w14:textId="7FB570D5"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bookmarkStart w:id="95" w:name="_Hlk135300552"/>
      <w:r w:rsidRPr="001E0700">
        <w:rPr>
          <w:rFonts w:ascii="Arial" w:hAnsi="Arial" w:cs="Arial"/>
          <w:bCs/>
          <w:color w:val="000000" w:themeColor="text1"/>
          <w:szCs w:val="22"/>
          <w:lang w:val="lt-LT"/>
        </w:rPr>
        <w:t>minimalius informacijos saugos reikalavimus projektavimui ir diegimui (</w:t>
      </w:r>
      <w:r w:rsidR="00A42066" w:rsidRPr="001E0700">
        <w:rPr>
          <w:rFonts w:ascii="Arial" w:hAnsi="Arial" w:cs="Arial"/>
          <w:bCs/>
          <w:color w:val="000000" w:themeColor="text1"/>
          <w:szCs w:val="22"/>
          <w:lang w:val="lt-LT"/>
        </w:rPr>
        <w:t>55)</w:t>
      </w:r>
      <w:r w:rsidRPr="001E0700">
        <w:rPr>
          <w:rFonts w:ascii="Arial" w:hAnsi="Arial" w:cs="Arial"/>
          <w:bCs/>
          <w:color w:val="000000" w:themeColor="text1"/>
          <w:szCs w:val="22"/>
          <w:lang w:val="lt-LT"/>
        </w:rPr>
        <w:t xml:space="preserve"> pried</w:t>
      </w:r>
      <w:r w:rsidR="00A42066"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bookmarkEnd w:id="95"/>
    </w:p>
    <w:p w14:paraId="0488F9C6"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Duomenų mainai su STO TSPĮ projektuojami pagal reikalavimus:</w:t>
      </w:r>
    </w:p>
    <w:p w14:paraId="15E2C366" w14:textId="08CCA51B" w:rsidR="003C5B1C" w:rsidRPr="001E0700" w:rsidRDefault="008C5F48" w:rsidP="009C0161">
      <w:pPr>
        <w:pStyle w:val="Betarp"/>
        <w:numPr>
          <w:ilvl w:val="2"/>
          <w:numId w:val="4"/>
        </w:numPr>
        <w:ind w:left="720" w:hanging="360"/>
        <w:rPr>
          <w:rFonts w:ascii="Arial" w:hAnsi="Arial" w:cs="Arial"/>
          <w:bCs/>
          <w:color w:val="000000" w:themeColor="text1"/>
          <w:szCs w:val="22"/>
          <w:lang w:val="lt-LT"/>
        </w:rPr>
      </w:pPr>
      <w:r w:rsidRPr="009C0161">
        <w:rPr>
          <w:rFonts w:ascii="Arial" w:hAnsi="Arial" w:cs="Arial"/>
          <w:bCs/>
          <w:color w:val="000000" w:themeColor="text1"/>
          <w:szCs w:val="22"/>
          <w:lang w:val="lt-LT"/>
        </w:rPr>
        <w:t>įvertinti AB ESO išduotas prijungimo/technines sąlygas, pateikiamas (1) priede</w:t>
      </w:r>
      <w:r w:rsidR="003C5B1C" w:rsidRPr="001E0700">
        <w:rPr>
          <w:rFonts w:ascii="Arial" w:hAnsi="Arial" w:cs="Arial"/>
          <w:bCs/>
          <w:color w:val="000000" w:themeColor="text1"/>
          <w:szCs w:val="22"/>
          <w:lang w:val="lt-LT"/>
        </w:rPr>
        <w:t xml:space="preserve">; </w:t>
      </w:r>
    </w:p>
    <w:p w14:paraId="376EE8D0" w14:textId="2F17F851"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szCs w:val="22"/>
          <w:lang w:val="lt-LT"/>
        </w:rPr>
        <w:lastRenderedPageBreak/>
        <w:t>Pagal Elektros energijos perdavimo paslaugos sutarties Nr. 23 SUT-34  priedo Nr.10 aprašą nr.3 „</w:t>
      </w:r>
      <w:proofErr w:type="spellStart"/>
      <w:r w:rsidRPr="001E0700">
        <w:rPr>
          <w:rFonts w:ascii="Arial" w:hAnsi="Arial" w:cs="Arial"/>
          <w:szCs w:val="22"/>
          <w:lang w:val="lt-LT"/>
        </w:rPr>
        <w:t>Teleinformacijos</w:t>
      </w:r>
      <w:proofErr w:type="spellEnd"/>
      <w:r w:rsidRPr="001E0700">
        <w:rPr>
          <w:rFonts w:ascii="Arial" w:hAnsi="Arial" w:cs="Arial"/>
          <w:szCs w:val="22"/>
          <w:lang w:val="lt-LT"/>
        </w:rPr>
        <w:t xml:space="preserve"> mainų principų ir apimčių tvarkos aprašas“ </w:t>
      </w:r>
      <w:r w:rsidRPr="001E0700">
        <w:rPr>
          <w:rFonts w:ascii="Arial" w:hAnsi="Arial" w:cs="Arial"/>
          <w:bCs/>
          <w:color w:val="000000" w:themeColor="text1"/>
          <w:szCs w:val="22"/>
          <w:lang w:val="lt-LT"/>
        </w:rPr>
        <w:t>(</w:t>
      </w:r>
      <w:r w:rsidR="00A42066" w:rsidRPr="001E0700">
        <w:rPr>
          <w:rFonts w:ascii="Arial" w:hAnsi="Arial" w:cs="Arial"/>
          <w:bCs/>
          <w:color w:val="000000" w:themeColor="text1"/>
          <w:szCs w:val="22"/>
          <w:lang w:val="lt-LT"/>
        </w:rPr>
        <w:t>56)</w:t>
      </w:r>
      <w:r w:rsidRPr="001E0700">
        <w:rPr>
          <w:rFonts w:ascii="Arial" w:hAnsi="Arial" w:cs="Arial"/>
          <w:bCs/>
          <w:color w:val="000000" w:themeColor="text1"/>
          <w:szCs w:val="22"/>
          <w:lang w:val="lt-LT"/>
        </w:rPr>
        <w:t> pried</w:t>
      </w:r>
      <w:r w:rsidR="00A42066"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34E6355A"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turi vykdyti duomenų mainus:</w:t>
      </w:r>
    </w:p>
    <w:p w14:paraId="7E99839A"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IEC 60870-5-104 (Slave) protokolu su PSO DVS;</w:t>
      </w:r>
    </w:p>
    <w:p w14:paraId="625A96D7"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IEC 60870-5-104 (</w:t>
      </w:r>
      <w:proofErr w:type="spellStart"/>
      <w:r w:rsidRPr="001E0700">
        <w:rPr>
          <w:rFonts w:ascii="Arial" w:hAnsi="Arial" w:cs="Arial"/>
          <w:bCs/>
          <w:color w:val="000000" w:themeColor="text1"/>
          <w:szCs w:val="22"/>
          <w:lang w:val="lt-LT"/>
        </w:rPr>
        <w:t>Master</w:t>
      </w:r>
      <w:proofErr w:type="spellEnd"/>
      <w:r w:rsidRPr="001E0700">
        <w:rPr>
          <w:rFonts w:ascii="Arial" w:hAnsi="Arial" w:cs="Arial"/>
          <w:bCs/>
          <w:color w:val="000000" w:themeColor="text1"/>
          <w:szCs w:val="22"/>
          <w:lang w:val="lt-LT"/>
        </w:rPr>
        <w:t>) protokolas, rezervas;</w:t>
      </w:r>
    </w:p>
    <w:p w14:paraId="4859A586"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IEC 61850 ed.2 (</w:t>
      </w:r>
      <w:proofErr w:type="spellStart"/>
      <w:r w:rsidRPr="001E0700">
        <w:rPr>
          <w:rFonts w:ascii="Arial" w:hAnsi="Arial" w:cs="Arial"/>
          <w:bCs/>
          <w:color w:val="000000" w:themeColor="text1"/>
          <w:szCs w:val="22"/>
          <w:lang w:val="lt-LT"/>
        </w:rPr>
        <w:t>Client</w:t>
      </w:r>
      <w:proofErr w:type="spellEnd"/>
      <w:r w:rsidRPr="001E0700">
        <w:rPr>
          <w:rFonts w:ascii="Arial" w:hAnsi="Arial" w:cs="Arial"/>
          <w:bCs/>
          <w:color w:val="000000" w:themeColor="text1"/>
          <w:szCs w:val="22"/>
          <w:lang w:val="lt-LT"/>
        </w:rPr>
        <w:t>) su RAA įrenginiais, rezervavimas pagal standartą IEC 62439 (PRP);</w:t>
      </w:r>
    </w:p>
    <w:p w14:paraId="322FE357"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IEC 60870-5-101 (</w:t>
      </w:r>
      <w:proofErr w:type="spellStart"/>
      <w:r w:rsidRPr="001E0700">
        <w:rPr>
          <w:rFonts w:ascii="Arial" w:hAnsi="Arial" w:cs="Arial"/>
          <w:bCs/>
          <w:color w:val="000000" w:themeColor="text1"/>
          <w:szCs w:val="22"/>
          <w:lang w:val="lt-LT"/>
        </w:rPr>
        <w:t>Master</w:t>
      </w:r>
      <w:proofErr w:type="spellEnd"/>
      <w:r w:rsidRPr="001E0700">
        <w:rPr>
          <w:rFonts w:ascii="Arial" w:hAnsi="Arial" w:cs="Arial"/>
          <w:bCs/>
          <w:color w:val="000000" w:themeColor="text1"/>
          <w:szCs w:val="22"/>
          <w:lang w:val="lt-LT"/>
        </w:rPr>
        <w:t xml:space="preserve"> ir Slave) protokolais su STO TSPĮ;</w:t>
      </w:r>
    </w:p>
    <w:p w14:paraId="72315C64"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laiko sinchronizavimas SNTP protokolu nuo pastotės laiko sinchronizavimo įrenginio (PLSĮ). </w:t>
      </w:r>
    </w:p>
    <w:p w14:paraId="6AB255B9"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būklės stebėjimui turi būti suformuoti ir perduodami į DVS signalai:</w:t>
      </w:r>
    </w:p>
    <w:p w14:paraId="59833519"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funkcijų vykdymo būklė;</w:t>
      </w:r>
    </w:p>
    <w:p w14:paraId="1998E35D"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informacinės saugos kontrolė.</w:t>
      </w:r>
    </w:p>
    <w:p w14:paraId="1957341D"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bookmarkStart w:id="96" w:name="_Hlk135300585"/>
      <w:r w:rsidRPr="001E0700">
        <w:rPr>
          <w:rFonts w:ascii="Arial" w:hAnsi="Arial" w:cs="Arial"/>
          <w:bCs/>
          <w:color w:val="000000" w:themeColor="text1"/>
          <w:szCs w:val="22"/>
          <w:lang w:val="lt-LT"/>
        </w:rPr>
        <w:t xml:space="preserve">TSPĮ informacinės saugos ir kitų svarbių įvykių stebėjimui turi būti sukonfigūruotas TSPĮ įvykių žurnalo (angl. </w:t>
      </w:r>
      <w:proofErr w:type="spellStart"/>
      <w:r w:rsidRPr="001E0700">
        <w:rPr>
          <w:rFonts w:ascii="Arial" w:hAnsi="Arial" w:cs="Arial"/>
          <w:bCs/>
          <w:color w:val="000000" w:themeColor="text1"/>
          <w:szCs w:val="22"/>
          <w:lang w:val="lt-LT"/>
        </w:rPr>
        <w:t>syslog</w:t>
      </w:r>
      <w:proofErr w:type="spellEnd"/>
      <w:r w:rsidRPr="001E0700">
        <w:rPr>
          <w:rFonts w:ascii="Arial" w:hAnsi="Arial" w:cs="Arial"/>
          <w:bCs/>
          <w:color w:val="000000" w:themeColor="text1"/>
          <w:szCs w:val="22"/>
          <w:lang w:val="lt-LT"/>
        </w:rPr>
        <w:t>) siuntimas į centrinį žurnalinių įrašų serverį.</w:t>
      </w:r>
      <w:bookmarkEnd w:id="96"/>
    </w:p>
    <w:p w14:paraId="41770165"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fizinis sujungimas duomenų mainams:</w:t>
      </w:r>
    </w:p>
    <w:p w14:paraId="0D7D56C3"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 STO TSPĮ jungiama per </w:t>
      </w:r>
      <w:proofErr w:type="spellStart"/>
      <w:r w:rsidRPr="001E0700">
        <w:rPr>
          <w:rFonts w:ascii="Arial" w:hAnsi="Arial" w:cs="Arial"/>
          <w:bCs/>
          <w:color w:val="000000" w:themeColor="text1"/>
          <w:szCs w:val="22"/>
          <w:lang w:val="lt-LT"/>
        </w:rPr>
        <w:t>daugiamodes</w:t>
      </w:r>
      <w:proofErr w:type="spellEnd"/>
      <w:r w:rsidRPr="001E0700">
        <w:rPr>
          <w:rFonts w:ascii="Arial" w:hAnsi="Arial" w:cs="Arial"/>
          <w:bCs/>
          <w:color w:val="000000" w:themeColor="text1"/>
          <w:szCs w:val="22"/>
          <w:lang w:val="lt-LT"/>
        </w:rPr>
        <w:t xml:space="preserve"> šviesolaidines linijas, panaudojant šviesolaidinius skirstymo įrenginius ir šviesolaidinius/elektrinius keitiklius;</w:t>
      </w:r>
    </w:p>
    <w:p w14:paraId="1C762CDE"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 bendros paskirties (toliau - BP) ir  pastotės duomenų tinklo (toliau - PDT) komutatoriais ekranuotais (≥5 </w:t>
      </w:r>
      <w:proofErr w:type="spellStart"/>
      <w:r w:rsidRPr="001E0700">
        <w:rPr>
          <w:rFonts w:ascii="Arial" w:hAnsi="Arial" w:cs="Arial"/>
          <w:bCs/>
          <w:color w:val="000000" w:themeColor="text1"/>
          <w:szCs w:val="22"/>
          <w:lang w:val="lt-LT"/>
        </w:rPr>
        <w:t>cat</w:t>
      </w:r>
      <w:proofErr w:type="spellEnd"/>
      <w:r w:rsidRPr="001E0700">
        <w:rPr>
          <w:rFonts w:ascii="Arial" w:hAnsi="Arial" w:cs="Arial"/>
          <w:bCs/>
          <w:color w:val="000000" w:themeColor="text1"/>
          <w:szCs w:val="22"/>
          <w:lang w:val="lt-LT"/>
        </w:rPr>
        <w:t xml:space="preserve">)  lanksčiais jungiamaisiais kabeliais arba šviesolaidiniais </w:t>
      </w:r>
      <w:proofErr w:type="spellStart"/>
      <w:r w:rsidRPr="001E0700">
        <w:rPr>
          <w:rFonts w:ascii="Arial" w:hAnsi="Arial" w:cs="Arial"/>
          <w:bCs/>
          <w:color w:val="000000" w:themeColor="text1"/>
          <w:szCs w:val="22"/>
          <w:lang w:val="lt-LT"/>
        </w:rPr>
        <w:t>daugiamodžiais</w:t>
      </w:r>
      <w:proofErr w:type="spellEnd"/>
      <w:r w:rsidRPr="001E0700">
        <w:rPr>
          <w:rFonts w:ascii="Arial" w:hAnsi="Arial" w:cs="Arial"/>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14:paraId="7CA3F2B2"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visi naudojami šviesolaidiniai kabeliai turi būti stiklo skaidulų; </w:t>
      </w:r>
    </w:p>
    <w:p w14:paraId="38A2A3C1" w14:textId="0D64EB8A"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šviesolaidiniai - elektriniai keitikliai turi būti suprojektuoti pagal standartinius techninius reikalavimus šviesolaidiniams-elektriniams keitikliams </w:t>
      </w:r>
      <w:r w:rsidRPr="001E0700">
        <w:rPr>
          <w:rFonts w:ascii="Arial" w:hAnsi="Arial" w:cs="Arial"/>
          <w:color w:val="000000" w:themeColor="text1"/>
          <w:szCs w:val="22"/>
          <w:lang w:val="lt-LT"/>
        </w:rPr>
        <w:t>(</w:t>
      </w:r>
      <w:r w:rsidR="00C5798C" w:rsidRPr="001E0700">
        <w:rPr>
          <w:rFonts w:ascii="Arial" w:hAnsi="Arial" w:cs="Arial"/>
          <w:noProof/>
          <w:color w:val="000000" w:themeColor="text1"/>
          <w:szCs w:val="22"/>
          <w:lang w:val="lt-LT"/>
        </w:rPr>
        <w:t>57)</w:t>
      </w:r>
      <w:r w:rsidRPr="001E0700">
        <w:rPr>
          <w:rFonts w:ascii="Arial" w:hAnsi="Arial" w:cs="Arial"/>
          <w:color w:val="000000" w:themeColor="text1"/>
          <w:szCs w:val="22"/>
          <w:lang w:val="lt-LT"/>
        </w:rPr>
        <w:t xml:space="preserve"> pried</w:t>
      </w:r>
      <w:r w:rsidR="00C5798C" w:rsidRPr="001E0700">
        <w:rPr>
          <w:rFonts w:ascii="Arial" w:hAnsi="Arial" w:cs="Arial"/>
          <w:color w:val="000000" w:themeColor="text1"/>
          <w:szCs w:val="22"/>
          <w:lang w:val="lt-LT"/>
        </w:rPr>
        <w:t>e</w:t>
      </w:r>
      <w:r w:rsidRPr="001E0700">
        <w:rPr>
          <w:rFonts w:ascii="Arial" w:hAnsi="Arial" w:cs="Arial"/>
          <w:bCs/>
          <w:color w:val="000000" w:themeColor="text1"/>
          <w:szCs w:val="22"/>
          <w:lang w:val="lt-LT"/>
        </w:rPr>
        <w:t>.</w:t>
      </w:r>
    </w:p>
    <w:p w14:paraId="5270FE26"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Laiko sinchronizavimas: </w:t>
      </w:r>
    </w:p>
    <w:p w14:paraId="53D2EC3E"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pastotės įrenginių laiko sinchronizavimas vykdomas per pastotės laiko sinchronizavimo įrenginį (PLSĮ);</w:t>
      </w:r>
    </w:p>
    <w:p w14:paraId="5DBDEAB3"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PLSĮ turi būti projektuojamas ir atitikti reikalavimus:</w:t>
      </w:r>
    </w:p>
    <w:p w14:paraId="59E1CF9C" w14:textId="0D1EF272" w:rsidR="003C5B1C" w:rsidRPr="001E0700" w:rsidRDefault="003C5B1C"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tipinius reikalavimus pastotės laiko sinchronizavimo įrangos projektavimui (</w:t>
      </w:r>
      <w:r w:rsidR="00C5798C" w:rsidRPr="001E0700">
        <w:rPr>
          <w:rFonts w:ascii="Arial" w:hAnsi="Arial" w:cs="Arial"/>
          <w:noProof/>
          <w:color w:val="000000" w:themeColor="text1"/>
          <w:szCs w:val="22"/>
          <w:lang w:val="lt-LT"/>
        </w:rPr>
        <w:t>58)</w:t>
      </w:r>
      <w:r w:rsidRPr="001E0700">
        <w:rPr>
          <w:rFonts w:ascii="Arial" w:hAnsi="Arial" w:cs="Arial"/>
          <w:bCs/>
          <w:color w:val="000000" w:themeColor="text1"/>
          <w:szCs w:val="22"/>
          <w:lang w:val="lt-LT"/>
        </w:rPr>
        <w:t xml:space="preserve"> pried</w:t>
      </w:r>
      <w:r w:rsidR="00C5798C"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46E673CE" w14:textId="674AF9DF" w:rsidR="003C5B1C" w:rsidRPr="001E0700" w:rsidRDefault="003C5B1C"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perdavimo tinklo transformatorių pastočių ir skirstyklų įrangos nuotolinio valdymo reikalavimų </w:t>
      </w:r>
      <w:r w:rsidRPr="001E0700">
        <w:rPr>
          <w:rFonts w:ascii="Arial" w:hAnsi="Arial" w:cs="Arial"/>
          <w:color w:val="000000" w:themeColor="text1"/>
          <w:szCs w:val="22"/>
          <w:lang w:val="lt-LT"/>
        </w:rPr>
        <w:t xml:space="preserve">aprašo pagrindinius reikalavimus </w:t>
      </w:r>
      <w:proofErr w:type="spellStart"/>
      <w:r w:rsidRPr="001E0700">
        <w:rPr>
          <w:rFonts w:ascii="Arial" w:hAnsi="Arial" w:cs="Arial"/>
          <w:color w:val="000000" w:themeColor="text1"/>
          <w:szCs w:val="22"/>
          <w:lang w:val="lt-LT"/>
        </w:rPr>
        <w:t>teleinformacijos</w:t>
      </w:r>
      <w:proofErr w:type="spellEnd"/>
      <w:r w:rsidRPr="001E0700">
        <w:rPr>
          <w:rFonts w:ascii="Arial" w:hAnsi="Arial" w:cs="Arial"/>
          <w:color w:val="000000" w:themeColor="text1"/>
          <w:szCs w:val="22"/>
          <w:lang w:val="lt-LT"/>
        </w:rPr>
        <w:t xml:space="preserve"> surinkimui ir perdavimui bei kitus aprašo priedus</w:t>
      </w:r>
      <w:r w:rsidRPr="001E0700">
        <w:rPr>
          <w:rFonts w:ascii="Arial" w:hAnsi="Arial" w:cs="Arial"/>
          <w:bCs/>
          <w:color w:val="000000" w:themeColor="text1"/>
          <w:szCs w:val="22"/>
          <w:lang w:val="lt-LT"/>
        </w:rPr>
        <w:t xml:space="preserve"> </w:t>
      </w:r>
      <w:r w:rsidRPr="001E0700">
        <w:rPr>
          <w:rFonts w:ascii="Arial" w:hAnsi="Arial" w:cs="Arial"/>
          <w:color w:val="000000" w:themeColor="text1"/>
          <w:szCs w:val="22"/>
          <w:lang w:val="lt-LT"/>
        </w:rPr>
        <w:t>(</w:t>
      </w:r>
      <w:r w:rsidR="00C5798C" w:rsidRPr="001E0700">
        <w:rPr>
          <w:rFonts w:ascii="Arial" w:hAnsi="Arial" w:cs="Arial"/>
          <w:color w:val="000000" w:themeColor="text1"/>
          <w:szCs w:val="22"/>
          <w:lang w:val="lt-LT"/>
        </w:rPr>
        <w:t>53)</w:t>
      </w:r>
      <w:r w:rsidR="00560B9E" w:rsidRPr="001E0700">
        <w:rPr>
          <w:rFonts w:ascii="Arial" w:hAnsi="Arial" w:cs="Arial"/>
          <w:color w:val="000000" w:themeColor="text1"/>
          <w:szCs w:val="22"/>
          <w:lang w:val="lt-LT"/>
        </w:rPr>
        <w:t xml:space="preserve"> </w:t>
      </w:r>
      <w:r w:rsidRPr="001E0700">
        <w:rPr>
          <w:rFonts w:ascii="Arial" w:hAnsi="Arial" w:cs="Arial"/>
          <w:color w:val="000000" w:themeColor="text1"/>
          <w:szCs w:val="22"/>
          <w:lang w:val="lt-LT"/>
        </w:rPr>
        <w:t>pried</w:t>
      </w:r>
      <w:r w:rsidR="00C5798C" w:rsidRPr="001E0700">
        <w:rPr>
          <w:rFonts w:ascii="Arial" w:hAnsi="Arial" w:cs="Arial"/>
          <w:color w:val="000000" w:themeColor="text1"/>
          <w:szCs w:val="22"/>
          <w:lang w:val="lt-LT"/>
        </w:rPr>
        <w:t>e</w:t>
      </w:r>
      <w:r w:rsidRPr="001E0700">
        <w:rPr>
          <w:rFonts w:ascii="Arial" w:hAnsi="Arial" w:cs="Arial"/>
          <w:color w:val="000000" w:themeColor="text1"/>
          <w:szCs w:val="22"/>
          <w:lang w:val="lt-LT"/>
        </w:rPr>
        <w:t>.</w:t>
      </w:r>
    </w:p>
    <w:p w14:paraId="11F58167"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1271FE8C" w14:textId="6C8BE506"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Įrenginių maitinamas projektuojamas nuo nuolatinės srovės savų reikmių skydo (toliau - NSSRS) pagal reikalavimus įrangos maitinimui </w:t>
      </w:r>
      <w:r w:rsidRPr="001E0700">
        <w:rPr>
          <w:rFonts w:ascii="Arial" w:hAnsi="Arial" w:cs="Arial"/>
          <w:color w:val="000000" w:themeColor="text1"/>
          <w:szCs w:val="22"/>
          <w:lang w:val="lt-LT"/>
        </w:rPr>
        <w:t>(</w:t>
      </w:r>
      <w:r w:rsidR="00C5798C" w:rsidRPr="001E0700">
        <w:rPr>
          <w:rFonts w:ascii="Arial" w:hAnsi="Arial" w:cs="Arial"/>
          <w:color w:val="000000" w:themeColor="text1"/>
          <w:szCs w:val="22"/>
          <w:lang w:val="lt-LT"/>
        </w:rPr>
        <w:t>59)</w:t>
      </w:r>
      <w:r w:rsidRPr="001E0700">
        <w:rPr>
          <w:rFonts w:ascii="Arial" w:hAnsi="Arial" w:cs="Arial"/>
          <w:color w:val="000000" w:themeColor="text1"/>
          <w:szCs w:val="22"/>
          <w:lang w:val="lt-LT"/>
        </w:rPr>
        <w:t>pried</w:t>
      </w:r>
      <w:r w:rsidR="00C5798C" w:rsidRPr="001E0700">
        <w:rPr>
          <w:rFonts w:ascii="Arial" w:hAnsi="Arial" w:cs="Arial"/>
          <w:color w:val="000000" w:themeColor="text1"/>
          <w:szCs w:val="22"/>
          <w:lang w:val="lt-LT"/>
        </w:rPr>
        <w:t>e</w:t>
      </w:r>
      <w:r w:rsidRPr="001E0700">
        <w:rPr>
          <w:rFonts w:ascii="Arial" w:hAnsi="Arial" w:cs="Arial"/>
          <w:color w:val="000000" w:themeColor="text1"/>
          <w:szCs w:val="22"/>
          <w:lang w:val="lt-LT"/>
        </w:rPr>
        <w:t>.</w:t>
      </w:r>
    </w:p>
    <w:p w14:paraId="3A3F0831"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Įrenginių montavimas - demontavimas:</w:t>
      </w:r>
    </w:p>
    <w:p w14:paraId="1F2A16A5" w14:textId="0B4813E8" w:rsidR="003C5B1C" w:rsidRPr="001E0700" w:rsidRDefault="008C5F48" w:rsidP="009C0161">
      <w:pPr>
        <w:pStyle w:val="Betarp"/>
        <w:numPr>
          <w:ilvl w:val="2"/>
          <w:numId w:val="4"/>
        </w:numPr>
        <w:ind w:left="720" w:hanging="360"/>
        <w:rPr>
          <w:rFonts w:ascii="Arial" w:hAnsi="Arial" w:cs="Arial"/>
          <w:bCs/>
          <w:color w:val="000000" w:themeColor="text1"/>
          <w:szCs w:val="22"/>
          <w:lang w:val="lt-LT"/>
        </w:rPr>
      </w:pPr>
      <w:r>
        <w:rPr>
          <w:rFonts w:ascii="Arial" w:hAnsi="Arial" w:cs="Arial"/>
          <w:bCs/>
          <w:color w:val="000000" w:themeColor="text1"/>
          <w:szCs w:val="22"/>
          <w:lang w:val="lt-LT"/>
        </w:rPr>
        <w:t xml:space="preserve">Suprojektuoti, kad </w:t>
      </w:r>
      <w:r w:rsidR="003C5B1C" w:rsidRPr="001E0700">
        <w:rPr>
          <w:rFonts w:ascii="Arial" w:hAnsi="Arial" w:cs="Arial"/>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14:paraId="2CB37F6D"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įranga aptarnaujama iš dviejų pusių, turi būti sumontuota pasukamam spintos rėme arba dvipusio aptarnavimo spintoje užtikrinant priėjimą prie įrangos iš abiejų pusių;</w:t>
      </w:r>
    </w:p>
    <w:p w14:paraId="7D2C3702" w14:textId="0E3A6506"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pt-PT"/>
        </w:rPr>
        <w:t xml:space="preserve">spinta turi atitikti standartinius techninius reikalavimus telekomunikacijų vidaus spintoms </w:t>
      </w:r>
      <w:r w:rsidRPr="001E0700">
        <w:rPr>
          <w:rFonts w:ascii="Arial" w:hAnsi="Arial" w:cs="Arial"/>
          <w:bCs/>
          <w:color w:val="000000" w:themeColor="text1"/>
          <w:szCs w:val="22"/>
          <w:lang w:val="lt-LT"/>
        </w:rPr>
        <w:t>(</w:t>
      </w:r>
      <w:r w:rsidR="00C5798C" w:rsidRPr="001E0700">
        <w:rPr>
          <w:rFonts w:ascii="Arial" w:hAnsi="Arial" w:cs="Arial"/>
          <w:bCs/>
          <w:color w:val="000000" w:themeColor="text1"/>
          <w:szCs w:val="22"/>
          <w:lang w:val="lt-LT"/>
        </w:rPr>
        <w:t>60)</w:t>
      </w:r>
      <w:r w:rsidRPr="001E0700">
        <w:rPr>
          <w:rFonts w:ascii="Arial" w:hAnsi="Arial" w:cs="Arial"/>
          <w:bCs/>
          <w:color w:val="000000" w:themeColor="text1"/>
          <w:szCs w:val="22"/>
          <w:lang w:val="lt-LT"/>
        </w:rPr>
        <w:t>pried</w:t>
      </w:r>
      <w:r w:rsidR="00C5798C" w:rsidRPr="001E0700">
        <w:rPr>
          <w:rFonts w:ascii="Arial" w:hAnsi="Arial" w:cs="Arial"/>
          <w:color w:val="000000" w:themeColor="text1"/>
          <w:szCs w:val="22"/>
          <w:lang w:val="lt-LT"/>
        </w:rPr>
        <w:t>e</w:t>
      </w:r>
      <w:r w:rsidRPr="001E0700">
        <w:rPr>
          <w:rFonts w:ascii="Arial" w:hAnsi="Arial" w:cs="Arial"/>
          <w:color w:val="000000" w:themeColor="text1"/>
          <w:szCs w:val="22"/>
          <w:lang w:val="lt-LT"/>
        </w:rPr>
        <w:t>;</w:t>
      </w:r>
    </w:p>
    <w:p w14:paraId="244753B2" w14:textId="73D00065" w:rsidR="003C5B1C" w:rsidRPr="001E0700" w:rsidRDefault="008C5F48" w:rsidP="009C0161">
      <w:pPr>
        <w:pStyle w:val="Betarp"/>
        <w:numPr>
          <w:ilvl w:val="2"/>
          <w:numId w:val="4"/>
        </w:numPr>
        <w:ind w:left="720" w:hanging="360"/>
        <w:rPr>
          <w:rFonts w:ascii="Arial" w:hAnsi="Arial" w:cs="Arial"/>
          <w:bCs/>
          <w:szCs w:val="22"/>
          <w:lang w:val="lt-LT"/>
        </w:rPr>
      </w:pPr>
      <w:bookmarkStart w:id="97" w:name="_Hlk2151078"/>
      <w:r>
        <w:rPr>
          <w:rFonts w:ascii="Arial" w:hAnsi="Arial" w:cs="Arial"/>
          <w:bCs/>
          <w:szCs w:val="22"/>
          <w:lang w:val="lt-LT"/>
        </w:rPr>
        <w:t xml:space="preserve">suprojektuoti, kad </w:t>
      </w:r>
      <w:r w:rsidR="003C5B1C" w:rsidRPr="001E0700">
        <w:rPr>
          <w:rFonts w:ascii="Arial" w:hAnsi="Arial" w:cs="Arial"/>
          <w:bCs/>
          <w:szCs w:val="22"/>
          <w:lang w:val="lt-LT"/>
        </w:rPr>
        <w:t>esamą TSPĮ demontuoti ir pristatyti į PSO sandėlį (pristatymo vieta suderinama su PSO).</w:t>
      </w:r>
    </w:p>
    <w:bookmarkEnd w:id="97"/>
    <w:p w14:paraId="5F6292D4"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Testavimas ir bandymai:</w:t>
      </w:r>
    </w:p>
    <w:p w14:paraId="63A7AD93"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TSPĮ ir PLSĮ gamykliniai bandymai (angl. </w:t>
      </w:r>
      <w:proofErr w:type="spellStart"/>
      <w:r w:rsidRPr="001E0700">
        <w:rPr>
          <w:rFonts w:ascii="Arial" w:hAnsi="Arial" w:cs="Arial"/>
          <w:bCs/>
          <w:color w:val="000000" w:themeColor="text1"/>
          <w:szCs w:val="22"/>
          <w:lang w:val="lt-LT"/>
        </w:rPr>
        <w:t>factory</w:t>
      </w:r>
      <w:proofErr w:type="spellEnd"/>
      <w:r w:rsidRPr="001E0700">
        <w:rPr>
          <w:rFonts w:ascii="Arial" w:hAnsi="Arial" w:cs="Arial"/>
          <w:bCs/>
          <w:color w:val="000000" w:themeColor="text1"/>
          <w:szCs w:val="22"/>
          <w:lang w:val="lt-LT"/>
        </w:rPr>
        <w:t xml:space="preserve"> </w:t>
      </w:r>
      <w:proofErr w:type="spellStart"/>
      <w:r w:rsidRPr="001E0700">
        <w:rPr>
          <w:rFonts w:ascii="Arial" w:hAnsi="Arial" w:cs="Arial"/>
          <w:bCs/>
          <w:color w:val="000000" w:themeColor="text1"/>
          <w:szCs w:val="22"/>
          <w:lang w:val="lt-LT"/>
        </w:rPr>
        <w:t>acceptance</w:t>
      </w:r>
      <w:proofErr w:type="spellEnd"/>
      <w:r w:rsidRPr="001E0700">
        <w:rPr>
          <w:rFonts w:ascii="Arial" w:hAnsi="Arial" w:cs="Arial"/>
          <w:bCs/>
          <w:color w:val="000000" w:themeColor="text1"/>
          <w:szCs w:val="22"/>
          <w:lang w:val="lt-LT"/>
        </w:rPr>
        <w:t xml:space="preserve"> </w:t>
      </w:r>
      <w:proofErr w:type="spellStart"/>
      <w:r w:rsidRPr="001E0700">
        <w:rPr>
          <w:rFonts w:ascii="Arial" w:hAnsi="Arial" w:cs="Arial"/>
          <w:bCs/>
          <w:color w:val="000000" w:themeColor="text1"/>
          <w:szCs w:val="22"/>
          <w:lang w:val="lt-LT"/>
        </w:rPr>
        <w:t>test</w:t>
      </w:r>
      <w:proofErr w:type="spellEnd"/>
      <w:r w:rsidRPr="001E0700">
        <w:rPr>
          <w:rFonts w:ascii="Arial" w:hAnsi="Arial" w:cs="Arial"/>
          <w:bCs/>
          <w:color w:val="000000" w:themeColor="text1"/>
          <w:szCs w:val="22"/>
          <w:lang w:val="lt-LT"/>
        </w:rPr>
        <w:t xml:space="preserve"> - FAT) turi būti atlikti pagal iš anksto suderintą programą, PSO atstovams dalyvaujant juose ir pateikiant bandymų protokolą;</w:t>
      </w:r>
    </w:p>
    <w:p w14:paraId="32BAC316"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lastRenderedPageBreak/>
        <w:t xml:space="preserve">TSPĮ duomenų mainų testavimas (angl. </w:t>
      </w:r>
      <w:proofErr w:type="spellStart"/>
      <w:r w:rsidRPr="001E0700">
        <w:rPr>
          <w:rFonts w:ascii="Arial" w:hAnsi="Arial" w:cs="Arial"/>
          <w:bCs/>
          <w:color w:val="000000" w:themeColor="text1"/>
          <w:szCs w:val="22"/>
          <w:lang w:val="lt-LT"/>
        </w:rPr>
        <w:t>site</w:t>
      </w:r>
      <w:proofErr w:type="spellEnd"/>
      <w:r w:rsidRPr="001E0700">
        <w:rPr>
          <w:rFonts w:ascii="Arial" w:hAnsi="Arial" w:cs="Arial"/>
          <w:bCs/>
          <w:color w:val="000000" w:themeColor="text1"/>
          <w:szCs w:val="22"/>
          <w:lang w:val="lt-LT"/>
        </w:rPr>
        <w:t xml:space="preserve"> </w:t>
      </w:r>
      <w:proofErr w:type="spellStart"/>
      <w:r w:rsidRPr="001E0700">
        <w:rPr>
          <w:rFonts w:ascii="Arial" w:hAnsi="Arial" w:cs="Arial"/>
          <w:bCs/>
          <w:color w:val="000000" w:themeColor="text1"/>
          <w:szCs w:val="22"/>
          <w:lang w:val="lt-LT"/>
        </w:rPr>
        <w:t>acceptance</w:t>
      </w:r>
      <w:proofErr w:type="spellEnd"/>
      <w:r w:rsidRPr="001E0700">
        <w:rPr>
          <w:rFonts w:ascii="Arial" w:hAnsi="Arial" w:cs="Arial"/>
          <w:bCs/>
          <w:color w:val="000000" w:themeColor="text1"/>
          <w:szCs w:val="22"/>
          <w:lang w:val="lt-LT"/>
        </w:rPr>
        <w:t xml:space="preserve">  </w:t>
      </w:r>
      <w:proofErr w:type="spellStart"/>
      <w:r w:rsidRPr="001E0700">
        <w:rPr>
          <w:rFonts w:ascii="Arial" w:hAnsi="Arial" w:cs="Arial"/>
          <w:bCs/>
          <w:color w:val="000000" w:themeColor="text1"/>
          <w:szCs w:val="22"/>
          <w:lang w:val="lt-LT"/>
        </w:rPr>
        <w:t>test</w:t>
      </w:r>
      <w:proofErr w:type="spellEnd"/>
      <w:r w:rsidRPr="001E0700">
        <w:rPr>
          <w:rFonts w:ascii="Arial" w:hAnsi="Arial" w:cs="Arial"/>
          <w:bCs/>
          <w:color w:val="000000" w:themeColor="text1"/>
          <w:szCs w:val="22"/>
          <w:lang w:val="lt-LT"/>
        </w:rPr>
        <w:t xml:space="preserve"> -  SAT) įdiegus įrangą objekte pagal projektą, pateikiant  testavimo protokolą.</w:t>
      </w:r>
    </w:p>
    <w:p w14:paraId="41DADEEF"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Įranga turi būti komplektuojama:</w:t>
      </w:r>
    </w:p>
    <w:p w14:paraId="04A75CA8"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 programine įranga konfigūravimui, funkcijų vykdymui  ir licencijomis; </w:t>
      </w:r>
    </w:p>
    <w:p w14:paraId="239A46BD"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 aparatinės ir programinės įrangos techniniais aprašymais; </w:t>
      </w:r>
    </w:p>
    <w:p w14:paraId="709892DB"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 duomenų mainų protokolų atitikimų dokumentais.</w:t>
      </w:r>
    </w:p>
    <w:p w14:paraId="2846BF5D" w14:textId="2847D18E" w:rsidR="003C5B1C" w:rsidRPr="0020356F" w:rsidRDefault="003C5B1C" w:rsidP="009C0161">
      <w:pPr>
        <w:pStyle w:val="Betarp"/>
        <w:numPr>
          <w:ilvl w:val="1"/>
          <w:numId w:val="4"/>
        </w:numPr>
        <w:ind w:left="720" w:hanging="360"/>
        <w:rPr>
          <w:rFonts w:ascii="Arial" w:hAnsi="Arial" w:cs="Arial"/>
          <w:bCs/>
          <w:szCs w:val="22"/>
          <w:lang w:val="lt-LT"/>
        </w:rPr>
      </w:pPr>
      <w:r w:rsidRPr="0020356F">
        <w:rPr>
          <w:rFonts w:ascii="Arial" w:hAnsi="Arial" w:cs="Arial"/>
          <w:szCs w:val="22"/>
          <w:lang w:val="lt-LT"/>
        </w:rPr>
        <w:t xml:space="preserve">Reikalavimai </w:t>
      </w:r>
      <w:proofErr w:type="spellStart"/>
      <w:r w:rsidRPr="0020356F">
        <w:rPr>
          <w:rFonts w:ascii="Arial" w:hAnsi="Arial" w:cs="Arial"/>
          <w:szCs w:val="22"/>
          <w:lang w:val="lt-LT"/>
        </w:rPr>
        <w:t>teleinformacijos</w:t>
      </w:r>
      <w:proofErr w:type="spellEnd"/>
      <w:r w:rsidRPr="0020356F">
        <w:rPr>
          <w:rFonts w:ascii="Arial" w:hAnsi="Arial" w:cs="Arial"/>
          <w:szCs w:val="22"/>
          <w:lang w:val="lt-LT"/>
        </w:rPr>
        <w:t xml:space="preserve"> surinkimui, perdavimui ir valdymui su rekonstrukcija susijusiuose objektuose (</w:t>
      </w:r>
      <w:r w:rsidR="00A15D6E" w:rsidRPr="0020356F">
        <w:rPr>
          <w:rFonts w:ascii="Arial" w:hAnsi="Arial" w:cs="Arial"/>
          <w:bCs/>
          <w:i/>
          <w:szCs w:val="22"/>
          <w:lang w:val="lt-LT"/>
        </w:rPr>
        <w:t xml:space="preserve">Alytaus </w:t>
      </w:r>
      <w:r w:rsidR="00A15D6E" w:rsidRPr="0020356F">
        <w:rPr>
          <w:rFonts w:ascii="Arial" w:hAnsi="Arial" w:cs="Arial"/>
          <w:i/>
          <w:szCs w:val="22"/>
          <w:lang w:val="lt-LT"/>
        </w:rPr>
        <w:t xml:space="preserve">TP, </w:t>
      </w:r>
      <w:r w:rsidR="00A15D6E" w:rsidRPr="0020356F">
        <w:rPr>
          <w:rFonts w:ascii="Arial" w:hAnsi="Arial" w:cs="Arial"/>
          <w:bCs/>
          <w:i/>
          <w:szCs w:val="22"/>
          <w:lang w:val="lt-LT"/>
        </w:rPr>
        <w:t xml:space="preserve">Varėnos </w:t>
      </w:r>
      <w:r w:rsidR="00A15D6E" w:rsidRPr="0020356F">
        <w:rPr>
          <w:rFonts w:ascii="Arial" w:hAnsi="Arial" w:cs="Arial"/>
          <w:i/>
          <w:szCs w:val="22"/>
          <w:lang w:val="lt-LT"/>
        </w:rPr>
        <w:t>TP</w:t>
      </w:r>
      <w:r w:rsidRPr="0020356F">
        <w:rPr>
          <w:rFonts w:ascii="Arial" w:hAnsi="Arial" w:cs="Arial"/>
          <w:szCs w:val="22"/>
          <w:lang w:val="lt-LT"/>
        </w:rPr>
        <w:t>):</w:t>
      </w:r>
    </w:p>
    <w:p w14:paraId="3D282A87" w14:textId="04952D6D"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szCs w:val="22"/>
          <w:lang w:val="lt-LT"/>
        </w:rPr>
        <w:t xml:space="preserve">turi būti įvertinti </w:t>
      </w:r>
      <w:proofErr w:type="spellStart"/>
      <w:r w:rsidRPr="001E0700">
        <w:rPr>
          <w:rFonts w:ascii="Arial" w:hAnsi="Arial" w:cs="Arial"/>
          <w:szCs w:val="22"/>
          <w:lang w:val="lt-LT"/>
        </w:rPr>
        <w:t>teleinformacijos</w:t>
      </w:r>
      <w:proofErr w:type="spellEnd"/>
      <w:r w:rsidRPr="001E0700">
        <w:rPr>
          <w:rFonts w:ascii="Arial" w:hAnsi="Arial" w:cs="Arial"/>
          <w:szCs w:val="22"/>
          <w:lang w:val="lt-LT"/>
        </w:rPr>
        <w:t xml:space="preserve"> apimčių pakeitimai  susijusiuose  PSO objektuose ir juose suprojektuoti reikiami </w:t>
      </w:r>
      <w:proofErr w:type="spellStart"/>
      <w:r w:rsidRPr="001E0700">
        <w:rPr>
          <w:rFonts w:ascii="Arial" w:hAnsi="Arial" w:cs="Arial"/>
          <w:szCs w:val="22"/>
          <w:lang w:val="lt-LT"/>
        </w:rPr>
        <w:t>teleinformacijos</w:t>
      </w:r>
      <w:proofErr w:type="spellEnd"/>
      <w:r w:rsidRPr="001E0700">
        <w:rPr>
          <w:rFonts w:ascii="Arial" w:hAnsi="Arial" w:cs="Arial"/>
          <w:szCs w:val="22"/>
          <w:lang w:val="lt-LT"/>
        </w:rPr>
        <w:t xml:space="preserve"> surinkimo, perdavimo ir valdymo pakeitimai;</w:t>
      </w:r>
      <w:r w:rsidRPr="001E0700">
        <w:rPr>
          <w:rFonts w:ascii="Arial" w:hAnsi="Arial" w:cs="Arial"/>
          <w:bCs/>
          <w:color w:val="000000" w:themeColor="text1"/>
          <w:szCs w:val="22"/>
          <w:lang w:val="lt-LT"/>
        </w:rPr>
        <w:t xml:space="preserve"> </w:t>
      </w:r>
    </w:p>
    <w:p w14:paraId="48F44B6B"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szCs w:val="22"/>
          <w:lang w:val="lt-LT"/>
        </w:rPr>
        <w:t>projekto derinimo metu turi būti suderinti techniniai sprendiniai,  paruošti ir pateikti pilni TSPĮ konfigūracijoje esančių signalų sąrašai, įskaitant naikinamus bei naujai projektuojamus signalus;</w:t>
      </w:r>
    </w:p>
    <w:p w14:paraId="5EFE218F"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bookmarkStart w:id="98" w:name="_Hlk32500425"/>
      <w:r w:rsidRPr="001E0700">
        <w:rPr>
          <w:rFonts w:ascii="Arial" w:hAnsi="Arial" w:cs="Arial"/>
          <w:szCs w:val="22"/>
          <w:lang w:val="lt-LT"/>
        </w:rPr>
        <w:t xml:space="preserve">turi </w:t>
      </w:r>
      <w:bookmarkStart w:id="99" w:name="_Hlk32500451"/>
      <w:r w:rsidRPr="001E0700">
        <w:rPr>
          <w:rFonts w:ascii="Arial" w:hAnsi="Arial" w:cs="Arial"/>
          <w:szCs w:val="22"/>
          <w:lang w:val="lt-LT"/>
        </w:rPr>
        <w:t>būti atliktas reikiamas TSPĮ konfigūravimas, o esant nepakankamiems TSPĮ resursams turi būti atnaujinta ar papildyta TSPĮ aparatinė ir programinė įranga</w:t>
      </w:r>
      <w:bookmarkEnd w:id="99"/>
      <w:r w:rsidRPr="001E0700">
        <w:rPr>
          <w:rFonts w:ascii="Arial" w:hAnsi="Arial" w:cs="Arial"/>
          <w:szCs w:val="22"/>
          <w:lang w:val="lt-LT"/>
        </w:rPr>
        <w:t>.</w:t>
      </w:r>
    </w:p>
    <w:bookmarkEnd w:id="98"/>
    <w:p w14:paraId="565A550C" w14:textId="77777777" w:rsidR="003C5B1C" w:rsidRPr="001E0700" w:rsidRDefault="003C5B1C" w:rsidP="009C0161">
      <w:pPr>
        <w:pStyle w:val="Betarp"/>
        <w:numPr>
          <w:ilvl w:val="1"/>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Kvalifikacija ir darbai:</w:t>
      </w:r>
    </w:p>
    <w:p w14:paraId="627D8EFD"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05E373C1"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įrenginius jungiant prie PSO technologinio tinklo turi būti suderinti su PSO ir pakeisti įrenginių gamykliniai prieigos slaptažodžiai;</w:t>
      </w:r>
    </w:p>
    <w:p w14:paraId="01DC5F8D" w14:textId="77777777" w:rsidR="003C5B1C" w:rsidRPr="001E0700" w:rsidRDefault="003C5B1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darbai turi būti suplanuoti ir atliekami taip, kad duomenų perdavimo traktas ir TSPĮ būtų sukonfigūruoti ir pratestuoti iki kiekvieno etapo įvedimo į eksploataciją.</w:t>
      </w:r>
    </w:p>
    <w:p w14:paraId="7E4A4CAE" w14:textId="6C5DBFA6" w:rsidR="003C5B1C" w:rsidRPr="001E0700" w:rsidRDefault="003C5B1C" w:rsidP="009C0161">
      <w:pPr>
        <w:pStyle w:val="Betarp"/>
        <w:numPr>
          <w:ilvl w:val="1"/>
          <w:numId w:val="4"/>
        </w:numPr>
        <w:ind w:left="720" w:hanging="360"/>
        <w:rPr>
          <w:rFonts w:ascii="Arial" w:hAnsi="Arial" w:cs="Arial"/>
          <w:color w:val="000000"/>
          <w:szCs w:val="22"/>
          <w:lang w:val="pt-PT"/>
        </w:rPr>
      </w:pPr>
      <w:bookmarkStart w:id="100" w:name="_Hlk2151508"/>
      <w:proofErr w:type="spellStart"/>
      <w:r w:rsidRPr="001E0700">
        <w:rPr>
          <w:rFonts w:ascii="Arial" w:hAnsi="Arial" w:cs="Arial"/>
          <w:color w:val="000000"/>
          <w:szCs w:val="22"/>
          <w:lang w:val="lt-LT"/>
        </w:rPr>
        <w:t>Teleinformacijos</w:t>
      </w:r>
      <w:proofErr w:type="spellEnd"/>
      <w:r w:rsidRPr="001E0700">
        <w:rPr>
          <w:rFonts w:ascii="Arial" w:hAnsi="Arial" w:cs="Arial"/>
          <w:color w:val="000000"/>
          <w:szCs w:val="22"/>
          <w:lang w:val="lt-LT"/>
        </w:rPr>
        <w:t xml:space="preserve"> surinkimo ir perdavimo dalis techniniame ir darbo projektuose turi būti pateikta atskirose bylose </w:t>
      </w:r>
      <w:bookmarkStart w:id="101" w:name="_Hlk32500097"/>
      <w:r w:rsidRPr="001E0700">
        <w:rPr>
          <w:rFonts w:ascii="Arial" w:hAnsi="Arial" w:cs="Arial"/>
          <w:color w:val="000000"/>
          <w:szCs w:val="22"/>
          <w:lang w:val="lt-LT"/>
        </w:rPr>
        <w:t xml:space="preserve">remiantis </w:t>
      </w:r>
      <w:r w:rsidRPr="001E0700">
        <w:rPr>
          <w:rFonts w:ascii="Arial" w:hAnsi="Arial" w:cs="Arial"/>
          <w:szCs w:val="22"/>
          <w:lang w:val="lt-LT" w:eastAsia="lt-LT"/>
        </w:rPr>
        <w:t xml:space="preserve">PSO reikalavimais techninių projektų sudėčiai </w:t>
      </w:r>
      <w:r w:rsidRPr="001E0700">
        <w:rPr>
          <w:rFonts w:ascii="Arial" w:hAnsi="Arial" w:cs="Arial"/>
          <w:color w:val="000000" w:themeColor="text1"/>
          <w:szCs w:val="22"/>
          <w:lang w:val="lt-LT"/>
        </w:rPr>
        <w:t>(</w:t>
      </w:r>
      <w:r w:rsidR="00C5798C" w:rsidRPr="001E0700">
        <w:rPr>
          <w:rFonts w:ascii="Arial" w:hAnsi="Arial" w:cs="Arial"/>
          <w:noProof/>
          <w:color w:val="000000" w:themeColor="text1"/>
          <w:szCs w:val="22"/>
          <w:lang w:val="lt-LT"/>
        </w:rPr>
        <w:t>61)</w:t>
      </w:r>
      <w:r w:rsidRPr="001E0700">
        <w:rPr>
          <w:rFonts w:ascii="Arial" w:hAnsi="Arial" w:cs="Arial"/>
          <w:color w:val="000000" w:themeColor="text1"/>
          <w:szCs w:val="22"/>
          <w:lang w:val="lt-LT"/>
        </w:rPr>
        <w:t xml:space="preserve"> pried</w:t>
      </w:r>
      <w:r w:rsidR="00C5798C" w:rsidRPr="001E0700">
        <w:rPr>
          <w:rFonts w:ascii="Arial" w:hAnsi="Arial" w:cs="Arial"/>
          <w:color w:val="000000" w:themeColor="text1"/>
          <w:szCs w:val="22"/>
          <w:lang w:val="lt-LT"/>
        </w:rPr>
        <w:t>e</w:t>
      </w:r>
      <w:bookmarkEnd w:id="101"/>
      <w:r w:rsidRPr="001E0700">
        <w:rPr>
          <w:rFonts w:ascii="Arial" w:hAnsi="Arial" w:cs="Arial"/>
          <w:color w:val="000000" w:themeColor="text1"/>
          <w:szCs w:val="22"/>
          <w:lang w:val="lt-LT"/>
        </w:rPr>
        <w:t>.</w:t>
      </w:r>
    </w:p>
    <w:bookmarkEnd w:id="100"/>
    <w:p w14:paraId="089E99F2" w14:textId="77777777" w:rsidR="00DB2561" w:rsidRPr="001E0700" w:rsidRDefault="00DB2561" w:rsidP="009C0161">
      <w:pPr>
        <w:ind w:left="720" w:hanging="360"/>
        <w:rPr>
          <w:lang w:val="lt-LT"/>
        </w:rPr>
      </w:pPr>
    </w:p>
    <w:p w14:paraId="70506708"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bookmarkStart w:id="102" w:name="_Toc420068153"/>
    </w:p>
    <w:p w14:paraId="6B87D17D"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4D99BDFE"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7B00C2EC"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08B0D764"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5BFBA4AB"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0DA0BE53"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5340F123"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4184EF5C"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4CC3514A" w14:textId="77777777" w:rsidR="00C21FE9" w:rsidRPr="001E0700" w:rsidRDefault="00C21FE9" w:rsidP="009C0161">
      <w:pPr>
        <w:pStyle w:val="Sraopastraipa"/>
        <w:numPr>
          <w:ilvl w:val="0"/>
          <w:numId w:val="5"/>
        </w:numPr>
        <w:spacing w:after="120"/>
        <w:ind w:left="720"/>
        <w:jc w:val="both"/>
        <w:rPr>
          <w:rFonts w:ascii="Trebuchet MS" w:hAnsi="Trebuchet MS" w:cs="Arial"/>
          <w:bCs/>
          <w:vanish/>
          <w:color w:val="000000" w:themeColor="text1"/>
          <w:sz w:val="22"/>
          <w:szCs w:val="22"/>
          <w:lang w:val="lt-LT"/>
        </w:rPr>
      </w:pPr>
    </w:p>
    <w:p w14:paraId="014C5B5F" w14:textId="77777777" w:rsidR="00AF6D32" w:rsidRPr="001E0700" w:rsidRDefault="00AF6D32" w:rsidP="009C0161">
      <w:pPr>
        <w:pStyle w:val="Sraopastraipa"/>
        <w:numPr>
          <w:ilvl w:val="0"/>
          <w:numId w:val="14"/>
        </w:numPr>
        <w:spacing w:after="120"/>
        <w:ind w:left="720" w:hanging="360"/>
        <w:jc w:val="both"/>
        <w:outlineLvl w:val="3"/>
        <w:rPr>
          <w:rFonts w:ascii="Trebuchet MS" w:hAnsi="Trebuchet MS" w:cs="Arial"/>
          <w:bCs/>
          <w:vanish/>
          <w:sz w:val="22"/>
          <w:szCs w:val="22"/>
          <w:lang w:val="lt-LT"/>
        </w:rPr>
      </w:pPr>
    </w:p>
    <w:p w14:paraId="6FE2C4DC" w14:textId="4F606A06" w:rsidR="003E6C15" w:rsidRPr="001E0700" w:rsidRDefault="003E6C15" w:rsidP="009C0161">
      <w:pPr>
        <w:pStyle w:val="Antrat1"/>
        <w:numPr>
          <w:ilvl w:val="0"/>
          <w:numId w:val="4"/>
        </w:numPr>
        <w:spacing w:before="0" w:after="120"/>
        <w:ind w:left="720"/>
        <w:rPr>
          <w:rFonts w:cs="Arial"/>
          <w:szCs w:val="22"/>
          <w:lang w:val="lt-LT"/>
        </w:rPr>
      </w:pPr>
      <w:bookmarkStart w:id="103" w:name="_Toc455492582"/>
      <w:bookmarkStart w:id="104" w:name="_Toc456103654"/>
      <w:bookmarkStart w:id="105" w:name="_Toc456180483"/>
      <w:bookmarkStart w:id="106" w:name="_Toc175234549"/>
      <w:bookmarkStart w:id="107" w:name="_Toc421452276"/>
      <w:bookmarkStart w:id="108" w:name="_Toc420068154"/>
      <w:bookmarkEnd w:id="102"/>
      <w:r w:rsidRPr="001E0700">
        <w:rPr>
          <w:rFonts w:cs="Arial"/>
          <w:szCs w:val="22"/>
          <w:lang w:val="lt-LT"/>
        </w:rPr>
        <w:t>ELEKTR</w:t>
      </w:r>
      <w:r w:rsidR="00432F47" w:rsidRPr="001E0700">
        <w:rPr>
          <w:rFonts w:cs="Arial"/>
          <w:szCs w:val="22"/>
          <w:lang w:val="lt-LT"/>
        </w:rPr>
        <w:t>ON</w:t>
      </w:r>
      <w:r w:rsidRPr="001E0700">
        <w:rPr>
          <w:rFonts w:cs="Arial"/>
          <w:szCs w:val="22"/>
          <w:lang w:val="lt-LT"/>
        </w:rPr>
        <w:t>INIŲ RYŠIŲ (TELEKOMUNIKACIJŲ) DALIS</w:t>
      </w:r>
      <w:bookmarkEnd w:id="103"/>
      <w:bookmarkEnd w:id="104"/>
      <w:bookmarkEnd w:id="105"/>
      <w:bookmarkEnd w:id="106"/>
    </w:p>
    <w:p w14:paraId="05B3255E" w14:textId="77777777" w:rsidR="00133018" w:rsidRPr="001E0700" w:rsidRDefault="00133018" w:rsidP="009C0161">
      <w:pPr>
        <w:ind w:left="720" w:hanging="360"/>
        <w:rPr>
          <w:rFonts w:ascii="Arial" w:hAnsi="Arial" w:cs="Arial"/>
          <w:sz w:val="22"/>
          <w:szCs w:val="22"/>
          <w:lang w:val="lt-LT"/>
        </w:rPr>
      </w:pPr>
      <w:bookmarkStart w:id="109" w:name="_Hlk104471512"/>
    </w:p>
    <w:p w14:paraId="4D58378A" w14:textId="79D5067B" w:rsidR="009C0161" w:rsidRDefault="009C0161" w:rsidP="009C0161">
      <w:pPr>
        <w:pStyle w:val="Betarp"/>
        <w:numPr>
          <w:ilvl w:val="1"/>
          <w:numId w:val="4"/>
        </w:numPr>
        <w:ind w:left="720" w:hanging="360"/>
        <w:rPr>
          <w:rFonts w:ascii="Arial" w:hAnsi="Arial" w:cs="Arial"/>
          <w:color w:val="000000"/>
          <w:szCs w:val="22"/>
          <w:lang w:val="lt-LT"/>
        </w:rPr>
      </w:pPr>
      <w:r w:rsidRPr="009C0161">
        <w:rPr>
          <w:rFonts w:ascii="Arial" w:hAnsi="Arial" w:cs="Arial"/>
          <w:color w:val="000000"/>
          <w:szCs w:val="22"/>
          <w:lang w:val="lt-LT"/>
        </w:rPr>
        <w:t>Projektuojant įvertinti AB ESO išduotas prijungimo/technines sąlygas, pateikiamas (1) priede.</w:t>
      </w:r>
    </w:p>
    <w:p w14:paraId="44AD27AB" w14:textId="5D1D6FD5"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Suprojektuoti reikiamą technologinio duomenų perdavimo tinklo (toliau – TDPT) infrastruktūrą, kuri būtų integruota į esamą PSO telekomunikacijų tinklą, skirtą rezervuotam duomenų perdavimui į PSO pagrindinį ir rezervinį duomenų centrus</w:t>
      </w:r>
      <w:r w:rsidR="00233DD8" w:rsidRPr="001E0700">
        <w:rPr>
          <w:rFonts w:ascii="Arial" w:hAnsi="Arial" w:cs="Arial"/>
          <w:color w:val="000000"/>
          <w:szCs w:val="22"/>
          <w:lang w:val="lt-LT"/>
        </w:rPr>
        <w:t>.</w:t>
      </w:r>
    </w:p>
    <w:p w14:paraId="07E90E2A" w14:textId="2B67A9E4" w:rsidR="00133018" w:rsidRPr="001E0700" w:rsidRDefault="006B48E9" w:rsidP="009C0161">
      <w:pPr>
        <w:pStyle w:val="Betarp"/>
        <w:numPr>
          <w:ilvl w:val="2"/>
          <w:numId w:val="4"/>
        </w:numPr>
        <w:ind w:left="720" w:hanging="360"/>
        <w:rPr>
          <w:rFonts w:ascii="Arial" w:hAnsi="Arial" w:cs="Arial"/>
          <w:bCs/>
          <w:color w:val="000000" w:themeColor="text1"/>
          <w:szCs w:val="22"/>
          <w:lang w:val="lt-LT"/>
        </w:rPr>
      </w:pPr>
      <w:r>
        <w:rPr>
          <w:rFonts w:ascii="Arial" w:hAnsi="Arial" w:cs="Arial"/>
          <w:bCs/>
          <w:color w:val="000000" w:themeColor="text1"/>
          <w:szCs w:val="22"/>
          <w:lang w:val="lt-LT"/>
        </w:rPr>
        <w:t>S</w:t>
      </w:r>
      <w:r w:rsidR="00133018" w:rsidRPr="001E0700">
        <w:rPr>
          <w:rFonts w:ascii="Arial" w:hAnsi="Arial" w:cs="Arial"/>
          <w:bCs/>
          <w:color w:val="000000" w:themeColor="text1"/>
          <w:szCs w:val="22"/>
          <w:lang w:val="lt-LT"/>
        </w:rPr>
        <w:t>kirtoji ryšio linija kartu su mobilaus ryšio linija (toliau – SRL su MRL)  per PSO ryšių paslaugas teikiančių operatorių infrastruktūrą.</w:t>
      </w:r>
    </w:p>
    <w:p w14:paraId="50A259FF" w14:textId="2901D9D5"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 xml:space="preserve">Reikalavimai </w:t>
      </w:r>
      <w:r w:rsidR="00D63652" w:rsidRPr="001E0700">
        <w:rPr>
          <w:rFonts w:ascii="Arial" w:hAnsi="Arial" w:cs="Arial"/>
          <w:color w:val="000000"/>
          <w:szCs w:val="22"/>
          <w:lang w:val="lt-LT"/>
        </w:rPr>
        <w:t xml:space="preserve">SRL su </w:t>
      </w:r>
      <w:r w:rsidRPr="001E0700">
        <w:rPr>
          <w:rFonts w:ascii="Arial" w:hAnsi="Arial" w:cs="Arial"/>
          <w:color w:val="000000"/>
          <w:szCs w:val="22"/>
          <w:lang w:val="lt-LT"/>
        </w:rPr>
        <w:t>MRL .</w:t>
      </w:r>
    </w:p>
    <w:p w14:paraId="1327F894" w14:textId="0AEBED8B" w:rsidR="00BD4355" w:rsidRPr="001E0700" w:rsidRDefault="00BD4355" w:rsidP="009C0161">
      <w:pPr>
        <w:pStyle w:val="Betarp"/>
        <w:numPr>
          <w:ilvl w:val="2"/>
          <w:numId w:val="4"/>
        </w:numPr>
        <w:ind w:left="720" w:hanging="360"/>
        <w:rPr>
          <w:rFonts w:ascii="Arial" w:hAnsi="Arial" w:cs="Arial"/>
          <w:bCs/>
          <w:color w:val="000000" w:themeColor="text1"/>
          <w:szCs w:val="22"/>
          <w:lang w:val="lt-LT"/>
        </w:rPr>
      </w:pPr>
      <w:bookmarkStart w:id="110" w:name="_Hlk104473627"/>
      <w:r w:rsidRPr="001E0700">
        <w:rPr>
          <w:rFonts w:ascii="Arial" w:hAnsi="Arial" w:cs="Arial"/>
          <w:bCs/>
          <w:color w:val="000000" w:themeColor="text1"/>
          <w:szCs w:val="22"/>
          <w:lang w:val="lt-LT"/>
        </w:rPr>
        <w:t>Suprojektuoti telekomunikacijų infrastruktūrą reikalingą SRL įrengimui;</w:t>
      </w:r>
    </w:p>
    <w:p w14:paraId="7F780381" w14:textId="77777777" w:rsidR="00BD4355" w:rsidRPr="001E0700" w:rsidRDefault="00BD4355"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pagal duomenų perdavimo operatoriaus (DPO) išduotas sąlygas SRL įrengimui;</w:t>
      </w:r>
    </w:p>
    <w:p w14:paraId="3A2B5F7A" w14:textId="77777777" w:rsidR="00BD4355" w:rsidRPr="001E0700" w:rsidRDefault="00BD4355"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Sąlygų gavimą vykdo projektuotojas.</w:t>
      </w:r>
    </w:p>
    <w:p w14:paraId="7F636F4A" w14:textId="017E34A4" w:rsidR="00133018" w:rsidRPr="001E0700" w:rsidRDefault="00E52453" w:rsidP="009C0161">
      <w:pPr>
        <w:pStyle w:val="Betarp"/>
        <w:numPr>
          <w:ilvl w:val="2"/>
          <w:numId w:val="4"/>
        </w:numPr>
        <w:ind w:left="720" w:hanging="360"/>
        <w:rPr>
          <w:rFonts w:ascii="Arial" w:hAnsi="Arial" w:cs="Arial"/>
          <w:bCs/>
          <w:color w:val="000000" w:themeColor="text1"/>
          <w:szCs w:val="22"/>
          <w:lang w:val="lt-LT"/>
        </w:rPr>
      </w:pPr>
      <w:r>
        <w:rPr>
          <w:rFonts w:ascii="Arial" w:hAnsi="Arial" w:cs="Arial"/>
          <w:bCs/>
          <w:color w:val="000000" w:themeColor="text1"/>
          <w:szCs w:val="22"/>
          <w:lang w:val="lt-LT"/>
        </w:rPr>
        <w:t>Suprojektuoti</w:t>
      </w:r>
      <w:r w:rsidR="00133018" w:rsidRPr="001E0700">
        <w:rPr>
          <w:rFonts w:ascii="Arial" w:hAnsi="Arial" w:cs="Arial"/>
          <w:bCs/>
          <w:color w:val="000000" w:themeColor="text1"/>
          <w:szCs w:val="22"/>
          <w:lang w:val="lt-LT"/>
        </w:rPr>
        <w:t xml:space="preserve"> pramoninį MPLS prieigos maršrutizatorių</w:t>
      </w:r>
      <w:bookmarkEnd w:id="110"/>
      <w:r>
        <w:rPr>
          <w:rFonts w:ascii="Arial" w:hAnsi="Arial" w:cs="Arial"/>
          <w:bCs/>
          <w:color w:val="000000" w:themeColor="text1"/>
          <w:szCs w:val="22"/>
          <w:lang w:val="lt-LT"/>
        </w:rPr>
        <w:t xml:space="preserve"> ir jo</w:t>
      </w:r>
      <w:r w:rsidR="00BD4355" w:rsidRPr="001E0700">
        <w:rPr>
          <w:rFonts w:ascii="Arial" w:hAnsi="Arial" w:cs="Arial"/>
          <w:bCs/>
          <w:color w:val="000000" w:themeColor="text1"/>
          <w:szCs w:val="22"/>
          <w:lang w:val="lt-LT"/>
        </w:rPr>
        <w:t xml:space="preserve"> prijungi</w:t>
      </w:r>
      <w:r>
        <w:rPr>
          <w:rFonts w:ascii="Arial" w:hAnsi="Arial" w:cs="Arial"/>
          <w:bCs/>
          <w:color w:val="000000" w:themeColor="text1"/>
          <w:szCs w:val="22"/>
          <w:lang w:val="lt-LT"/>
        </w:rPr>
        <w:t>mą</w:t>
      </w:r>
      <w:r w:rsidR="00BD4355" w:rsidRPr="001E0700">
        <w:rPr>
          <w:rFonts w:ascii="Arial" w:hAnsi="Arial" w:cs="Arial"/>
          <w:bCs/>
          <w:color w:val="000000" w:themeColor="text1"/>
          <w:szCs w:val="22"/>
          <w:lang w:val="lt-LT"/>
        </w:rPr>
        <w:t xml:space="preserve"> prie MPLS maršrutizatoriaus</w:t>
      </w:r>
      <w:r w:rsidR="00133018" w:rsidRPr="001E0700">
        <w:rPr>
          <w:rFonts w:ascii="Arial" w:hAnsi="Arial" w:cs="Arial"/>
          <w:bCs/>
          <w:color w:val="000000" w:themeColor="text1"/>
          <w:szCs w:val="22"/>
          <w:lang w:val="lt-LT"/>
        </w:rPr>
        <w:t xml:space="preserve">; </w:t>
      </w:r>
    </w:p>
    <w:p w14:paraId="24B15A0D"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maršrutizatorius komplektuojamas su išorinėmis LTE antenomis (vertikalios ir horizontalios poliarizacijos) ne mažiau kaip 10dBi stiprinimu; </w:t>
      </w:r>
    </w:p>
    <w:p w14:paraId="42D87B6A"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Antena montuojama pastato išorėje, parenkant vietą, kad pilotinio signalo galia (angl. RSPR) būtų nemažesnė kaip -90 </w:t>
      </w:r>
      <w:proofErr w:type="spellStart"/>
      <w:r w:rsidRPr="001E0700">
        <w:rPr>
          <w:rFonts w:ascii="Arial" w:hAnsi="Arial" w:cs="Arial"/>
          <w:bCs/>
          <w:color w:val="000000" w:themeColor="text1"/>
          <w:szCs w:val="22"/>
          <w:lang w:val="lt-LT"/>
        </w:rPr>
        <w:t>dBm</w:t>
      </w:r>
      <w:proofErr w:type="spellEnd"/>
      <w:r w:rsidRPr="001E0700">
        <w:rPr>
          <w:rFonts w:ascii="Arial" w:hAnsi="Arial" w:cs="Arial"/>
          <w:bCs/>
          <w:color w:val="000000" w:themeColor="text1"/>
          <w:szCs w:val="22"/>
          <w:lang w:val="lt-LT"/>
        </w:rPr>
        <w:t>.</w:t>
      </w:r>
    </w:p>
    <w:p w14:paraId="0603716B" w14:textId="77777777"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Technologinis IP/ MPLS duomenų perdavimo tinklas</w:t>
      </w:r>
    </w:p>
    <w:p w14:paraId="4D22DC87" w14:textId="2522C3D0"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Suprojektuoti technologinio duomenų perdavimo tinklo (toliau TDPT) įrangą integruojant į esamą LITGRID AB IP/MPLS tinklą:</w:t>
      </w:r>
    </w:p>
    <w:p w14:paraId="4D730BE5" w14:textId="470E87B6"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bookmarkStart w:id="111" w:name="_Hlk62736892"/>
      <w:r w:rsidRPr="001E0700">
        <w:rPr>
          <w:rFonts w:ascii="Arial" w:hAnsi="Arial" w:cs="Arial"/>
          <w:bCs/>
          <w:color w:val="000000" w:themeColor="text1"/>
          <w:szCs w:val="22"/>
          <w:lang w:val="lt-LT"/>
        </w:rPr>
        <w:t xml:space="preserve">MPLS maršrutizatorių </w:t>
      </w:r>
      <w:proofErr w:type="spellStart"/>
      <w:r w:rsidR="00BD4355"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su reikiamu kiekiu SFP modulių</w:t>
      </w:r>
      <w:bookmarkEnd w:id="111"/>
      <w:r w:rsidRPr="001E0700">
        <w:rPr>
          <w:rFonts w:ascii="Arial" w:hAnsi="Arial" w:cs="Arial"/>
          <w:bCs/>
          <w:color w:val="000000" w:themeColor="text1"/>
          <w:szCs w:val="22"/>
          <w:lang w:val="lt-LT"/>
        </w:rPr>
        <w:t>;</w:t>
      </w:r>
    </w:p>
    <w:p w14:paraId="2C6EB492" w14:textId="2119D145" w:rsidR="00BD4355" w:rsidRPr="001E0700" w:rsidRDefault="00BD4355"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Esamus MPLS maršrutizatorių susijusiose Alytaus TP ir Varėnos TP papildyti reikiamu kiekiu SFP modulių;</w:t>
      </w:r>
    </w:p>
    <w:p w14:paraId="6934DDD2" w14:textId="5D2C542F"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lastRenderedPageBreak/>
        <w:t xml:space="preserve">Maršrutizatorių grandinės </w:t>
      </w:r>
      <w:r w:rsidR="00BD4355" w:rsidRPr="001E0700">
        <w:rPr>
          <w:rFonts w:ascii="Arial" w:hAnsi="Arial" w:cs="Arial"/>
          <w:bCs/>
          <w:color w:val="000000" w:themeColor="text1"/>
          <w:szCs w:val="22"/>
          <w:lang w:val="lt-LT"/>
        </w:rPr>
        <w:t>Varėnos</w:t>
      </w:r>
      <w:r w:rsidRPr="001E0700">
        <w:rPr>
          <w:rFonts w:ascii="Arial" w:hAnsi="Arial" w:cs="Arial"/>
          <w:bCs/>
          <w:color w:val="000000" w:themeColor="text1"/>
          <w:szCs w:val="22"/>
          <w:lang w:val="lt-LT"/>
        </w:rPr>
        <w:t xml:space="preserve"> TP - </w:t>
      </w:r>
      <w:proofErr w:type="spellStart"/>
      <w:r w:rsidR="00BD4355"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 </w:t>
      </w:r>
      <w:r w:rsidR="00BD4355" w:rsidRPr="001E0700">
        <w:rPr>
          <w:rFonts w:ascii="Arial" w:hAnsi="Arial" w:cs="Arial"/>
          <w:bCs/>
          <w:color w:val="000000" w:themeColor="text1"/>
          <w:szCs w:val="22"/>
          <w:lang w:val="lt-LT"/>
        </w:rPr>
        <w:t>Alytaus</w:t>
      </w:r>
      <w:r w:rsidRPr="001E0700">
        <w:rPr>
          <w:rFonts w:ascii="Arial" w:hAnsi="Arial" w:cs="Arial"/>
          <w:bCs/>
          <w:color w:val="000000" w:themeColor="text1"/>
          <w:szCs w:val="22"/>
          <w:lang w:val="lt-LT"/>
        </w:rPr>
        <w:t xml:space="preserve"> TP sujungimą per šviesolaidines skaidulas;</w:t>
      </w:r>
    </w:p>
    <w:p w14:paraId="2C2EA086" w14:textId="08A685B0"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bookmarkStart w:id="112" w:name="_Hlk82868139"/>
      <w:r w:rsidRPr="001E0700">
        <w:rPr>
          <w:rFonts w:ascii="Arial" w:hAnsi="Arial" w:cs="Arial"/>
          <w:bCs/>
          <w:color w:val="000000" w:themeColor="text1"/>
          <w:szCs w:val="22"/>
          <w:lang w:val="lt-LT"/>
        </w:rPr>
        <w:t xml:space="preserve">Bendros paskirties (BP) pramoninį komutatorių </w:t>
      </w:r>
      <w:proofErr w:type="spellStart"/>
      <w:r w:rsidR="00BD4355"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su reikiamu kiekiu SFP modulių. </w:t>
      </w:r>
      <w:bookmarkStart w:id="113" w:name="_Hlk82867061"/>
      <w:r w:rsidRPr="001E0700">
        <w:rPr>
          <w:rFonts w:ascii="Arial" w:hAnsi="Arial" w:cs="Arial"/>
          <w:bCs/>
          <w:color w:val="000000" w:themeColor="text1"/>
          <w:szCs w:val="22"/>
          <w:lang w:val="lt-LT"/>
        </w:rPr>
        <w:t>Suprojektuoti ir prijungti prie MPLS maršrutizatoriaus</w:t>
      </w:r>
      <w:bookmarkEnd w:id="112"/>
      <w:bookmarkEnd w:id="113"/>
      <w:r w:rsidRPr="001E0700">
        <w:rPr>
          <w:rFonts w:ascii="Arial" w:hAnsi="Arial" w:cs="Arial"/>
          <w:bCs/>
          <w:color w:val="000000" w:themeColor="text1"/>
          <w:szCs w:val="22"/>
          <w:lang w:val="lt-LT"/>
        </w:rPr>
        <w:t xml:space="preserve"> per šviesolaidines skaidulas;</w:t>
      </w:r>
    </w:p>
    <w:p w14:paraId="13D1095A" w14:textId="3E26849E"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Bendros paskirties apsaugos sistemų (BP SEC) pramoninį komutatorių </w:t>
      </w:r>
      <w:proofErr w:type="spellStart"/>
      <w:r w:rsidR="00BD4355" w:rsidRPr="001E0700">
        <w:rPr>
          <w:rFonts w:ascii="Arial" w:hAnsi="Arial" w:cs="Arial"/>
          <w:bCs/>
          <w:color w:val="000000" w:themeColor="text1"/>
          <w:szCs w:val="22"/>
          <w:lang w:val="lt-LT"/>
        </w:rPr>
        <w:t>Griškonių</w:t>
      </w:r>
      <w:proofErr w:type="spellEnd"/>
      <w:r w:rsidR="00BD4355" w:rsidRPr="001E0700">
        <w:rPr>
          <w:rFonts w:ascii="Arial" w:hAnsi="Arial" w:cs="Arial"/>
          <w:bCs/>
          <w:color w:val="000000" w:themeColor="text1"/>
          <w:szCs w:val="22"/>
          <w:lang w:val="lt-LT"/>
        </w:rPr>
        <w:t xml:space="preserve"> </w:t>
      </w:r>
      <w:r w:rsidRPr="001E0700">
        <w:rPr>
          <w:rFonts w:ascii="Arial" w:hAnsi="Arial" w:cs="Arial"/>
          <w:bCs/>
          <w:color w:val="000000" w:themeColor="text1"/>
          <w:szCs w:val="22"/>
          <w:lang w:val="lt-LT"/>
        </w:rPr>
        <w:t>TP apsaugos sistemų spintoje su reikiamu kiekiu SFP modulių. Suprojektuoti ir prijungti prie MPLS maršrutizatoriaus per šviesolaidines skaidulas;</w:t>
      </w:r>
    </w:p>
    <w:p w14:paraId="55607EE9"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bookmarkStart w:id="114" w:name="_Hlk82868163"/>
      <w:r w:rsidRPr="001E0700">
        <w:rPr>
          <w:rFonts w:ascii="Arial" w:hAnsi="Arial" w:cs="Arial"/>
          <w:bCs/>
          <w:color w:val="000000" w:themeColor="text1"/>
          <w:szCs w:val="22"/>
          <w:lang w:val="lt-LT"/>
        </w:rPr>
        <w:t>Maršrutizatorius ir  komutatorius montuojami ryšių spintoje į 19 colių rėmą</w:t>
      </w:r>
      <w:bookmarkEnd w:id="114"/>
      <w:r w:rsidRPr="001E0700">
        <w:rPr>
          <w:rFonts w:ascii="Arial" w:hAnsi="Arial" w:cs="Arial"/>
          <w:bCs/>
          <w:color w:val="000000" w:themeColor="text1"/>
          <w:szCs w:val="22"/>
          <w:lang w:val="lt-LT"/>
        </w:rPr>
        <w:t>.</w:t>
      </w:r>
    </w:p>
    <w:p w14:paraId="71F199D7" w14:textId="41BEC34D"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Suprojektuoti ryšio kanalus:</w:t>
      </w:r>
    </w:p>
    <w:p w14:paraId="5CA7CE35"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TSPĮ duomenų perdavimui;</w:t>
      </w:r>
    </w:p>
    <w:p w14:paraId="2C9E9FE5"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RAA monitoringui;</w:t>
      </w:r>
    </w:p>
    <w:p w14:paraId="5C68E975"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Apsaugos, gaisro, vaizdo stebėjimo sistemų duomenų perdavimui;</w:t>
      </w:r>
    </w:p>
    <w:p w14:paraId="3FD12278"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NSRS įžemėjimo monitoringui;</w:t>
      </w:r>
    </w:p>
    <w:p w14:paraId="55241DD3"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bookmarkStart w:id="115" w:name="_Hlk82868350"/>
      <w:r w:rsidRPr="001E0700">
        <w:rPr>
          <w:rFonts w:ascii="Arial" w:hAnsi="Arial" w:cs="Arial"/>
          <w:bCs/>
          <w:color w:val="000000" w:themeColor="text1"/>
          <w:szCs w:val="22"/>
          <w:lang w:val="lt-LT"/>
        </w:rPr>
        <w:t>Komercinės ir techninės apskaitos įrenginių duomenų perdavimui</w:t>
      </w:r>
      <w:bookmarkEnd w:id="115"/>
      <w:r w:rsidRPr="001E0700">
        <w:rPr>
          <w:rFonts w:ascii="Arial" w:hAnsi="Arial" w:cs="Arial"/>
          <w:bCs/>
          <w:color w:val="000000" w:themeColor="text1"/>
          <w:szCs w:val="22"/>
          <w:lang w:val="lt-LT"/>
        </w:rPr>
        <w:t>;</w:t>
      </w:r>
    </w:p>
    <w:p w14:paraId="65990563"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Saulės elektrinės monitoringui;</w:t>
      </w:r>
    </w:p>
    <w:p w14:paraId="0A60411F"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Kompiuterinės darbo vietos prieigai;</w:t>
      </w:r>
    </w:p>
    <w:p w14:paraId="29AEFD9B"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bookmarkStart w:id="116" w:name="_Hlk82868415"/>
      <w:r w:rsidRPr="001E0700">
        <w:rPr>
          <w:rFonts w:ascii="Arial" w:hAnsi="Arial" w:cs="Arial"/>
          <w:bCs/>
          <w:color w:val="000000" w:themeColor="text1"/>
          <w:szCs w:val="22"/>
          <w:lang w:val="lt-LT"/>
        </w:rPr>
        <w:t>Privilegijuotos (PAW) kompiuterinės darbo vietos prieigai (2 vnt.)</w:t>
      </w:r>
      <w:bookmarkEnd w:id="116"/>
      <w:r w:rsidRPr="001E0700">
        <w:rPr>
          <w:rFonts w:ascii="Arial" w:hAnsi="Arial" w:cs="Arial"/>
          <w:bCs/>
          <w:color w:val="000000" w:themeColor="text1"/>
          <w:szCs w:val="22"/>
          <w:lang w:val="lt-LT"/>
        </w:rPr>
        <w:t>;</w:t>
      </w:r>
    </w:p>
    <w:p w14:paraId="7F8475C9" w14:textId="77777777"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 xml:space="preserve">Technologinis sinchroninio duomenų perdavimo (toliau – SDP) tinklas </w:t>
      </w:r>
    </w:p>
    <w:p w14:paraId="17A79596" w14:textId="4E57386A"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Suprojektuoti </w:t>
      </w:r>
      <w:proofErr w:type="spellStart"/>
      <w:r w:rsidR="00FC2BC4"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ir </w:t>
      </w:r>
      <w:r w:rsidR="00FC2BC4" w:rsidRPr="001E0700">
        <w:rPr>
          <w:rFonts w:ascii="Arial" w:hAnsi="Arial" w:cs="Arial"/>
          <w:bCs/>
          <w:color w:val="000000" w:themeColor="text1"/>
          <w:szCs w:val="22"/>
          <w:lang w:val="lt-LT"/>
        </w:rPr>
        <w:t>Varėnos</w:t>
      </w:r>
      <w:r w:rsidRPr="001E0700">
        <w:rPr>
          <w:rFonts w:ascii="Arial" w:hAnsi="Arial" w:cs="Arial"/>
          <w:bCs/>
          <w:color w:val="000000" w:themeColor="text1"/>
          <w:szCs w:val="22"/>
          <w:lang w:val="lt-LT"/>
        </w:rPr>
        <w:t xml:space="preserve"> TP naujus  SDP  įrenginius integruojant į esamą LITGRID AB SDP tinklą </w:t>
      </w:r>
    </w:p>
    <w:p w14:paraId="13224ED2" w14:textId="031C1360"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Suprojektuoti </w:t>
      </w:r>
      <w:r w:rsidR="00FC2BC4" w:rsidRPr="001E0700">
        <w:rPr>
          <w:rFonts w:ascii="Arial" w:hAnsi="Arial" w:cs="Arial"/>
          <w:bCs/>
          <w:color w:val="000000" w:themeColor="text1"/>
          <w:szCs w:val="22"/>
          <w:lang w:val="lt-LT"/>
        </w:rPr>
        <w:t xml:space="preserve">RAA apsaugų </w:t>
      </w:r>
      <w:proofErr w:type="spellStart"/>
      <w:r w:rsidR="00FC2BC4" w:rsidRPr="001E0700">
        <w:rPr>
          <w:rFonts w:ascii="Arial" w:hAnsi="Arial" w:cs="Arial"/>
          <w:bCs/>
          <w:color w:val="000000" w:themeColor="text1"/>
          <w:szCs w:val="22"/>
          <w:lang w:val="lt-LT"/>
        </w:rPr>
        <w:t>telepagreitinimo</w:t>
      </w:r>
      <w:proofErr w:type="spellEnd"/>
      <w:r w:rsidR="00FC2BC4" w:rsidRPr="001E0700">
        <w:rPr>
          <w:rFonts w:ascii="Arial" w:hAnsi="Arial" w:cs="Arial"/>
          <w:bCs/>
          <w:color w:val="000000" w:themeColor="text1"/>
          <w:szCs w:val="22"/>
          <w:lang w:val="lt-LT"/>
        </w:rPr>
        <w:t xml:space="preserve"> </w:t>
      </w:r>
      <w:proofErr w:type="spellStart"/>
      <w:r w:rsidR="00FC2BC4" w:rsidRPr="001E0700">
        <w:rPr>
          <w:rFonts w:ascii="Arial" w:hAnsi="Arial" w:cs="Arial"/>
          <w:bCs/>
          <w:color w:val="000000" w:themeColor="text1"/>
          <w:szCs w:val="22"/>
          <w:lang w:val="lt-LT"/>
        </w:rPr>
        <w:t>multipleksuotus</w:t>
      </w:r>
      <w:proofErr w:type="spellEnd"/>
      <w:r w:rsidR="00FC2BC4" w:rsidRPr="001E0700">
        <w:rPr>
          <w:rFonts w:ascii="Arial" w:hAnsi="Arial" w:cs="Arial"/>
          <w:bCs/>
          <w:color w:val="000000" w:themeColor="text1"/>
          <w:szCs w:val="22"/>
          <w:lang w:val="lt-LT"/>
        </w:rPr>
        <w:t xml:space="preserve"> </w:t>
      </w:r>
      <w:r w:rsidRPr="001E0700">
        <w:rPr>
          <w:rFonts w:ascii="Arial" w:hAnsi="Arial" w:cs="Arial"/>
          <w:bCs/>
          <w:color w:val="000000" w:themeColor="text1"/>
          <w:szCs w:val="22"/>
          <w:lang w:val="lt-LT"/>
        </w:rPr>
        <w:t>ryšio kanalus:</w:t>
      </w:r>
    </w:p>
    <w:p w14:paraId="26369207" w14:textId="536B4EF9"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RAA </w:t>
      </w:r>
      <w:proofErr w:type="spellStart"/>
      <w:r w:rsidR="00FC2BC4" w:rsidRPr="001E0700">
        <w:rPr>
          <w:rFonts w:ascii="Arial" w:hAnsi="Arial" w:cs="Arial"/>
          <w:bCs/>
          <w:color w:val="000000" w:themeColor="text1"/>
          <w:szCs w:val="22"/>
          <w:lang w:val="lt-LT"/>
        </w:rPr>
        <w:t>telekomandų</w:t>
      </w:r>
      <w:proofErr w:type="spellEnd"/>
      <w:r w:rsidR="00FC2BC4" w:rsidRPr="001E0700">
        <w:rPr>
          <w:rFonts w:ascii="Arial" w:hAnsi="Arial" w:cs="Arial"/>
          <w:bCs/>
          <w:color w:val="000000" w:themeColor="text1"/>
          <w:szCs w:val="22"/>
          <w:lang w:val="lt-LT"/>
        </w:rPr>
        <w:t xml:space="preserve"> perdavimui </w:t>
      </w:r>
      <w:r w:rsidRPr="001E0700">
        <w:rPr>
          <w:rFonts w:ascii="Arial" w:hAnsi="Arial" w:cs="Arial"/>
          <w:bCs/>
          <w:color w:val="000000" w:themeColor="text1"/>
          <w:szCs w:val="22"/>
          <w:lang w:val="lt-LT"/>
        </w:rPr>
        <w:t xml:space="preserve">tarp </w:t>
      </w:r>
      <w:proofErr w:type="spellStart"/>
      <w:r w:rsidR="00FC2BC4"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ir </w:t>
      </w:r>
      <w:r w:rsidR="00FC2BC4" w:rsidRPr="001E0700">
        <w:rPr>
          <w:rFonts w:ascii="Arial" w:hAnsi="Arial" w:cs="Arial"/>
          <w:bCs/>
          <w:color w:val="000000" w:themeColor="text1"/>
          <w:szCs w:val="22"/>
          <w:lang w:val="lt-LT"/>
        </w:rPr>
        <w:t>Alytaus 110</w:t>
      </w:r>
      <w:r w:rsidRPr="001E0700">
        <w:rPr>
          <w:rFonts w:ascii="Arial" w:hAnsi="Arial" w:cs="Arial"/>
          <w:bCs/>
          <w:color w:val="000000" w:themeColor="text1"/>
          <w:szCs w:val="22"/>
          <w:lang w:val="lt-LT"/>
        </w:rPr>
        <w:t xml:space="preserve"> TP</w:t>
      </w:r>
      <w:r w:rsidR="00FC2BC4" w:rsidRPr="001E0700">
        <w:rPr>
          <w:rFonts w:ascii="Arial" w:hAnsi="Arial" w:cs="Arial"/>
          <w:bCs/>
          <w:color w:val="000000" w:themeColor="text1"/>
          <w:szCs w:val="22"/>
          <w:lang w:val="lt-LT"/>
        </w:rPr>
        <w:t xml:space="preserve"> (OL </w:t>
      </w:r>
      <w:proofErr w:type="spellStart"/>
      <w:r w:rsidR="00FC2BC4" w:rsidRPr="001E0700">
        <w:rPr>
          <w:rFonts w:ascii="Arial" w:hAnsi="Arial" w:cs="Arial"/>
          <w:bCs/>
          <w:color w:val="000000" w:themeColor="text1"/>
          <w:szCs w:val="22"/>
          <w:lang w:val="lt-LT"/>
        </w:rPr>
        <w:t>Griškonys</w:t>
      </w:r>
      <w:proofErr w:type="spellEnd"/>
      <w:r w:rsidR="00FC2BC4" w:rsidRPr="001E0700">
        <w:rPr>
          <w:rFonts w:ascii="Arial" w:hAnsi="Arial" w:cs="Arial"/>
          <w:bCs/>
          <w:color w:val="000000" w:themeColor="text1"/>
          <w:szCs w:val="22"/>
          <w:lang w:val="lt-LT"/>
        </w:rPr>
        <w:t xml:space="preserve"> 1- Alytus 110 1)</w:t>
      </w:r>
      <w:r w:rsidRPr="001E0700">
        <w:rPr>
          <w:rFonts w:ascii="Arial" w:hAnsi="Arial" w:cs="Arial"/>
          <w:bCs/>
          <w:color w:val="000000" w:themeColor="text1"/>
          <w:szCs w:val="22"/>
          <w:lang w:val="lt-LT"/>
        </w:rPr>
        <w:t>;</w:t>
      </w:r>
    </w:p>
    <w:p w14:paraId="72997D23" w14:textId="16C0199D" w:rsidR="00FC2BC4"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RAA </w:t>
      </w:r>
      <w:proofErr w:type="spellStart"/>
      <w:r w:rsidRPr="001E0700">
        <w:rPr>
          <w:rFonts w:ascii="Arial" w:hAnsi="Arial" w:cs="Arial"/>
          <w:bCs/>
          <w:color w:val="000000" w:themeColor="text1"/>
          <w:szCs w:val="22"/>
          <w:lang w:val="lt-LT"/>
        </w:rPr>
        <w:t>telekomandų</w:t>
      </w:r>
      <w:proofErr w:type="spellEnd"/>
      <w:r w:rsidRPr="001E0700">
        <w:rPr>
          <w:rFonts w:ascii="Arial" w:hAnsi="Arial" w:cs="Arial"/>
          <w:bCs/>
          <w:color w:val="000000" w:themeColor="text1"/>
          <w:szCs w:val="22"/>
          <w:lang w:val="lt-LT"/>
        </w:rPr>
        <w:t xml:space="preserve"> perdavimui</w:t>
      </w:r>
      <w:r w:rsidR="00FC2BC4" w:rsidRPr="001E0700">
        <w:rPr>
          <w:rFonts w:ascii="Arial" w:hAnsi="Arial" w:cs="Arial"/>
          <w:bCs/>
          <w:color w:val="000000" w:themeColor="text1"/>
          <w:szCs w:val="22"/>
          <w:lang w:val="lt-LT"/>
        </w:rPr>
        <w:t xml:space="preserve"> tarp</w:t>
      </w:r>
      <w:r w:rsidRPr="001E0700">
        <w:rPr>
          <w:rFonts w:ascii="Arial" w:hAnsi="Arial" w:cs="Arial"/>
          <w:bCs/>
          <w:color w:val="000000" w:themeColor="text1"/>
          <w:szCs w:val="22"/>
          <w:lang w:val="lt-LT"/>
        </w:rPr>
        <w:t xml:space="preserve"> </w:t>
      </w:r>
      <w:proofErr w:type="spellStart"/>
      <w:r w:rsidR="00FC2BC4" w:rsidRPr="001E0700">
        <w:rPr>
          <w:rFonts w:ascii="Arial" w:hAnsi="Arial" w:cs="Arial"/>
          <w:bCs/>
          <w:color w:val="000000" w:themeColor="text1"/>
          <w:szCs w:val="22"/>
          <w:lang w:val="lt-LT"/>
        </w:rPr>
        <w:t>Griškonių</w:t>
      </w:r>
      <w:proofErr w:type="spellEnd"/>
      <w:r w:rsidR="00FC2BC4" w:rsidRPr="001E0700">
        <w:rPr>
          <w:rFonts w:ascii="Arial" w:hAnsi="Arial" w:cs="Arial"/>
          <w:bCs/>
          <w:color w:val="000000" w:themeColor="text1"/>
          <w:szCs w:val="22"/>
          <w:lang w:val="lt-LT"/>
        </w:rPr>
        <w:t xml:space="preserve"> TP ir Alytaus 110 TP (OL </w:t>
      </w:r>
      <w:proofErr w:type="spellStart"/>
      <w:r w:rsidR="00FC2BC4" w:rsidRPr="001E0700">
        <w:rPr>
          <w:rFonts w:ascii="Arial" w:hAnsi="Arial" w:cs="Arial"/>
          <w:bCs/>
          <w:color w:val="000000" w:themeColor="text1"/>
          <w:szCs w:val="22"/>
          <w:lang w:val="lt-LT"/>
        </w:rPr>
        <w:t>Griškonys</w:t>
      </w:r>
      <w:proofErr w:type="spellEnd"/>
      <w:r w:rsidR="00FC2BC4" w:rsidRPr="001E0700">
        <w:rPr>
          <w:rFonts w:ascii="Arial" w:hAnsi="Arial" w:cs="Arial"/>
          <w:bCs/>
          <w:color w:val="000000" w:themeColor="text1"/>
          <w:szCs w:val="22"/>
          <w:lang w:val="lt-LT"/>
        </w:rPr>
        <w:t xml:space="preserve"> 2- Alytus 110 2);</w:t>
      </w:r>
    </w:p>
    <w:p w14:paraId="7A929259" w14:textId="1E19F068" w:rsidR="00FC2BC4" w:rsidRPr="001E0700" w:rsidRDefault="00FC2BC4"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RAA </w:t>
      </w:r>
      <w:proofErr w:type="spellStart"/>
      <w:r w:rsidRPr="001E0700">
        <w:rPr>
          <w:rFonts w:ascii="Arial" w:hAnsi="Arial" w:cs="Arial"/>
          <w:bCs/>
          <w:color w:val="000000" w:themeColor="text1"/>
          <w:szCs w:val="22"/>
          <w:lang w:val="lt-LT"/>
        </w:rPr>
        <w:t>telekomandų</w:t>
      </w:r>
      <w:proofErr w:type="spellEnd"/>
      <w:r w:rsidRPr="001E0700">
        <w:rPr>
          <w:rFonts w:ascii="Arial" w:hAnsi="Arial" w:cs="Arial"/>
          <w:bCs/>
          <w:color w:val="000000" w:themeColor="text1"/>
          <w:szCs w:val="22"/>
          <w:lang w:val="lt-LT"/>
        </w:rPr>
        <w:t xml:space="preserve"> perdavimui tarp </w:t>
      </w:r>
      <w:proofErr w:type="spellStart"/>
      <w:r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ir Varėnos TP;</w:t>
      </w:r>
    </w:p>
    <w:p w14:paraId="1ADAE06E" w14:textId="462D9ACD"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SDP įrenginius sujungti STM-</w:t>
      </w:r>
      <w:r w:rsidR="00B26499" w:rsidRPr="001E0700">
        <w:rPr>
          <w:rFonts w:ascii="Arial" w:hAnsi="Arial" w:cs="Arial"/>
          <w:bCs/>
          <w:color w:val="000000" w:themeColor="text1"/>
          <w:szCs w:val="22"/>
          <w:lang w:val="lt-LT"/>
        </w:rPr>
        <w:t>4</w:t>
      </w:r>
      <w:r w:rsidRPr="001E0700">
        <w:rPr>
          <w:rFonts w:ascii="Arial" w:hAnsi="Arial" w:cs="Arial"/>
          <w:bCs/>
          <w:color w:val="000000" w:themeColor="text1"/>
          <w:szCs w:val="22"/>
          <w:lang w:val="lt-LT"/>
        </w:rPr>
        <w:t xml:space="preserve"> lygiu su </w:t>
      </w:r>
      <w:r w:rsidR="00B26499" w:rsidRPr="001E0700">
        <w:rPr>
          <w:rFonts w:ascii="Arial" w:hAnsi="Arial" w:cs="Arial"/>
          <w:bCs/>
          <w:color w:val="000000" w:themeColor="text1"/>
          <w:szCs w:val="22"/>
          <w:lang w:val="lt-LT"/>
        </w:rPr>
        <w:t xml:space="preserve">projektuojamu Varėnos </w:t>
      </w:r>
      <w:r w:rsidRPr="001E0700">
        <w:rPr>
          <w:rFonts w:ascii="Arial" w:hAnsi="Arial" w:cs="Arial"/>
          <w:bCs/>
          <w:color w:val="000000" w:themeColor="text1"/>
          <w:szCs w:val="22"/>
          <w:lang w:val="lt-LT"/>
        </w:rPr>
        <w:t>SDP įrengini</w:t>
      </w:r>
      <w:r w:rsidR="00B26499" w:rsidRPr="001E0700">
        <w:rPr>
          <w:rFonts w:ascii="Arial" w:hAnsi="Arial" w:cs="Arial"/>
          <w:bCs/>
          <w:color w:val="000000" w:themeColor="text1"/>
          <w:szCs w:val="22"/>
          <w:lang w:val="lt-LT"/>
        </w:rPr>
        <w:t>u, Varėnos projektuojamą SDPT įrenginį sujungti STM-1 lygiu su esamu OSN</w:t>
      </w:r>
      <w:r w:rsidR="00B60541" w:rsidRPr="001E0700">
        <w:rPr>
          <w:rFonts w:ascii="Arial" w:hAnsi="Arial" w:cs="Arial"/>
          <w:bCs/>
          <w:color w:val="000000" w:themeColor="text1"/>
          <w:szCs w:val="22"/>
          <w:lang w:val="lt-LT"/>
        </w:rPr>
        <w:t>500</w:t>
      </w:r>
      <w:r w:rsidRPr="001E0700">
        <w:rPr>
          <w:rFonts w:ascii="Arial" w:hAnsi="Arial" w:cs="Arial"/>
          <w:bCs/>
          <w:color w:val="000000" w:themeColor="text1"/>
          <w:szCs w:val="22"/>
          <w:lang w:val="lt-LT"/>
        </w:rPr>
        <w:t xml:space="preserve"> susijusio</w:t>
      </w:r>
      <w:r w:rsidR="00B60541" w:rsidRPr="001E0700">
        <w:rPr>
          <w:rFonts w:ascii="Arial" w:hAnsi="Arial" w:cs="Arial"/>
          <w:bCs/>
          <w:color w:val="000000" w:themeColor="text1"/>
          <w:szCs w:val="22"/>
          <w:lang w:val="lt-LT"/>
        </w:rPr>
        <w:t>je</w:t>
      </w:r>
      <w:r w:rsidRPr="001E0700">
        <w:rPr>
          <w:rFonts w:ascii="Arial" w:hAnsi="Arial" w:cs="Arial"/>
          <w:bCs/>
          <w:color w:val="000000" w:themeColor="text1"/>
          <w:szCs w:val="22"/>
          <w:lang w:val="lt-LT"/>
        </w:rPr>
        <w:t xml:space="preserve"> </w:t>
      </w:r>
      <w:r w:rsidR="00B60541" w:rsidRPr="001E0700">
        <w:rPr>
          <w:rFonts w:ascii="Arial" w:hAnsi="Arial" w:cs="Arial"/>
          <w:bCs/>
          <w:color w:val="000000" w:themeColor="text1"/>
          <w:szCs w:val="22"/>
          <w:lang w:val="lt-LT"/>
        </w:rPr>
        <w:t>Vilniaus</w:t>
      </w:r>
      <w:r w:rsidRPr="001E0700">
        <w:rPr>
          <w:rFonts w:ascii="Arial" w:hAnsi="Arial" w:cs="Arial"/>
          <w:bCs/>
          <w:color w:val="000000" w:themeColor="text1"/>
          <w:szCs w:val="22"/>
          <w:lang w:val="lt-LT"/>
        </w:rPr>
        <w:t xml:space="preserve"> TP</w:t>
      </w:r>
      <w:r w:rsidR="00B26499" w:rsidRPr="001E0700">
        <w:rPr>
          <w:rFonts w:ascii="Arial" w:hAnsi="Arial" w:cs="Arial"/>
          <w:bCs/>
          <w:color w:val="000000" w:themeColor="text1"/>
          <w:szCs w:val="22"/>
          <w:lang w:val="lt-LT"/>
        </w:rPr>
        <w:t>;</w:t>
      </w:r>
      <w:r w:rsidRPr="001E0700">
        <w:rPr>
          <w:rFonts w:ascii="Arial" w:hAnsi="Arial" w:cs="Arial"/>
          <w:bCs/>
          <w:color w:val="000000" w:themeColor="text1"/>
          <w:szCs w:val="22"/>
          <w:lang w:val="lt-LT"/>
        </w:rPr>
        <w:t xml:space="preserve"> </w:t>
      </w:r>
    </w:p>
    <w:p w14:paraId="59E0AAC9" w14:textId="054AF182"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Esam</w:t>
      </w:r>
      <w:r w:rsidR="00B60541" w:rsidRPr="001E0700">
        <w:rPr>
          <w:rFonts w:ascii="Arial" w:hAnsi="Arial" w:cs="Arial"/>
          <w:bCs/>
          <w:color w:val="000000" w:themeColor="text1"/>
          <w:szCs w:val="22"/>
          <w:lang w:val="lt-LT"/>
        </w:rPr>
        <w:t>ą</w:t>
      </w:r>
      <w:r w:rsidRPr="001E0700">
        <w:rPr>
          <w:rFonts w:ascii="Arial" w:hAnsi="Arial" w:cs="Arial"/>
          <w:bCs/>
          <w:color w:val="000000" w:themeColor="text1"/>
          <w:szCs w:val="22"/>
          <w:lang w:val="lt-LT"/>
        </w:rPr>
        <w:t xml:space="preserve"> SDP įrengin</w:t>
      </w:r>
      <w:r w:rsidR="00B60541" w:rsidRPr="001E0700">
        <w:rPr>
          <w:rFonts w:ascii="Arial" w:hAnsi="Arial" w:cs="Arial"/>
          <w:bCs/>
          <w:color w:val="000000" w:themeColor="text1"/>
          <w:szCs w:val="22"/>
          <w:lang w:val="lt-LT"/>
        </w:rPr>
        <w:t>į</w:t>
      </w:r>
      <w:r w:rsidRPr="001E0700">
        <w:rPr>
          <w:rFonts w:ascii="Arial" w:hAnsi="Arial" w:cs="Arial"/>
          <w:bCs/>
          <w:color w:val="000000" w:themeColor="text1"/>
          <w:szCs w:val="22"/>
          <w:lang w:val="lt-LT"/>
        </w:rPr>
        <w:t xml:space="preserve"> susijusioje </w:t>
      </w:r>
      <w:r w:rsidR="00B60541" w:rsidRPr="001E0700">
        <w:rPr>
          <w:rFonts w:ascii="Arial" w:hAnsi="Arial" w:cs="Arial"/>
          <w:bCs/>
          <w:color w:val="000000" w:themeColor="text1"/>
          <w:szCs w:val="22"/>
          <w:lang w:val="lt-LT"/>
        </w:rPr>
        <w:t>Vilniaus</w:t>
      </w:r>
      <w:r w:rsidRPr="001E0700">
        <w:rPr>
          <w:rFonts w:ascii="Arial" w:hAnsi="Arial" w:cs="Arial"/>
          <w:bCs/>
          <w:color w:val="000000" w:themeColor="text1"/>
          <w:szCs w:val="22"/>
          <w:lang w:val="lt-LT"/>
        </w:rPr>
        <w:t xml:space="preserve"> TP papildyti reikiama aparatine ir programine įranga, detalizuojant techninio projekto rengimo metu;</w:t>
      </w:r>
    </w:p>
    <w:p w14:paraId="1B04BE28" w14:textId="2FBE9FDE"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Nauji SDP įrenginiai turi turėti visas reikalingas sąsajas ir licencijas projektuojamų funkcijų vykdymui</w:t>
      </w:r>
      <w:r w:rsidR="00B26499" w:rsidRPr="001E0700">
        <w:rPr>
          <w:rFonts w:ascii="Arial" w:hAnsi="Arial" w:cs="Arial"/>
          <w:bCs/>
          <w:color w:val="000000" w:themeColor="text1"/>
          <w:szCs w:val="22"/>
          <w:lang w:val="lt-LT"/>
        </w:rPr>
        <w:t>;</w:t>
      </w:r>
    </w:p>
    <w:p w14:paraId="303D7B13" w14:textId="3DE8AA07" w:rsidR="00B26499" w:rsidRPr="001E0700" w:rsidRDefault="00B26499"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Nauji sinchroninio duomenų perdavimo įrenginiai turi būti pilnai sukonfigūruoti, suderinti ir integruoti į SDPT monitoringo sistemą FOXMAN-UN</w:t>
      </w:r>
    </w:p>
    <w:p w14:paraId="1F76DEAD" w14:textId="415AE463" w:rsidR="00B26499" w:rsidRPr="001E0700" w:rsidRDefault="00B26499"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SFP modulius tiekia Rangovas;</w:t>
      </w:r>
    </w:p>
    <w:p w14:paraId="1FFFD5E8" w14:textId="4E59B166"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Atlikti įrengtos SDP įrangos kanalų kokybės parametrų pagal ITU-T G.821 rekomendacijos reikalavimus bei vėlinimo testavimus ir pateikti jų protokolus</w:t>
      </w:r>
      <w:r w:rsidR="00B26499" w:rsidRPr="001E0700">
        <w:rPr>
          <w:rFonts w:ascii="Arial" w:hAnsi="Arial" w:cs="Arial"/>
          <w:bCs/>
          <w:color w:val="000000" w:themeColor="text1"/>
          <w:szCs w:val="22"/>
          <w:lang w:val="lt-LT"/>
        </w:rPr>
        <w:t>;</w:t>
      </w:r>
    </w:p>
    <w:p w14:paraId="36780CCF" w14:textId="1B6ABB15" w:rsidR="00B26499" w:rsidRPr="001E0700" w:rsidRDefault="00B26499" w:rsidP="009C0161">
      <w:pPr>
        <w:pStyle w:val="Betarp"/>
        <w:numPr>
          <w:ilvl w:val="2"/>
          <w:numId w:val="4"/>
        </w:numPr>
        <w:ind w:left="720" w:hanging="360"/>
        <w:rPr>
          <w:rFonts w:ascii="Arial" w:hAnsi="Arial" w:cs="Arial"/>
          <w:bCs/>
          <w:color w:val="000000" w:themeColor="text1"/>
          <w:szCs w:val="22"/>
          <w:lang w:val="lt-LT"/>
        </w:rPr>
      </w:pPr>
      <w:bookmarkStart w:id="117" w:name="_Hlk117583004"/>
      <w:r w:rsidRPr="001E0700">
        <w:rPr>
          <w:rFonts w:ascii="Arial" w:hAnsi="Arial" w:cs="Arial"/>
          <w:bCs/>
          <w:color w:val="000000" w:themeColor="text1"/>
          <w:szCs w:val="22"/>
          <w:lang w:val="lt-LT"/>
        </w:rPr>
        <w:t xml:space="preserve">Sinchroninio duomenų perdavimo įrangą, numatytą pagal </w:t>
      </w:r>
      <w:bookmarkEnd w:id="117"/>
      <w:r w:rsidRPr="001E0700">
        <w:rPr>
          <w:rFonts w:ascii="Arial" w:hAnsi="Arial" w:cs="Arial"/>
          <w:bCs/>
          <w:color w:val="000000" w:themeColor="text1"/>
          <w:szCs w:val="22"/>
          <w:lang w:val="lt-LT"/>
        </w:rPr>
        <w:t>projektinių pasiūlymų sprendinius, Rangovui pateiks Užsakovas per šešis mėnesius nuo  Rangovo užsakymo pateikimo.</w:t>
      </w:r>
    </w:p>
    <w:p w14:paraId="34BDE2CC" w14:textId="77777777" w:rsidR="00133018" w:rsidRPr="001E0700" w:rsidRDefault="00133018" w:rsidP="009C0161">
      <w:pPr>
        <w:pStyle w:val="Betarp"/>
        <w:numPr>
          <w:ilvl w:val="1"/>
          <w:numId w:val="4"/>
        </w:numPr>
        <w:ind w:left="720" w:hanging="360"/>
        <w:rPr>
          <w:rFonts w:ascii="Arial" w:hAnsi="Arial" w:cs="Arial"/>
          <w:color w:val="000000"/>
          <w:szCs w:val="22"/>
          <w:lang w:val="lt-LT"/>
        </w:rPr>
      </w:pPr>
      <w:bookmarkStart w:id="118" w:name="_Hlk82868524"/>
      <w:r w:rsidRPr="001E0700">
        <w:rPr>
          <w:rFonts w:ascii="Arial" w:hAnsi="Arial" w:cs="Arial"/>
          <w:color w:val="000000"/>
          <w:szCs w:val="22"/>
          <w:lang w:val="lt-LT"/>
        </w:rPr>
        <w:t>Technologinis pastotės duomenų tinklas</w:t>
      </w:r>
    </w:p>
    <w:p w14:paraId="73B28AD1" w14:textId="67200DAF"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Suprojektuoti vidinį pastotės duomenų tinklą (toliau - PDT), duomenų mainams tarp pastotės TSPĮ, RAA įrenginių ir pastotės laiko sinchronizavimo įrenginio (PLSĮ), užtikrinantį IEC 61850 ir IEC 62439-3 standartų reikalavimus.</w:t>
      </w:r>
    </w:p>
    <w:p w14:paraId="2384648C"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PDT ir BP komutatorių tarpusavio sujungimus projektuoti per šviesolaidines sąsajas, agreguojant BP komutatoriaus prievadus į loginę PRP kanalų grupę.</w:t>
      </w:r>
    </w:p>
    <w:p w14:paraId="291202A3"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Darbo projekte pateikti užpildytą įrenginių sąrašo ir įrenginių ryšio protokolų nustatymo lentelę  IP adresų ir VLAN suteikimui.</w:t>
      </w:r>
    </w:p>
    <w:p w14:paraId="32FBEE66" w14:textId="53B9DB2D"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PDT tinklas turi būti suprojektuotas įvertinus perduodamos informacijos prioritetus.</w:t>
      </w:r>
    </w:p>
    <w:p w14:paraId="05F587F7" w14:textId="1AC2B220" w:rsidR="00133018" w:rsidRPr="001E0700" w:rsidRDefault="002B07E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RAA spintose </w:t>
      </w:r>
      <w:r w:rsidR="00133018" w:rsidRPr="001E0700">
        <w:rPr>
          <w:rFonts w:ascii="Arial" w:hAnsi="Arial" w:cs="Arial"/>
          <w:bCs/>
          <w:color w:val="000000" w:themeColor="text1"/>
          <w:szCs w:val="22"/>
          <w:lang w:val="lt-LT"/>
        </w:rPr>
        <w:t>PDT komutatoriai montuojami ant DIN bėgelio</w:t>
      </w:r>
      <w:r w:rsidRPr="001E0700">
        <w:rPr>
          <w:rFonts w:ascii="Arial" w:hAnsi="Arial" w:cs="Arial"/>
          <w:bCs/>
          <w:color w:val="000000" w:themeColor="text1"/>
          <w:szCs w:val="22"/>
          <w:lang w:val="lt-LT"/>
        </w:rPr>
        <w:t>.</w:t>
      </w:r>
    </w:p>
    <w:p w14:paraId="2ACC5240" w14:textId="7D6A6329" w:rsidR="00133018" w:rsidRPr="001E0700" w:rsidRDefault="002B07EC"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TSPĮ spintoje </w:t>
      </w:r>
      <w:r w:rsidR="00133018" w:rsidRPr="001E0700">
        <w:rPr>
          <w:rFonts w:ascii="Arial" w:hAnsi="Arial" w:cs="Arial"/>
          <w:bCs/>
          <w:color w:val="000000" w:themeColor="text1"/>
          <w:szCs w:val="22"/>
          <w:lang w:val="lt-LT"/>
        </w:rPr>
        <w:t xml:space="preserve">PDT </w:t>
      </w:r>
      <w:bookmarkStart w:id="119" w:name="_Hlk62733808"/>
      <w:r w:rsidR="00133018" w:rsidRPr="001E0700">
        <w:rPr>
          <w:rFonts w:ascii="Arial" w:hAnsi="Arial" w:cs="Arial"/>
          <w:bCs/>
          <w:color w:val="000000" w:themeColor="text1"/>
          <w:szCs w:val="22"/>
          <w:lang w:val="lt-LT"/>
        </w:rPr>
        <w:t>komutatoriai montuojami į 19 colių rėmą</w:t>
      </w:r>
      <w:bookmarkEnd w:id="119"/>
      <w:r w:rsidR="00133018" w:rsidRPr="001E0700">
        <w:rPr>
          <w:rFonts w:ascii="Arial" w:hAnsi="Arial" w:cs="Arial"/>
          <w:bCs/>
          <w:color w:val="000000" w:themeColor="text1"/>
          <w:szCs w:val="22"/>
          <w:lang w:val="lt-LT"/>
        </w:rPr>
        <w:t>;</w:t>
      </w:r>
    </w:p>
    <w:p w14:paraId="7B7C2342"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lastRenderedPageBreak/>
        <w:t xml:space="preserve">Turi būti atliktas PDT tinklo žiedo persijungimo laiko testavimas ir pateiktas protokolas. </w:t>
      </w:r>
    </w:p>
    <w:bookmarkEnd w:id="118"/>
    <w:p w14:paraId="64619C27" w14:textId="77777777"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Telekomunikacijų infrastruktūra</w:t>
      </w:r>
    </w:p>
    <w:p w14:paraId="0FB063B4" w14:textId="61649565"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įrangos maitinimui suprojektuoti maitinimo sistemas</w:t>
      </w:r>
      <w:r w:rsidR="00233DD8" w:rsidRPr="001E0700">
        <w:rPr>
          <w:rFonts w:ascii="Arial" w:hAnsi="Arial" w:cs="Arial"/>
          <w:bCs/>
          <w:color w:val="000000" w:themeColor="text1"/>
          <w:szCs w:val="22"/>
          <w:lang w:val="lt-LT"/>
        </w:rPr>
        <w:t>:</w:t>
      </w:r>
    </w:p>
    <w:p w14:paraId="7CEDBA91" w14:textId="6AC42E9D"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szCs w:val="22"/>
          <w:lang w:val="lt-LT"/>
        </w:rPr>
        <w:t xml:space="preserve"> </w:t>
      </w:r>
      <w:r w:rsidRPr="001E0700">
        <w:rPr>
          <w:rFonts w:ascii="Arial" w:hAnsi="Arial" w:cs="Arial"/>
          <w:bCs/>
          <w:color w:val="000000" w:themeColor="text1"/>
          <w:szCs w:val="22"/>
          <w:lang w:val="lt-LT"/>
        </w:rPr>
        <w:t>dirbančias iš pastotės nuolatinės įtampos akumuliatorių baterijos dviejų nuolatinės srovės skydo (toliau -  NSS) šynų sekcijų</w:t>
      </w:r>
      <w:r w:rsidR="00852EE9" w:rsidRPr="001E0700">
        <w:rPr>
          <w:rFonts w:ascii="Arial" w:hAnsi="Arial" w:cs="Arial"/>
          <w:bCs/>
          <w:color w:val="000000" w:themeColor="text1"/>
          <w:szCs w:val="22"/>
          <w:lang w:val="lt-LT"/>
        </w:rPr>
        <w:t>;</w:t>
      </w:r>
      <w:r w:rsidRPr="001E0700">
        <w:rPr>
          <w:rFonts w:ascii="Arial" w:hAnsi="Arial" w:cs="Arial"/>
          <w:bCs/>
          <w:color w:val="000000" w:themeColor="text1"/>
          <w:szCs w:val="22"/>
          <w:lang w:val="lt-LT"/>
        </w:rPr>
        <w:t xml:space="preserve"> </w:t>
      </w:r>
    </w:p>
    <w:p w14:paraId="471B4622" w14:textId="4A237D7D"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įrangai turi būti garantuojamas maitinimas, kad būtų užtikrintas ryšių įrangos funkcionavimas ne mažiau kaip 6 val.</w:t>
      </w:r>
      <w:r w:rsidR="00852EE9" w:rsidRPr="001E0700">
        <w:rPr>
          <w:rFonts w:ascii="Arial" w:hAnsi="Arial" w:cs="Arial"/>
          <w:bCs/>
          <w:color w:val="000000" w:themeColor="text1"/>
          <w:szCs w:val="22"/>
          <w:lang w:val="lt-LT"/>
        </w:rPr>
        <w:t>;</w:t>
      </w:r>
      <w:r w:rsidRPr="001E0700">
        <w:rPr>
          <w:rFonts w:ascii="Arial" w:hAnsi="Arial" w:cs="Arial"/>
          <w:bCs/>
          <w:color w:val="000000" w:themeColor="text1"/>
          <w:szCs w:val="22"/>
          <w:lang w:val="lt-LT"/>
        </w:rPr>
        <w:t xml:space="preserve">  </w:t>
      </w:r>
    </w:p>
    <w:p w14:paraId="7C5E711F" w14:textId="7777777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pagal reikalavimus telekomunikacijų ir TSPĮ elektrinio maitinimo nuo NSSRS projektavimui.</w:t>
      </w:r>
    </w:p>
    <w:p w14:paraId="4E26AC3F" w14:textId="4E9209DD"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Suprojektuoti reikiamą kiekį naujų telekomunikacijų spintų, įvertinant įrangos gamintojų rekomendacijas montavimui ir aplinkos sąlygoms.</w:t>
      </w:r>
    </w:p>
    <w:p w14:paraId="158075F3" w14:textId="14D647BE" w:rsidR="00B07598" w:rsidRPr="001E0700" w:rsidRDefault="00B0759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spintas projektuoti pagal reikalavimus telekomunikacijų vidaus spintoms valdymo pultuose ir ryšių aparatinėse.</w:t>
      </w:r>
    </w:p>
    <w:p w14:paraId="23C6E076" w14:textId="02D3A9F5" w:rsidR="00B61492" w:rsidRPr="001E0700" w:rsidRDefault="00B61492"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Įrenginių sujungimui suprojektuoti reikalingus jungiamuosius šviesolaidinius kabelius. Jungiamieji šviesolaidiniai kabeliai tarp spintų tiesiami degimo nepalaikančiuose apsauginiuose vamzdžiuose.</w:t>
      </w:r>
    </w:p>
    <w:p w14:paraId="767F89DE" w14:textId="55AF951E" w:rsidR="00B61492" w:rsidRPr="001E0700" w:rsidRDefault="00B61492"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spintoje numatyti vietą perspektyviniams skaidulų paskirstymo įrenginiams, montuojamiems 19" rėme (2 vnt.). Telekomunikacijų spintos dugno plokštėje numatyti perspektyvinių šviesolaidinių kabelių sandariklius, ne mažiau 4 vnt..</w:t>
      </w:r>
    </w:p>
    <w:p w14:paraId="7050996E" w14:textId="49A810D3" w:rsidR="006623CA" w:rsidRPr="001E0700" w:rsidRDefault="00A65497"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Suprojektuoti </w:t>
      </w:r>
      <w:r w:rsidR="0055759E" w:rsidRPr="001E0700">
        <w:rPr>
          <w:rFonts w:ascii="Arial" w:hAnsi="Arial" w:cs="Arial"/>
          <w:bCs/>
          <w:color w:val="000000" w:themeColor="text1"/>
          <w:szCs w:val="22"/>
          <w:lang w:val="lt-LT"/>
        </w:rPr>
        <w:t xml:space="preserve">atskirą ryšių kabelių kanalų sistemą (toliau-RKKS) Ø110 mm HDPE vamzdžiais </w:t>
      </w:r>
      <w:r w:rsidR="006623CA" w:rsidRPr="001E0700">
        <w:rPr>
          <w:rFonts w:ascii="Arial" w:hAnsi="Arial" w:cs="Arial"/>
          <w:bCs/>
          <w:color w:val="000000" w:themeColor="text1"/>
          <w:szCs w:val="22"/>
          <w:lang w:val="lt-LT"/>
        </w:rPr>
        <w:t xml:space="preserve">nuo 110 </w:t>
      </w:r>
      <w:proofErr w:type="spellStart"/>
      <w:r w:rsidR="006623CA" w:rsidRPr="001E0700">
        <w:rPr>
          <w:rFonts w:ascii="Arial" w:hAnsi="Arial" w:cs="Arial"/>
          <w:bCs/>
          <w:color w:val="000000" w:themeColor="text1"/>
          <w:szCs w:val="22"/>
          <w:lang w:val="lt-LT"/>
        </w:rPr>
        <w:t>kV</w:t>
      </w:r>
      <w:proofErr w:type="spellEnd"/>
      <w:r w:rsidR="006623CA" w:rsidRPr="001E0700">
        <w:rPr>
          <w:rFonts w:ascii="Arial" w:hAnsi="Arial" w:cs="Arial"/>
          <w:bCs/>
          <w:color w:val="000000" w:themeColor="text1"/>
          <w:szCs w:val="22"/>
          <w:lang w:val="lt-LT"/>
        </w:rPr>
        <w:t xml:space="preserve"> OL Alytus-</w:t>
      </w:r>
      <w:proofErr w:type="spellStart"/>
      <w:r w:rsidR="006623CA" w:rsidRPr="001E0700">
        <w:rPr>
          <w:rFonts w:ascii="Arial" w:hAnsi="Arial" w:cs="Arial"/>
          <w:bCs/>
          <w:color w:val="000000" w:themeColor="text1"/>
          <w:szCs w:val="22"/>
          <w:lang w:val="lt-LT"/>
        </w:rPr>
        <w:t>Griškonys</w:t>
      </w:r>
      <w:proofErr w:type="spellEnd"/>
      <w:r w:rsidR="006623CA" w:rsidRPr="001E0700">
        <w:rPr>
          <w:rFonts w:ascii="Arial" w:hAnsi="Arial" w:cs="Arial"/>
          <w:bCs/>
          <w:color w:val="000000" w:themeColor="text1"/>
          <w:szCs w:val="22"/>
          <w:lang w:val="lt-LT"/>
        </w:rPr>
        <w:t xml:space="preserve"> I  / 110 </w:t>
      </w:r>
      <w:proofErr w:type="spellStart"/>
      <w:r w:rsidR="006623CA" w:rsidRPr="001E0700">
        <w:rPr>
          <w:rFonts w:ascii="Arial" w:hAnsi="Arial" w:cs="Arial"/>
          <w:bCs/>
          <w:color w:val="000000" w:themeColor="text1"/>
          <w:szCs w:val="22"/>
          <w:lang w:val="lt-LT"/>
        </w:rPr>
        <w:t>kV</w:t>
      </w:r>
      <w:proofErr w:type="spellEnd"/>
      <w:r w:rsidR="006623CA" w:rsidRPr="001E0700">
        <w:rPr>
          <w:rFonts w:ascii="Arial" w:hAnsi="Arial" w:cs="Arial"/>
          <w:bCs/>
          <w:color w:val="000000" w:themeColor="text1"/>
          <w:szCs w:val="22"/>
          <w:lang w:val="lt-LT"/>
        </w:rPr>
        <w:t xml:space="preserve"> OL Alytus-</w:t>
      </w:r>
      <w:proofErr w:type="spellStart"/>
      <w:r w:rsidR="006623CA" w:rsidRPr="001E0700">
        <w:rPr>
          <w:rFonts w:ascii="Arial" w:hAnsi="Arial" w:cs="Arial"/>
          <w:bCs/>
          <w:color w:val="000000" w:themeColor="text1"/>
          <w:szCs w:val="22"/>
          <w:lang w:val="lt-LT"/>
        </w:rPr>
        <w:t>Griškonys</w:t>
      </w:r>
      <w:proofErr w:type="spellEnd"/>
      <w:r w:rsidR="006623CA" w:rsidRPr="001E0700">
        <w:rPr>
          <w:rFonts w:ascii="Arial" w:hAnsi="Arial" w:cs="Arial"/>
          <w:bCs/>
          <w:color w:val="000000" w:themeColor="text1"/>
          <w:szCs w:val="22"/>
          <w:lang w:val="lt-LT"/>
        </w:rPr>
        <w:t xml:space="preserve"> II</w:t>
      </w:r>
      <w:r w:rsidRPr="001E0700">
        <w:rPr>
          <w:rFonts w:ascii="Arial" w:hAnsi="Arial" w:cs="Arial"/>
          <w:bCs/>
          <w:color w:val="000000" w:themeColor="text1"/>
          <w:szCs w:val="22"/>
          <w:lang w:val="lt-LT"/>
        </w:rPr>
        <w:t xml:space="preserve"> </w:t>
      </w:r>
      <w:r w:rsidR="006623CA" w:rsidRPr="001E0700">
        <w:rPr>
          <w:rFonts w:ascii="Arial" w:hAnsi="Arial" w:cs="Arial"/>
          <w:bCs/>
          <w:color w:val="000000" w:themeColor="text1"/>
          <w:szCs w:val="22"/>
          <w:lang w:val="lt-LT"/>
        </w:rPr>
        <w:t xml:space="preserve">portalo </w:t>
      </w:r>
      <w:r w:rsidRPr="001E0700">
        <w:rPr>
          <w:rFonts w:ascii="Arial" w:hAnsi="Arial" w:cs="Arial"/>
          <w:bCs/>
          <w:color w:val="000000" w:themeColor="text1"/>
          <w:szCs w:val="22"/>
          <w:lang w:val="lt-LT"/>
        </w:rPr>
        <w:t xml:space="preserve">iki </w:t>
      </w:r>
      <w:proofErr w:type="spellStart"/>
      <w:r w:rsidR="006623CA"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w:t>
      </w:r>
      <w:r w:rsidR="006623CA" w:rsidRPr="001E0700">
        <w:rPr>
          <w:rFonts w:ascii="Arial" w:hAnsi="Arial" w:cs="Arial"/>
          <w:bCs/>
          <w:color w:val="000000" w:themeColor="text1"/>
          <w:szCs w:val="22"/>
          <w:lang w:val="lt-LT"/>
        </w:rPr>
        <w:t xml:space="preserve"> valdymo pulto</w:t>
      </w:r>
      <w:r w:rsidR="0055759E" w:rsidRPr="001E0700">
        <w:rPr>
          <w:rFonts w:ascii="Arial" w:hAnsi="Arial" w:cs="Arial"/>
          <w:bCs/>
          <w:color w:val="000000" w:themeColor="text1"/>
          <w:szCs w:val="22"/>
          <w:lang w:val="lt-LT"/>
        </w:rPr>
        <w:t>.</w:t>
      </w:r>
      <w:r w:rsidR="006623CA" w:rsidRPr="001E0700">
        <w:rPr>
          <w:rFonts w:ascii="Arial" w:hAnsi="Arial" w:cs="Arial"/>
          <w:bCs/>
          <w:color w:val="000000" w:themeColor="text1"/>
          <w:szCs w:val="22"/>
          <w:lang w:val="lt-LT"/>
        </w:rPr>
        <w:t xml:space="preserve"> </w:t>
      </w:r>
    </w:p>
    <w:p w14:paraId="6F889B2F" w14:textId="4A5685CD" w:rsidR="00A65497" w:rsidRPr="001E0700" w:rsidRDefault="006623CA"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Suprojektuoti</w:t>
      </w:r>
      <w:r w:rsidR="0055759E" w:rsidRPr="001E0700">
        <w:rPr>
          <w:rFonts w:ascii="Arial" w:hAnsi="Arial" w:cs="Arial"/>
          <w:bCs/>
          <w:color w:val="000000" w:themeColor="text1"/>
          <w:szCs w:val="22"/>
          <w:lang w:val="lt-LT"/>
        </w:rPr>
        <w:t xml:space="preserve"> atskirą RKKS</w:t>
      </w:r>
      <w:r w:rsidRPr="001E0700">
        <w:rPr>
          <w:rFonts w:ascii="Arial" w:hAnsi="Arial" w:cs="Arial"/>
          <w:bCs/>
          <w:color w:val="000000" w:themeColor="text1"/>
          <w:szCs w:val="22"/>
          <w:lang w:val="lt-LT"/>
        </w:rPr>
        <w:t xml:space="preserve"> </w:t>
      </w:r>
      <w:r w:rsidR="0055759E" w:rsidRPr="001E0700">
        <w:rPr>
          <w:rFonts w:ascii="Arial" w:hAnsi="Arial" w:cs="Arial"/>
          <w:bCs/>
          <w:color w:val="000000" w:themeColor="text1"/>
          <w:szCs w:val="22"/>
          <w:lang w:val="lt-LT"/>
        </w:rPr>
        <w:t xml:space="preserve">Ø110 mm HDPE vamzdžiais </w:t>
      </w:r>
      <w:r w:rsidRPr="001E0700">
        <w:rPr>
          <w:rFonts w:ascii="Arial" w:hAnsi="Arial" w:cs="Arial"/>
          <w:bCs/>
          <w:color w:val="000000" w:themeColor="text1"/>
          <w:szCs w:val="22"/>
          <w:lang w:val="lt-LT"/>
        </w:rPr>
        <w:t xml:space="preserve">nuo  110 </w:t>
      </w:r>
      <w:proofErr w:type="spellStart"/>
      <w:r w:rsidRPr="001E0700">
        <w:rPr>
          <w:rFonts w:ascii="Arial" w:hAnsi="Arial" w:cs="Arial"/>
          <w:bCs/>
          <w:color w:val="000000" w:themeColor="text1"/>
          <w:szCs w:val="22"/>
          <w:lang w:val="lt-LT"/>
        </w:rPr>
        <w:t>kV</w:t>
      </w:r>
      <w:proofErr w:type="spellEnd"/>
      <w:r w:rsidRPr="001E0700">
        <w:rPr>
          <w:rFonts w:ascii="Arial" w:hAnsi="Arial" w:cs="Arial"/>
          <w:bCs/>
          <w:color w:val="000000" w:themeColor="text1"/>
          <w:szCs w:val="22"/>
          <w:lang w:val="lt-LT"/>
        </w:rPr>
        <w:t xml:space="preserve"> OL Varėna-</w:t>
      </w:r>
      <w:proofErr w:type="spellStart"/>
      <w:r w:rsidRPr="001E0700">
        <w:rPr>
          <w:rFonts w:ascii="Arial" w:hAnsi="Arial" w:cs="Arial"/>
          <w:bCs/>
          <w:color w:val="000000" w:themeColor="text1"/>
          <w:szCs w:val="22"/>
          <w:lang w:val="lt-LT"/>
        </w:rPr>
        <w:t>Griškonys</w:t>
      </w:r>
      <w:proofErr w:type="spellEnd"/>
      <w:r w:rsidRPr="001E0700">
        <w:rPr>
          <w:rFonts w:ascii="Arial" w:hAnsi="Arial" w:cs="Arial"/>
          <w:bCs/>
          <w:color w:val="000000" w:themeColor="text1"/>
          <w:szCs w:val="22"/>
          <w:lang w:val="lt-LT"/>
        </w:rPr>
        <w:t xml:space="preserve"> portalo iki </w:t>
      </w:r>
      <w:proofErr w:type="spellStart"/>
      <w:r w:rsidRPr="001E0700">
        <w:rPr>
          <w:rFonts w:ascii="Arial" w:hAnsi="Arial" w:cs="Arial"/>
          <w:bCs/>
          <w:color w:val="000000" w:themeColor="text1"/>
          <w:szCs w:val="22"/>
          <w:lang w:val="lt-LT"/>
        </w:rPr>
        <w:t>Griškonių</w:t>
      </w:r>
      <w:proofErr w:type="spellEnd"/>
      <w:r w:rsidRPr="001E0700">
        <w:rPr>
          <w:rFonts w:ascii="Arial" w:hAnsi="Arial" w:cs="Arial"/>
          <w:bCs/>
          <w:color w:val="000000" w:themeColor="text1"/>
          <w:szCs w:val="22"/>
          <w:lang w:val="lt-LT"/>
        </w:rPr>
        <w:t xml:space="preserve"> TP valdymo pulto</w:t>
      </w:r>
      <w:r w:rsidR="0055759E" w:rsidRPr="001E0700">
        <w:rPr>
          <w:rFonts w:ascii="Arial" w:hAnsi="Arial" w:cs="Arial"/>
          <w:bCs/>
          <w:color w:val="000000" w:themeColor="text1"/>
          <w:szCs w:val="22"/>
          <w:lang w:val="lt-LT"/>
        </w:rPr>
        <w:t>.</w:t>
      </w:r>
    </w:p>
    <w:p w14:paraId="7B5C16DA" w14:textId="6E26709C" w:rsidR="00A65497" w:rsidRPr="001E0700" w:rsidRDefault="00A65497"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Prie OL portalų suprojektuoti ryšių šulinius </w:t>
      </w:r>
      <w:r w:rsidR="0055759E" w:rsidRPr="001E0700">
        <w:rPr>
          <w:rFonts w:ascii="Arial" w:hAnsi="Arial" w:cs="Arial"/>
          <w:bCs/>
          <w:color w:val="000000" w:themeColor="text1"/>
          <w:szCs w:val="22"/>
          <w:lang w:val="lt-LT"/>
        </w:rPr>
        <w:t>šviesolaidinio kabelio</w:t>
      </w:r>
      <w:r w:rsidRPr="001E0700">
        <w:rPr>
          <w:rFonts w:ascii="Arial" w:hAnsi="Arial" w:cs="Arial"/>
          <w:bCs/>
          <w:color w:val="000000" w:themeColor="text1"/>
          <w:szCs w:val="22"/>
          <w:lang w:val="lt-LT"/>
        </w:rPr>
        <w:t xml:space="preserve"> atsargoms </w:t>
      </w:r>
      <w:r w:rsidR="00852EE9" w:rsidRPr="001E0700">
        <w:rPr>
          <w:rFonts w:ascii="Arial" w:hAnsi="Arial" w:cs="Arial"/>
          <w:bCs/>
          <w:color w:val="000000" w:themeColor="text1"/>
          <w:szCs w:val="22"/>
          <w:lang w:val="lt-LT"/>
        </w:rPr>
        <w:t>(ne mažiau 25m) talpinti</w:t>
      </w:r>
      <w:r w:rsidRPr="001E0700">
        <w:rPr>
          <w:rFonts w:ascii="Arial" w:hAnsi="Arial" w:cs="Arial"/>
          <w:bCs/>
          <w:color w:val="000000" w:themeColor="text1"/>
          <w:szCs w:val="22"/>
          <w:lang w:val="lt-LT"/>
        </w:rPr>
        <w:t>.</w:t>
      </w:r>
      <w:r w:rsidR="00AE5166" w:rsidRPr="001E0700">
        <w:rPr>
          <w:rFonts w:ascii="Arial" w:hAnsi="Arial" w:cs="Arial"/>
          <w:bCs/>
          <w:color w:val="000000" w:themeColor="text1"/>
          <w:szCs w:val="22"/>
          <w:lang w:val="lt-LT"/>
        </w:rPr>
        <w:t xml:space="preserve"> </w:t>
      </w:r>
      <w:r w:rsidR="0055759E" w:rsidRPr="001E0700">
        <w:rPr>
          <w:rFonts w:ascii="Arial" w:hAnsi="Arial" w:cs="Arial"/>
          <w:bCs/>
          <w:color w:val="000000" w:themeColor="text1"/>
          <w:szCs w:val="22"/>
          <w:lang w:val="lt-LT"/>
        </w:rPr>
        <w:t xml:space="preserve">Ryšių šulinius projektuoti tik pastotės teritorijoje. </w:t>
      </w:r>
      <w:r w:rsidRPr="001E0700">
        <w:rPr>
          <w:rFonts w:ascii="Arial" w:hAnsi="Arial" w:cs="Arial"/>
          <w:bCs/>
          <w:color w:val="000000" w:themeColor="text1"/>
          <w:szCs w:val="22"/>
          <w:lang w:val="lt-LT"/>
        </w:rPr>
        <w:t>Suprojektuoti ryšio šulinių žymėjimą.</w:t>
      </w:r>
    </w:p>
    <w:p w14:paraId="3BAC437E" w14:textId="71676413" w:rsidR="00A65497" w:rsidRPr="001E0700" w:rsidRDefault="007F1AF5"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w:t>
      </w:r>
      <w:r w:rsidR="00A65497" w:rsidRPr="001E0700">
        <w:rPr>
          <w:rFonts w:ascii="Arial" w:hAnsi="Arial" w:cs="Arial"/>
          <w:bCs/>
          <w:color w:val="000000" w:themeColor="text1"/>
          <w:szCs w:val="22"/>
          <w:lang w:val="lt-LT"/>
        </w:rPr>
        <w:t xml:space="preserve">Suprojektuoti 50mm vidinio diametro ir ne mažesnio nei 3mm sienelės storio cinkuotą plieninį apsauginį vamzdį </w:t>
      </w:r>
      <w:r w:rsidR="0055759E" w:rsidRPr="001E0700">
        <w:rPr>
          <w:rFonts w:ascii="Arial" w:hAnsi="Arial" w:cs="Arial"/>
          <w:bCs/>
          <w:color w:val="000000" w:themeColor="text1"/>
          <w:szCs w:val="22"/>
          <w:lang w:val="lt-LT"/>
        </w:rPr>
        <w:t xml:space="preserve">šviesolaidiniam kabeliui </w:t>
      </w:r>
      <w:r w:rsidR="00A65497" w:rsidRPr="001E0700">
        <w:rPr>
          <w:rFonts w:ascii="Arial" w:hAnsi="Arial" w:cs="Arial"/>
          <w:bCs/>
          <w:color w:val="000000" w:themeColor="text1"/>
          <w:szCs w:val="22"/>
          <w:lang w:val="lt-LT"/>
        </w:rPr>
        <w:t>nuvesti nuo OL portalų iki naujai projektuojamų ir įrengiamų ryšio šulinių</w:t>
      </w:r>
      <w:r w:rsidR="003A6B5E" w:rsidRPr="001E0700">
        <w:rPr>
          <w:rFonts w:ascii="Arial" w:hAnsi="Arial" w:cs="Arial"/>
          <w:bCs/>
          <w:color w:val="000000" w:themeColor="text1"/>
          <w:szCs w:val="22"/>
          <w:lang w:val="lt-LT"/>
        </w:rPr>
        <w:t>.</w:t>
      </w:r>
      <w:r w:rsidRPr="001E0700">
        <w:rPr>
          <w:rFonts w:ascii="Arial" w:hAnsi="Arial" w:cs="Arial"/>
          <w:bCs/>
          <w:color w:val="000000" w:themeColor="text1"/>
          <w:szCs w:val="22"/>
          <w:lang w:val="lt-LT"/>
        </w:rPr>
        <w:t xml:space="preserve"> </w:t>
      </w:r>
    </w:p>
    <w:p w14:paraId="5AA60340" w14:textId="4E25BDDA" w:rsidR="00A65497" w:rsidRPr="001E0700" w:rsidRDefault="00A65497"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Valdymo pulte ar jo pusrūsyje neprojektuoti degimą palaikančių kabelių ar apsauginių vamzdžių</w:t>
      </w:r>
      <w:r w:rsidR="003A6B5E" w:rsidRPr="001E0700">
        <w:rPr>
          <w:rFonts w:ascii="Arial" w:hAnsi="Arial" w:cs="Arial"/>
          <w:bCs/>
          <w:color w:val="000000" w:themeColor="text1"/>
          <w:szCs w:val="22"/>
          <w:lang w:val="lt-LT"/>
        </w:rPr>
        <w:t>.</w:t>
      </w:r>
    </w:p>
    <w:p w14:paraId="4898E888" w14:textId="396768FE" w:rsidR="00A65497" w:rsidRPr="001E0700" w:rsidRDefault="003A6B5E"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Suprojektuoti </w:t>
      </w:r>
      <w:proofErr w:type="spellStart"/>
      <w:r w:rsidRPr="001E0700">
        <w:rPr>
          <w:rFonts w:ascii="Arial" w:hAnsi="Arial" w:cs="Arial"/>
          <w:bCs/>
          <w:color w:val="000000" w:themeColor="text1"/>
          <w:szCs w:val="22"/>
          <w:lang w:val="lt-LT"/>
        </w:rPr>
        <w:t>daugiamodžius</w:t>
      </w:r>
      <w:proofErr w:type="spellEnd"/>
      <w:r w:rsidRPr="001E0700">
        <w:rPr>
          <w:rFonts w:ascii="Arial" w:hAnsi="Arial" w:cs="Arial"/>
          <w:bCs/>
          <w:color w:val="000000" w:themeColor="text1"/>
          <w:szCs w:val="22"/>
          <w:lang w:val="lt-LT"/>
        </w:rPr>
        <w:t xml:space="preserve"> šviesolaidinius kabelius iš valdymo pulto į elektros energijos apskaitos ir matavimų spintą bei į STO TSPĮ.</w:t>
      </w:r>
    </w:p>
    <w:p w14:paraId="0BF40F4D" w14:textId="77777777" w:rsidR="00133018" w:rsidRPr="001E0700" w:rsidRDefault="00133018" w:rsidP="009C0161">
      <w:pPr>
        <w:pStyle w:val="Betarp"/>
        <w:numPr>
          <w:ilvl w:val="1"/>
          <w:numId w:val="4"/>
        </w:numPr>
        <w:ind w:left="720" w:hanging="360"/>
        <w:rPr>
          <w:rFonts w:ascii="Arial" w:hAnsi="Arial" w:cs="Arial"/>
          <w:color w:val="000000"/>
          <w:szCs w:val="22"/>
          <w:lang w:val="lt-LT"/>
        </w:rPr>
      </w:pPr>
      <w:r w:rsidRPr="001E0700">
        <w:rPr>
          <w:rFonts w:ascii="Arial" w:hAnsi="Arial" w:cs="Arial"/>
          <w:color w:val="000000"/>
          <w:szCs w:val="22"/>
          <w:lang w:val="lt-LT"/>
        </w:rPr>
        <w:t>Bendri reikalavimai</w:t>
      </w:r>
    </w:p>
    <w:p w14:paraId="2CFBBFCF"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bookmarkStart w:id="120" w:name="_Hlk33000948"/>
      <w:r w:rsidRPr="001E0700">
        <w:rPr>
          <w:rFonts w:ascii="Arial" w:hAnsi="Arial" w:cs="Arial"/>
          <w:bCs/>
          <w:color w:val="000000" w:themeColor="text1"/>
          <w:szCs w:val="22"/>
          <w:lang w:val="lt-LT"/>
        </w:rPr>
        <w:t>TDPT ir PDT projektuoti pagal tipinę LITGRID AB transformatorių pastotės TDPT struktūrinę schemą.</w:t>
      </w:r>
    </w:p>
    <w:p w14:paraId="50FA42F0"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Maršrutizatoriai ir komutatoriai komplektuojami su LITGRID AB naudojamos duomenų tinklo valdymo ir stebėjimo sistemos licencijomis. </w:t>
      </w:r>
    </w:p>
    <w:p w14:paraId="2BE6C9C1"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Duomenų tinklo įrenginiai gamintojo sistemoje turi būti registruoti Užsakovo vardu. </w:t>
      </w:r>
    </w:p>
    <w:p w14:paraId="4FD6BF6A"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Duomenų tinklo įrenginiams turi būti suteiktas ne trumpesnis nei 5 metų gamintojo programinės įrangos palaikymas, užtikrinantis kibernetinės saugos pažeidžiamumų ir programinės įrangos klaidų šalinimą.</w:t>
      </w:r>
    </w:p>
    <w:p w14:paraId="7C7A183A"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bookmarkStart w:id="121" w:name="_Hlk82868615"/>
      <w:r w:rsidRPr="001E0700">
        <w:rPr>
          <w:rFonts w:ascii="Arial" w:hAnsi="Arial" w:cs="Arial"/>
          <w:bCs/>
          <w:color w:val="000000" w:themeColor="text1"/>
          <w:szCs w:val="22"/>
          <w:lang w:val="lt-LT"/>
        </w:rPr>
        <w:t>Visi projektuojami SFP moduliai privalo būti originalūs pramoninio tipo to paties gamintojo, kaip ir įranga į kurią jie bus jungiami.</w:t>
      </w:r>
    </w:p>
    <w:p w14:paraId="73005749"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Turi būti atliktas visų duomenų perdavimo tinklo įrenginių žurnalinių įrašų siuntimo į saugos sistemą konfigūravimas ir pateiktas patikros protokolas.</w:t>
      </w:r>
    </w:p>
    <w:bookmarkEnd w:id="121"/>
    <w:p w14:paraId="6F219336"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Duomenų perdavimo kanalai turi būti įrengti iki I etapo įrenginių kompleksinių bandymų pradžios.</w:t>
      </w:r>
    </w:p>
    <w:p w14:paraId="76197D05"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Turi būti suprojektuoti ir atlikti naujai diegiamos duomenų perdavimo įrangos montavimo, konfigūravimo ir testavimo darbai.</w:t>
      </w:r>
    </w:p>
    <w:p w14:paraId="4ADE1324" w14:textId="77777777"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ir infrastruktūros įranga projektuojama ir įrengiama nauja.</w:t>
      </w:r>
    </w:p>
    <w:p w14:paraId="0DF88A9A" w14:textId="62F9B786"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lastRenderedPageBreak/>
        <w:t xml:space="preserve">Telekomunikacijų dalis </w:t>
      </w:r>
      <w:r w:rsidR="006745EB" w:rsidRPr="001E0700">
        <w:rPr>
          <w:rFonts w:ascii="Arial" w:hAnsi="Arial" w:cs="Arial"/>
          <w:bCs/>
          <w:color w:val="000000" w:themeColor="text1"/>
          <w:szCs w:val="22"/>
          <w:lang w:val="lt-LT"/>
        </w:rPr>
        <w:t>projektiniame pasiūlyme</w:t>
      </w:r>
      <w:r w:rsidRPr="001E0700">
        <w:rPr>
          <w:rFonts w:ascii="Arial" w:hAnsi="Arial" w:cs="Arial"/>
          <w:bCs/>
          <w:color w:val="000000" w:themeColor="text1"/>
          <w:szCs w:val="22"/>
          <w:lang w:val="lt-LT"/>
        </w:rPr>
        <w:t xml:space="preserve"> projekte turi būti pateikta kaip atskiras skyrius arba byla, o darbo projektas - atskiroje byloje.</w:t>
      </w:r>
    </w:p>
    <w:p w14:paraId="12E9DF62" w14:textId="2102706A" w:rsidR="00133018" w:rsidRPr="001E0700" w:rsidRDefault="004C5542"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w:t>
      </w:r>
      <w:r w:rsidR="006745EB" w:rsidRPr="001E0700">
        <w:rPr>
          <w:rFonts w:ascii="Arial" w:hAnsi="Arial" w:cs="Arial"/>
          <w:bCs/>
          <w:color w:val="000000" w:themeColor="text1"/>
          <w:szCs w:val="22"/>
          <w:lang w:val="lt-LT"/>
        </w:rPr>
        <w:t>Projektiniame pasiūlyme</w:t>
      </w:r>
      <w:r w:rsidR="00133018" w:rsidRPr="001E0700">
        <w:rPr>
          <w:rFonts w:ascii="Arial" w:hAnsi="Arial" w:cs="Arial"/>
          <w:bCs/>
          <w:color w:val="000000" w:themeColor="text1"/>
          <w:szCs w:val="22"/>
          <w:lang w:val="lt-LT"/>
        </w:rPr>
        <w:t xml:space="preserve"> aprašyti ir pateikti sprendinius reikalingiems duomenų perdavimo pakeitimams atlikti su rekonstrukcija susijusiuose kituose perdavimo tinklo objektuose (</w:t>
      </w:r>
      <w:r w:rsidR="002B07EC" w:rsidRPr="001E0700">
        <w:rPr>
          <w:rFonts w:ascii="Arial" w:hAnsi="Arial" w:cs="Arial"/>
          <w:bCs/>
          <w:color w:val="000000" w:themeColor="text1"/>
          <w:szCs w:val="22"/>
          <w:lang w:val="lt-LT"/>
        </w:rPr>
        <w:t>Alytaus TP, Varėnos TP</w:t>
      </w:r>
      <w:r w:rsidR="00133018" w:rsidRPr="001E0700">
        <w:rPr>
          <w:rFonts w:ascii="Arial" w:hAnsi="Arial" w:cs="Arial"/>
          <w:bCs/>
          <w:color w:val="000000" w:themeColor="text1"/>
          <w:szCs w:val="22"/>
          <w:lang w:val="lt-LT"/>
        </w:rPr>
        <w:t>).</w:t>
      </w:r>
    </w:p>
    <w:p w14:paraId="312B773D" w14:textId="2B86E188" w:rsidR="00133018" w:rsidRPr="001E0700" w:rsidRDefault="004C5542"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w:t>
      </w:r>
      <w:r w:rsidR="00133018" w:rsidRPr="001E0700">
        <w:rPr>
          <w:rFonts w:ascii="Arial" w:hAnsi="Arial" w:cs="Arial"/>
          <w:bCs/>
          <w:color w:val="000000" w:themeColor="text1"/>
          <w:szCs w:val="22"/>
          <w:lang w:val="lt-LT"/>
        </w:rPr>
        <w:t xml:space="preserve">Telekomunikacijų sprendiniai rengiami vadovaujantis PSO patvirtintu perdavimo tinklo transformatorių pastočių ir skirstyklų įrangos nuotolinio valdymo reikalavimų aprašu, pateiktu </w:t>
      </w:r>
      <w:hyperlink r:id="rId19" w:history="1">
        <w:r w:rsidR="00133018" w:rsidRPr="001E0700">
          <w:rPr>
            <w:rFonts w:ascii="Arial" w:hAnsi="Arial" w:cs="Arial"/>
            <w:bCs/>
            <w:color w:val="000000" w:themeColor="text1"/>
            <w:szCs w:val="22"/>
            <w:lang w:val="lt-LT"/>
          </w:rPr>
          <w:t>www.litgrid.eu</w:t>
        </w:r>
      </w:hyperlink>
      <w:r w:rsidR="00133018" w:rsidRPr="001E0700">
        <w:rPr>
          <w:rFonts w:ascii="Arial" w:hAnsi="Arial" w:cs="Arial"/>
          <w:bCs/>
          <w:color w:val="000000" w:themeColor="text1"/>
          <w:szCs w:val="22"/>
          <w:lang w:val="lt-LT"/>
        </w:rPr>
        <w:t>: Tinklo plėtra &gt; Standartiniai techniniai reikalavimai &gt; Pastočių ir skirstyklų įrangos nuotolinis valdymas</w:t>
      </w:r>
      <w:r w:rsidR="00133018" w:rsidRPr="001E0700" w:rsidDel="004B6E32">
        <w:rPr>
          <w:rFonts w:ascii="Arial" w:hAnsi="Arial" w:cs="Arial"/>
          <w:bCs/>
          <w:color w:val="000000" w:themeColor="text1"/>
          <w:szCs w:val="22"/>
          <w:lang w:val="lt-LT"/>
        </w:rPr>
        <w:t xml:space="preserve"> </w:t>
      </w:r>
      <w:r w:rsidR="00133018" w:rsidRPr="001E0700">
        <w:rPr>
          <w:rFonts w:ascii="Arial" w:hAnsi="Arial" w:cs="Arial"/>
          <w:bCs/>
          <w:color w:val="000000" w:themeColor="text1"/>
          <w:szCs w:val="22"/>
          <w:lang w:val="lt-LT"/>
        </w:rPr>
        <w:t>.</w:t>
      </w:r>
    </w:p>
    <w:p w14:paraId="2D2D2F8A" w14:textId="1C1A2DB5" w:rsidR="00133018" w:rsidRPr="001E0700" w:rsidRDefault="00133018" w:rsidP="009C0161">
      <w:pPr>
        <w:pStyle w:val="Betarp"/>
        <w:numPr>
          <w:ilvl w:val="2"/>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ir infrastruktūros įranga turi būti projektuojama remiantis standartiniais techniniais reikalavimais:</w:t>
      </w:r>
    </w:p>
    <w:p w14:paraId="548CC3F9" w14:textId="3A3118AC"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Jungiamiesiems šviesolaidiniams kabeliams (</w:t>
      </w:r>
      <w:r w:rsidR="00560B9E" w:rsidRPr="001E0700">
        <w:rPr>
          <w:rFonts w:ascii="Arial" w:hAnsi="Arial" w:cs="Arial"/>
          <w:bCs/>
          <w:color w:val="000000" w:themeColor="text1"/>
          <w:szCs w:val="22"/>
          <w:lang w:val="lt-LT"/>
        </w:rPr>
        <w:t>69</w:t>
      </w:r>
      <w:r w:rsidRPr="001E0700">
        <w:rPr>
          <w:rFonts w:ascii="Arial" w:hAnsi="Arial" w:cs="Arial"/>
          <w:bCs/>
          <w:color w:val="000000" w:themeColor="text1"/>
          <w:szCs w:val="22"/>
          <w:lang w:val="lt-LT"/>
        </w:rPr>
        <w:t>) pried</w:t>
      </w:r>
      <w:r w:rsidR="00560B9E"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3D50EC85" w14:textId="65254A3B"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Tipinis ryšio nutraukimo darbų planas (</w:t>
      </w:r>
      <w:r w:rsidR="006072B7" w:rsidRPr="001E0700">
        <w:rPr>
          <w:rFonts w:ascii="Arial" w:hAnsi="Arial" w:cs="Arial"/>
          <w:bCs/>
          <w:color w:val="000000" w:themeColor="text1"/>
          <w:szCs w:val="22"/>
          <w:lang w:val="lt-LT"/>
        </w:rPr>
        <w:t>70</w:t>
      </w:r>
      <w:r w:rsidRPr="001E0700">
        <w:rPr>
          <w:rFonts w:ascii="Arial" w:hAnsi="Arial" w:cs="Arial"/>
          <w:bCs/>
          <w:color w:val="000000" w:themeColor="text1"/>
          <w:szCs w:val="22"/>
          <w:lang w:val="lt-LT"/>
        </w:rPr>
        <w:t>) pried</w:t>
      </w:r>
      <w:r w:rsidR="006072B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648E759E" w14:textId="32E99257"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Ryšių apsauginiams vamzdžiams (</w:t>
      </w:r>
      <w:r w:rsidR="006072B7" w:rsidRPr="001E0700">
        <w:rPr>
          <w:rFonts w:ascii="Arial" w:hAnsi="Arial" w:cs="Arial"/>
          <w:bCs/>
          <w:color w:val="000000" w:themeColor="text1"/>
          <w:szCs w:val="22"/>
          <w:lang w:val="lt-LT"/>
        </w:rPr>
        <w:t>71</w:t>
      </w:r>
      <w:r w:rsidRPr="001E0700">
        <w:rPr>
          <w:rFonts w:ascii="Arial" w:hAnsi="Arial" w:cs="Arial"/>
          <w:bCs/>
          <w:color w:val="000000" w:themeColor="text1"/>
          <w:szCs w:val="22"/>
          <w:lang w:val="lt-LT"/>
        </w:rPr>
        <w:t>) pried</w:t>
      </w:r>
      <w:r w:rsidR="006072B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48431D4B" w14:textId="6751CBD3"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Ryšio šuliniams (</w:t>
      </w:r>
      <w:r w:rsidR="006072B7" w:rsidRPr="001E0700">
        <w:rPr>
          <w:rFonts w:ascii="Arial" w:hAnsi="Arial" w:cs="Arial"/>
          <w:bCs/>
          <w:color w:val="000000" w:themeColor="text1"/>
          <w:szCs w:val="22"/>
          <w:lang w:val="lt-LT"/>
        </w:rPr>
        <w:t>72</w:t>
      </w:r>
      <w:r w:rsidRPr="001E0700">
        <w:rPr>
          <w:rFonts w:ascii="Arial" w:hAnsi="Arial" w:cs="Arial"/>
          <w:bCs/>
          <w:color w:val="000000" w:themeColor="text1"/>
          <w:szCs w:val="22"/>
          <w:lang w:val="lt-LT"/>
        </w:rPr>
        <w:t>) pried</w:t>
      </w:r>
      <w:r w:rsidR="006072B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51C7997E" w14:textId="3793A00A"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ir TSPĮ elektrinio maitinimo nuo NSSRS projektavimui (</w:t>
      </w:r>
      <w:r w:rsidR="006072B7" w:rsidRPr="001E0700">
        <w:rPr>
          <w:rFonts w:ascii="Arial" w:hAnsi="Arial" w:cs="Arial"/>
          <w:bCs/>
          <w:color w:val="000000" w:themeColor="text1"/>
          <w:szCs w:val="22"/>
          <w:lang w:val="lt-LT"/>
        </w:rPr>
        <w:t>59</w:t>
      </w:r>
      <w:r w:rsidRPr="001E0700">
        <w:rPr>
          <w:rFonts w:ascii="Arial" w:hAnsi="Arial" w:cs="Arial"/>
          <w:bCs/>
          <w:color w:val="000000" w:themeColor="text1"/>
          <w:szCs w:val="22"/>
          <w:lang w:val="lt-LT"/>
        </w:rPr>
        <w:t>) pried</w:t>
      </w:r>
      <w:r w:rsidR="006072B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7158490B" w14:textId="36BD6CED"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maitinimo šaltiniui (</w:t>
      </w:r>
      <w:r w:rsidR="006072B7" w:rsidRPr="001E0700">
        <w:rPr>
          <w:rFonts w:ascii="Arial" w:hAnsi="Arial" w:cs="Arial"/>
          <w:bCs/>
          <w:color w:val="000000" w:themeColor="text1"/>
          <w:szCs w:val="22"/>
          <w:lang w:val="lt-LT"/>
        </w:rPr>
        <w:t>73</w:t>
      </w:r>
      <w:r w:rsidRPr="001E0700">
        <w:rPr>
          <w:rFonts w:ascii="Arial" w:hAnsi="Arial" w:cs="Arial"/>
          <w:bCs/>
          <w:color w:val="000000" w:themeColor="text1"/>
          <w:szCs w:val="22"/>
          <w:lang w:val="lt-LT"/>
        </w:rPr>
        <w:t>) pried</w:t>
      </w:r>
      <w:r w:rsidR="006072B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62F715C4" w14:textId="1ECB5480"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Telekomunikacijų vidaus spintoms valdymo pultuose ir ryšių aparatinėse (</w:t>
      </w:r>
      <w:r w:rsidR="00FD2CF7" w:rsidRPr="001E0700">
        <w:rPr>
          <w:rFonts w:ascii="Arial" w:hAnsi="Arial" w:cs="Arial"/>
          <w:bCs/>
          <w:color w:val="000000" w:themeColor="text1"/>
          <w:szCs w:val="22"/>
          <w:lang w:val="lt-LT"/>
        </w:rPr>
        <w:t>60</w:t>
      </w:r>
      <w:r w:rsidRPr="001E0700">
        <w:rPr>
          <w:rFonts w:ascii="Arial" w:hAnsi="Arial" w:cs="Arial"/>
          <w:bCs/>
          <w:color w:val="000000" w:themeColor="text1"/>
          <w:szCs w:val="22"/>
          <w:lang w:val="lt-LT"/>
        </w:rPr>
        <w:t>) pried</w:t>
      </w:r>
      <w:r w:rsidR="00FD2CF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0C2FB210" w14:textId="389F055C"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MPLS maršrutizatoriui (</w:t>
      </w:r>
      <w:r w:rsidR="00FD2CF7" w:rsidRPr="001E0700">
        <w:rPr>
          <w:rFonts w:ascii="Arial" w:hAnsi="Arial" w:cs="Arial"/>
          <w:bCs/>
          <w:color w:val="000000" w:themeColor="text1"/>
          <w:szCs w:val="22"/>
          <w:lang w:val="lt-LT"/>
        </w:rPr>
        <w:t>74</w:t>
      </w:r>
      <w:r w:rsidRPr="001E0700">
        <w:rPr>
          <w:rFonts w:ascii="Arial" w:hAnsi="Arial" w:cs="Arial"/>
          <w:bCs/>
          <w:color w:val="000000" w:themeColor="text1"/>
          <w:szCs w:val="22"/>
          <w:lang w:val="lt-LT"/>
        </w:rPr>
        <w:t>) pried</w:t>
      </w:r>
      <w:r w:rsidR="00FD2CF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1CCEBB80" w14:textId="0442EF79"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Pramoniniam MPLS prieigos maršrutizatoriui (</w:t>
      </w:r>
      <w:r w:rsidR="00FD2CF7" w:rsidRPr="001E0700">
        <w:rPr>
          <w:rFonts w:ascii="Arial" w:hAnsi="Arial" w:cs="Arial"/>
          <w:bCs/>
          <w:color w:val="000000" w:themeColor="text1"/>
          <w:szCs w:val="22"/>
          <w:lang w:val="lt-LT"/>
        </w:rPr>
        <w:t>75</w:t>
      </w:r>
      <w:r w:rsidRPr="001E0700">
        <w:rPr>
          <w:rFonts w:ascii="Arial" w:hAnsi="Arial" w:cs="Arial"/>
          <w:bCs/>
          <w:color w:val="000000" w:themeColor="text1"/>
          <w:szCs w:val="22"/>
          <w:lang w:val="lt-LT"/>
        </w:rPr>
        <w:t>) pried</w:t>
      </w:r>
      <w:r w:rsidR="00FD2CF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41FBCD01" w14:textId="427E92DD"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Pramoniniams duomenų tinklo komutatoriams (</w:t>
      </w:r>
      <w:r w:rsidR="00FD2CF7" w:rsidRPr="001E0700">
        <w:rPr>
          <w:rFonts w:ascii="Arial" w:hAnsi="Arial" w:cs="Arial"/>
          <w:bCs/>
          <w:color w:val="000000" w:themeColor="text1"/>
          <w:szCs w:val="22"/>
          <w:lang w:val="lt-LT"/>
        </w:rPr>
        <w:t>76</w:t>
      </w:r>
      <w:r w:rsidRPr="001E0700">
        <w:rPr>
          <w:rFonts w:ascii="Arial" w:hAnsi="Arial" w:cs="Arial"/>
          <w:bCs/>
          <w:color w:val="000000" w:themeColor="text1"/>
          <w:szCs w:val="22"/>
          <w:lang w:val="lt-LT"/>
        </w:rPr>
        <w:t>) pried</w:t>
      </w:r>
      <w:r w:rsidR="00FD2CF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73F47F58" w14:textId="2EBB6E2A"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w:t>
      </w:r>
      <w:proofErr w:type="spellStart"/>
      <w:r w:rsidRPr="001E0700">
        <w:rPr>
          <w:rFonts w:ascii="Arial" w:hAnsi="Arial" w:cs="Arial"/>
          <w:bCs/>
          <w:color w:val="000000" w:themeColor="text1"/>
          <w:szCs w:val="22"/>
          <w:lang w:val="lt-LT"/>
        </w:rPr>
        <w:t>Ethernet</w:t>
      </w:r>
      <w:proofErr w:type="spellEnd"/>
      <w:r w:rsidRPr="001E0700">
        <w:rPr>
          <w:rFonts w:ascii="Arial" w:hAnsi="Arial" w:cs="Arial"/>
          <w:bCs/>
          <w:color w:val="000000" w:themeColor="text1"/>
          <w:szCs w:val="22"/>
          <w:lang w:val="lt-LT"/>
        </w:rPr>
        <w:t xml:space="preserve"> terpės keitikliams (</w:t>
      </w:r>
      <w:r w:rsidR="00AF7EC7" w:rsidRPr="001E0700">
        <w:rPr>
          <w:rFonts w:ascii="Arial" w:hAnsi="Arial" w:cs="Arial"/>
          <w:bCs/>
          <w:color w:val="000000" w:themeColor="text1"/>
          <w:szCs w:val="22"/>
          <w:lang w:val="lt-LT"/>
        </w:rPr>
        <w:t>77</w:t>
      </w:r>
      <w:r w:rsidRPr="001E0700">
        <w:rPr>
          <w:rFonts w:ascii="Arial" w:hAnsi="Arial" w:cs="Arial"/>
          <w:bCs/>
          <w:color w:val="000000" w:themeColor="text1"/>
          <w:szCs w:val="22"/>
          <w:lang w:val="lt-LT"/>
        </w:rPr>
        <w:t>) pried</w:t>
      </w:r>
      <w:r w:rsidR="00AF7EC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05C646F6" w14:textId="3D96AA4F"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Tipinė TP TDPT schema (</w:t>
      </w:r>
      <w:r w:rsidR="00AF7EC7" w:rsidRPr="001E0700">
        <w:rPr>
          <w:rFonts w:ascii="Arial" w:hAnsi="Arial" w:cs="Arial"/>
          <w:bCs/>
          <w:color w:val="000000" w:themeColor="text1"/>
          <w:szCs w:val="22"/>
          <w:lang w:val="lt-LT"/>
        </w:rPr>
        <w:t>78</w:t>
      </w:r>
      <w:r w:rsidRPr="001E0700">
        <w:rPr>
          <w:rFonts w:ascii="Arial" w:hAnsi="Arial" w:cs="Arial"/>
          <w:bCs/>
          <w:color w:val="000000" w:themeColor="text1"/>
          <w:szCs w:val="22"/>
          <w:lang w:val="lt-LT"/>
        </w:rPr>
        <w:t>) pried</w:t>
      </w:r>
      <w:r w:rsidR="00AF7EC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229D05BD" w14:textId="4EB9B93B" w:rsidR="00133018" w:rsidRPr="001E0700" w:rsidRDefault="00133018"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 xml:space="preserve"> Įrenginių ryšio protokolų nustatymo lentelių ir įrenginių sąrašo pavyzdys (</w:t>
      </w:r>
      <w:r w:rsidR="00AF7EC7" w:rsidRPr="001E0700">
        <w:rPr>
          <w:rFonts w:ascii="Arial" w:hAnsi="Arial" w:cs="Arial"/>
          <w:bCs/>
          <w:color w:val="000000" w:themeColor="text1"/>
          <w:szCs w:val="22"/>
          <w:lang w:val="lt-LT"/>
        </w:rPr>
        <w:t>79</w:t>
      </w:r>
      <w:r w:rsidRPr="001E0700">
        <w:rPr>
          <w:rFonts w:ascii="Arial" w:hAnsi="Arial" w:cs="Arial"/>
          <w:bCs/>
          <w:color w:val="000000" w:themeColor="text1"/>
          <w:szCs w:val="22"/>
          <w:lang w:val="lt-LT"/>
        </w:rPr>
        <w:t>) pried</w:t>
      </w:r>
      <w:r w:rsidR="00AF7EC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p w14:paraId="02E64237" w14:textId="559715A4" w:rsidR="006D4805" w:rsidRPr="001E0700" w:rsidRDefault="006D4805"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SDPT įrangos standartiniai techniniai reikalavimai pavyzdys (</w:t>
      </w:r>
      <w:r w:rsidR="00B23BF4" w:rsidRPr="001E0700">
        <w:rPr>
          <w:rFonts w:ascii="Arial" w:hAnsi="Arial" w:cs="Arial"/>
          <w:bCs/>
          <w:color w:val="000000" w:themeColor="text1"/>
          <w:szCs w:val="22"/>
          <w:lang w:val="lt-LT"/>
        </w:rPr>
        <w:t>9</w:t>
      </w:r>
      <w:r w:rsidR="00AF7EC7" w:rsidRPr="001E0700">
        <w:rPr>
          <w:rFonts w:ascii="Arial" w:hAnsi="Arial" w:cs="Arial"/>
          <w:bCs/>
          <w:color w:val="000000" w:themeColor="text1"/>
          <w:szCs w:val="22"/>
          <w:lang w:val="lt-LT"/>
        </w:rPr>
        <w:t>0</w:t>
      </w:r>
      <w:r w:rsidRPr="001E0700">
        <w:rPr>
          <w:rFonts w:ascii="Arial" w:hAnsi="Arial" w:cs="Arial"/>
          <w:bCs/>
          <w:color w:val="000000" w:themeColor="text1"/>
          <w:szCs w:val="22"/>
          <w:lang w:val="lt-LT"/>
        </w:rPr>
        <w:t>) pried</w:t>
      </w:r>
      <w:r w:rsidR="00AF7EC7" w:rsidRPr="001E0700">
        <w:rPr>
          <w:rFonts w:ascii="Arial" w:hAnsi="Arial" w:cs="Arial"/>
          <w:bCs/>
          <w:color w:val="000000" w:themeColor="text1"/>
          <w:szCs w:val="22"/>
          <w:lang w:val="lt-LT"/>
        </w:rPr>
        <w:t>e</w:t>
      </w:r>
      <w:r w:rsidRPr="001E0700">
        <w:rPr>
          <w:rFonts w:ascii="Arial" w:hAnsi="Arial" w:cs="Arial"/>
          <w:bCs/>
          <w:color w:val="000000" w:themeColor="text1"/>
          <w:szCs w:val="22"/>
          <w:lang w:val="lt-LT"/>
        </w:rPr>
        <w:t>.</w:t>
      </w:r>
    </w:p>
    <w:bookmarkEnd w:id="109"/>
    <w:bookmarkEnd w:id="120"/>
    <w:p w14:paraId="680FBECB" w14:textId="77777777" w:rsidR="00133018" w:rsidRPr="001E0700" w:rsidRDefault="00133018" w:rsidP="009C0161">
      <w:pPr>
        <w:ind w:left="720" w:hanging="360"/>
        <w:rPr>
          <w:lang w:val="lt-LT"/>
        </w:rPr>
      </w:pPr>
    </w:p>
    <w:p w14:paraId="4235F392" w14:textId="77777777" w:rsidR="00DB2561" w:rsidRPr="001E0700" w:rsidRDefault="00DB2561" w:rsidP="009C0161">
      <w:pPr>
        <w:ind w:left="720" w:hanging="360"/>
        <w:rPr>
          <w:lang w:val="lt-LT"/>
        </w:rPr>
      </w:pPr>
    </w:p>
    <w:p w14:paraId="3E6A81E0"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3FD5C17B"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085FCD45"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1C4E5709"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0080BCC4"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6BEF8B66"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7345908C"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4E2D1B6B"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136B6F32"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52563604"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0558C7E0" w14:textId="77777777" w:rsidR="00C21FE9" w:rsidRPr="001E0700" w:rsidRDefault="00C21FE9" w:rsidP="009C0161">
      <w:pPr>
        <w:pStyle w:val="Sraopastraipa"/>
        <w:numPr>
          <w:ilvl w:val="0"/>
          <w:numId w:val="6"/>
        </w:numPr>
        <w:spacing w:after="120"/>
        <w:ind w:left="720"/>
        <w:jc w:val="both"/>
        <w:rPr>
          <w:rFonts w:ascii="Trebuchet MS" w:hAnsi="Trebuchet MS" w:cs="Arial"/>
          <w:bCs/>
          <w:vanish/>
          <w:sz w:val="22"/>
          <w:szCs w:val="22"/>
          <w:lang w:val="lt-LT"/>
        </w:rPr>
      </w:pPr>
    </w:p>
    <w:p w14:paraId="6EAD8267" w14:textId="77777777" w:rsidR="00F238A3" w:rsidRPr="001E0700" w:rsidRDefault="00F238A3" w:rsidP="009C0161">
      <w:pPr>
        <w:pStyle w:val="Sraopastraipa"/>
        <w:numPr>
          <w:ilvl w:val="0"/>
          <w:numId w:val="14"/>
        </w:numPr>
        <w:spacing w:after="120"/>
        <w:ind w:left="720" w:hanging="360"/>
        <w:jc w:val="both"/>
        <w:outlineLvl w:val="3"/>
        <w:rPr>
          <w:rFonts w:ascii="Trebuchet MS" w:hAnsi="Trebuchet MS" w:cs="Arial"/>
          <w:bCs/>
          <w:vanish/>
          <w:sz w:val="22"/>
          <w:szCs w:val="22"/>
          <w:lang w:val="lt-LT"/>
        </w:rPr>
      </w:pPr>
      <w:bookmarkStart w:id="122" w:name="_Hlk44588718"/>
      <w:bookmarkStart w:id="123" w:name="_Hlk126134214"/>
    </w:p>
    <w:p w14:paraId="69A603DF" w14:textId="638E25B3" w:rsidR="00A535BF" w:rsidRPr="00A15F16" w:rsidRDefault="00DE2E48" w:rsidP="009C0161">
      <w:pPr>
        <w:pStyle w:val="Antrat1"/>
        <w:numPr>
          <w:ilvl w:val="0"/>
          <w:numId w:val="4"/>
        </w:numPr>
        <w:spacing w:before="0" w:after="120"/>
        <w:ind w:left="720"/>
        <w:rPr>
          <w:rFonts w:ascii="Arial" w:hAnsi="Arial" w:cs="Arial"/>
          <w:szCs w:val="22"/>
          <w:lang w:val="lt-LT"/>
        </w:rPr>
      </w:pPr>
      <w:bookmarkStart w:id="124" w:name="_Toc175234550"/>
      <w:bookmarkEnd w:id="107"/>
      <w:bookmarkEnd w:id="108"/>
      <w:bookmarkEnd w:id="122"/>
      <w:bookmarkEnd w:id="123"/>
      <w:r w:rsidRPr="00A15F16">
        <w:rPr>
          <w:rFonts w:ascii="Arial" w:hAnsi="Arial" w:cs="Arial"/>
          <w:szCs w:val="22"/>
          <w:lang w:val="lt-LT"/>
        </w:rPr>
        <w:t>ELEKTROS ENERGIJOS APSKAITOS</w:t>
      </w:r>
      <w:r w:rsidR="00A14341" w:rsidRPr="00A15F16">
        <w:rPr>
          <w:rFonts w:ascii="Arial" w:hAnsi="Arial" w:cs="Arial"/>
          <w:szCs w:val="22"/>
          <w:lang w:val="lt-LT"/>
        </w:rPr>
        <w:t xml:space="preserve"> IR MATAVIMŲ DALIS</w:t>
      </w:r>
      <w:bookmarkStart w:id="125" w:name="_Toc421452278"/>
      <w:bookmarkEnd w:id="124"/>
    </w:p>
    <w:p w14:paraId="0007FB39" w14:textId="77777777" w:rsidR="001E0700" w:rsidRPr="001E0700" w:rsidRDefault="001E0700" w:rsidP="009C0161">
      <w:pPr>
        <w:pStyle w:val="Sraopastraipa"/>
        <w:numPr>
          <w:ilvl w:val="0"/>
          <w:numId w:val="6"/>
        </w:numPr>
        <w:tabs>
          <w:tab w:val="left" w:pos="1418"/>
        </w:tabs>
        <w:spacing w:line="276" w:lineRule="auto"/>
        <w:ind w:left="720"/>
        <w:jc w:val="both"/>
        <w:rPr>
          <w:rFonts w:ascii="Arial" w:hAnsi="Arial" w:cs="Arial"/>
          <w:b/>
          <w:bCs/>
          <w:vanish/>
          <w:sz w:val="22"/>
          <w:szCs w:val="22"/>
          <w:lang w:val="lt-LT"/>
        </w:rPr>
      </w:pPr>
    </w:p>
    <w:p w14:paraId="55EEFA63" w14:textId="1C08288A" w:rsidR="006D4805" w:rsidRPr="001E0700" w:rsidRDefault="006D4805" w:rsidP="009C0161">
      <w:pPr>
        <w:pStyle w:val="Sraopastraipa"/>
        <w:tabs>
          <w:tab w:val="left" w:pos="1418"/>
        </w:tabs>
        <w:spacing w:line="276" w:lineRule="auto"/>
        <w:ind w:hanging="360"/>
        <w:jc w:val="both"/>
        <w:rPr>
          <w:rFonts w:ascii="Arial" w:hAnsi="Arial" w:cs="Arial"/>
          <w:b/>
          <w:bCs/>
          <w:szCs w:val="22"/>
          <w:lang w:val="lt-LT"/>
        </w:rPr>
      </w:pPr>
    </w:p>
    <w:p w14:paraId="04CEE28C" w14:textId="2CCD33E2" w:rsidR="009C0161" w:rsidRDefault="009C0161"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Projektuojant įvertinti AB ESO išduotas prijungimo/technines sąlygas, pateikiamas (1) priede.</w:t>
      </w:r>
    </w:p>
    <w:p w14:paraId="71EDEEF6" w14:textId="7C668A27" w:rsidR="00A535BF" w:rsidRPr="009C0161" w:rsidRDefault="003277EA"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Projektuotojas turi atlikti visus reikalingus darbus, susijusius su projektinių pasiūlymų parengimu, turi suprojektuoti </w:t>
      </w:r>
      <w:r w:rsidR="00A535BF" w:rsidRPr="009C0161">
        <w:rPr>
          <w:rFonts w:ascii="Arial" w:hAnsi="Arial" w:cs="Arial"/>
          <w:szCs w:val="22"/>
          <w:lang w:val="lt-LT"/>
        </w:rPr>
        <w:t>elektros energijos apskaitas:</w:t>
      </w:r>
    </w:p>
    <w:p w14:paraId="4FF5409D"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komercines pagrindines ir dubliuojančias elektros apskaitas – galios transformatorių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w:t>
      </w:r>
      <w:proofErr w:type="spellStart"/>
      <w:r w:rsidRPr="009C0161">
        <w:rPr>
          <w:rFonts w:ascii="Arial" w:hAnsi="Arial" w:cs="Arial"/>
          <w:szCs w:val="22"/>
          <w:lang w:val="lt-LT"/>
        </w:rPr>
        <w:t>prijunginiuose</w:t>
      </w:r>
      <w:proofErr w:type="spellEnd"/>
      <w:r w:rsidRPr="009C0161">
        <w:rPr>
          <w:rFonts w:ascii="Arial" w:hAnsi="Arial" w:cs="Arial"/>
          <w:szCs w:val="22"/>
          <w:lang w:val="lt-LT"/>
        </w:rPr>
        <w:t>;</w:t>
      </w:r>
    </w:p>
    <w:p w14:paraId="0EBC9A95"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kontrolines (technines) elektros apskaitą </w:t>
      </w:r>
      <w:proofErr w:type="spellStart"/>
      <w:r w:rsidRPr="009C0161">
        <w:rPr>
          <w:rFonts w:ascii="Arial" w:hAnsi="Arial" w:cs="Arial"/>
          <w:szCs w:val="22"/>
          <w:lang w:val="lt-LT"/>
        </w:rPr>
        <w:t>sekcijinio</w:t>
      </w:r>
      <w:proofErr w:type="spellEnd"/>
      <w:r w:rsidRPr="009C0161">
        <w:rPr>
          <w:rFonts w:ascii="Arial" w:hAnsi="Arial" w:cs="Arial"/>
          <w:szCs w:val="22"/>
          <w:lang w:val="lt-LT"/>
        </w:rPr>
        <w:t xml:space="preserve"> jungtuvo TS-100 ir visų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elektros perdavimo linijų (EPL) </w:t>
      </w:r>
      <w:proofErr w:type="spellStart"/>
      <w:r w:rsidRPr="009C0161">
        <w:rPr>
          <w:rFonts w:ascii="Arial" w:hAnsi="Arial" w:cs="Arial"/>
          <w:szCs w:val="22"/>
          <w:lang w:val="lt-LT"/>
        </w:rPr>
        <w:t>prijunginiuose</w:t>
      </w:r>
      <w:proofErr w:type="spellEnd"/>
      <w:r w:rsidRPr="009C0161">
        <w:rPr>
          <w:rFonts w:ascii="Arial" w:hAnsi="Arial" w:cs="Arial"/>
          <w:szCs w:val="22"/>
          <w:lang w:val="lt-LT"/>
        </w:rPr>
        <w:t>;</w:t>
      </w:r>
    </w:p>
    <w:p w14:paraId="74830DE8" w14:textId="78EE6B0A"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kontrolines (technines) elektros apskaitas saulės elektrinės (įrengtos ant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PVP stogo) 0,4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į PSO KSSRS (NSSRS) bei 0,4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elektromobilių pakrovimui skirto kištukinio lizdo KSSRS </w:t>
      </w:r>
      <w:proofErr w:type="spellStart"/>
      <w:r w:rsidRPr="009C0161">
        <w:rPr>
          <w:rFonts w:ascii="Arial" w:hAnsi="Arial" w:cs="Arial"/>
          <w:szCs w:val="22"/>
          <w:lang w:val="lt-LT"/>
        </w:rPr>
        <w:t>prijunginiuose</w:t>
      </w:r>
      <w:proofErr w:type="spellEnd"/>
      <w:r w:rsidRPr="009C0161">
        <w:rPr>
          <w:rFonts w:ascii="Arial" w:hAnsi="Arial" w:cs="Arial"/>
          <w:szCs w:val="22"/>
          <w:lang w:val="lt-LT"/>
        </w:rPr>
        <w:t>.</w:t>
      </w:r>
    </w:p>
    <w:p w14:paraId="62B97DEE" w14:textId="1281A3C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Perdavimo tinklo kintamosios srovės skirstomojo skydo prijungimas prie pastotės savųjų reikmių skydo turi būti suprojektuota pagal AB ESO prijungimo/technines sąlygas LITGRID AB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skirstyklos rekonstravimui, pateiktas</w:t>
      </w:r>
      <w:r w:rsidR="00821FBD" w:rsidRPr="009C0161">
        <w:rPr>
          <w:rFonts w:ascii="Arial" w:hAnsi="Arial" w:cs="Arial"/>
          <w:szCs w:val="22"/>
          <w:lang w:val="lt-LT"/>
        </w:rPr>
        <w:t xml:space="preserve"> (1)</w:t>
      </w:r>
      <w:r w:rsidRPr="009C0161">
        <w:rPr>
          <w:rFonts w:ascii="Arial" w:hAnsi="Arial" w:cs="Arial"/>
          <w:szCs w:val="22"/>
          <w:lang w:val="lt-LT"/>
        </w:rPr>
        <w:t xml:space="preserve"> priede.</w:t>
      </w:r>
    </w:p>
    <w:p w14:paraId="01210F06" w14:textId="066AB7B5"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Galios transformatorių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w:t>
      </w:r>
      <w:proofErr w:type="spellStart"/>
      <w:r w:rsidRPr="009C0161">
        <w:rPr>
          <w:rFonts w:ascii="Arial" w:hAnsi="Arial" w:cs="Arial"/>
          <w:szCs w:val="22"/>
          <w:lang w:val="lt-LT"/>
        </w:rPr>
        <w:t>prijunginiuose</w:t>
      </w:r>
      <w:proofErr w:type="spellEnd"/>
      <w:r w:rsidRPr="009C0161">
        <w:rPr>
          <w:rFonts w:ascii="Arial" w:hAnsi="Arial" w:cs="Arial"/>
          <w:szCs w:val="22"/>
          <w:lang w:val="lt-LT"/>
        </w:rPr>
        <w:t xml:space="preserve"> įrengiamiems elektros skaitikliams perdavimo tinklui priklausančioje teritorijoje prie kabelinio kanalo turi būti suprojektuota metalinė komercinės elektros apskaitos spinta (toliau - KAS). KAS techniniai reikalavimai ir komplektacija turi atitikti standartinius techninius reikalavimus </w:t>
      </w:r>
      <w:r w:rsidRPr="009C0161">
        <w:rPr>
          <w:rFonts w:ascii="Arial" w:hAnsi="Arial" w:cs="Arial"/>
          <w:color w:val="000000"/>
          <w:szCs w:val="22"/>
          <w:lang w:val="lt-LT"/>
        </w:rPr>
        <w:t>lauko komercinės apskaitos spintoms, pateiktus (</w:t>
      </w:r>
      <w:r w:rsidR="00821FBD" w:rsidRPr="009C0161">
        <w:rPr>
          <w:rFonts w:ascii="Arial" w:hAnsi="Arial" w:cs="Arial"/>
          <w:szCs w:val="22"/>
          <w:lang w:val="lt-LT"/>
        </w:rPr>
        <w:t xml:space="preserve">62) </w:t>
      </w:r>
      <w:r w:rsidRPr="009C0161">
        <w:rPr>
          <w:rFonts w:ascii="Arial" w:hAnsi="Arial" w:cs="Arial"/>
          <w:szCs w:val="22"/>
          <w:lang w:val="lt-LT"/>
        </w:rPr>
        <w:t>priede. KAS komplektaciją patikslinantys reikalavimai plačiau aprašomi tolimesniuose punktuose.</w:t>
      </w:r>
    </w:p>
    <w:p w14:paraId="6C49FA72" w14:textId="37077ACC"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w:t>
      </w:r>
      <w:proofErr w:type="spellStart"/>
      <w:r w:rsidRPr="009C0161">
        <w:rPr>
          <w:rFonts w:ascii="Arial" w:hAnsi="Arial" w:cs="Arial"/>
          <w:szCs w:val="22"/>
          <w:lang w:val="lt-LT"/>
        </w:rPr>
        <w:t>tarpsekcijinio</w:t>
      </w:r>
      <w:proofErr w:type="spellEnd"/>
      <w:r w:rsidRPr="009C0161">
        <w:rPr>
          <w:rFonts w:ascii="Arial" w:hAnsi="Arial" w:cs="Arial"/>
          <w:szCs w:val="22"/>
          <w:lang w:val="lt-LT"/>
        </w:rPr>
        <w:t xml:space="preserve"> jungtuvo TS-100, EPL ir saulės elektrinės 0,4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į PSO KSSRS (NSSRS) </w:t>
      </w:r>
      <w:r w:rsidR="0069603B" w:rsidRPr="009C0161">
        <w:rPr>
          <w:rFonts w:ascii="Arial" w:hAnsi="Arial" w:cs="Arial"/>
          <w:szCs w:val="22"/>
          <w:lang w:val="lt-LT"/>
        </w:rPr>
        <w:t xml:space="preserve">bei 0,4 </w:t>
      </w:r>
      <w:proofErr w:type="spellStart"/>
      <w:r w:rsidR="0069603B" w:rsidRPr="009C0161">
        <w:rPr>
          <w:rFonts w:ascii="Arial" w:hAnsi="Arial" w:cs="Arial"/>
          <w:szCs w:val="22"/>
          <w:lang w:val="lt-LT"/>
        </w:rPr>
        <w:t>kV</w:t>
      </w:r>
      <w:proofErr w:type="spellEnd"/>
      <w:r w:rsidR="0069603B" w:rsidRPr="009C0161">
        <w:rPr>
          <w:rFonts w:ascii="Arial" w:hAnsi="Arial" w:cs="Arial"/>
          <w:szCs w:val="22"/>
          <w:lang w:val="lt-LT"/>
        </w:rPr>
        <w:t xml:space="preserve"> elektromobilių pakrovimui skirto kištukinio lizdo KSSRS </w:t>
      </w:r>
      <w:proofErr w:type="spellStart"/>
      <w:r w:rsidRPr="009C0161">
        <w:rPr>
          <w:rFonts w:ascii="Arial" w:hAnsi="Arial" w:cs="Arial"/>
          <w:szCs w:val="22"/>
          <w:lang w:val="lt-LT"/>
        </w:rPr>
        <w:t>prijunginių</w:t>
      </w:r>
      <w:proofErr w:type="spellEnd"/>
      <w:r w:rsidRPr="009C0161">
        <w:rPr>
          <w:rFonts w:ascii="Arial" w:hAnsi="Arial" w:cs="Arial"/>
          <w:szCs w:val="22"/>
          <w:lang w:val="lt-LT"/>
        </w:rPr>
        <w:t xml:space="preserve"> kontrolinius </w:t>
      </w:r>
      <w:r w:rsidRPr="009C0161">
        <w:rPr>
          <w:rFonts w:ascii="Arial" w:hAnsi="Arial" w:cs="Arial"/>
          <w:szCs w:val="22"/>
          <w:lang w:val="lt-LT"/>
        </w:rPr>
        <w:lastRenderedPageBreak/>
        <w:t xml:space="preserve">(techninius) elektros skaitiklius įrengti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skirstyklos valdymo pulte (VP) įrengtose </w:t>
      </w:r>
      <w:r w:rsidR="0069603B" w:rsidRPr="009C0161">
        <w:rPr>
          <w:rFonts w:ascii="Arial" w:hAnsi="Arial" w:cs="Arial"/>
          <w:szCs w:val="22"/>
          <w:lang w:val="lt-LT"/>
        </w:rPr>
        <w:t xml:space="preserve">pagal </w:t>
      </w:r>
      <w:proofErr w:type="spellStart"/>
      <w:r w:rsidR="0069603B" w:rsidRPr="009C0161">
        <w:rPr>
          <w:rFonts w:ascii="Arial" w:hAnsi="Arial" w:cs="Arial"/>
          <w:szCs w:val="22"/>
          <w:lang w:val="lt-LT"/>
        </w:rPr>
        <w:t>prijunginius</w:t>
      </w:r>
      <w:proofErr w:type="spellEnd"/>
      <w:r w:rsidR="0069603B" w:rsidRPr="009C0161">
        <w:rPr>
          <w:rFonts w:ascii="Arial" w:hAnsi="Arial" w:cs="Arial"/>
          <w:szCs w:val="22"/>
          <w:lang w:val="lt-LT"/>
        </w:rPr>
        <w:t xml:space="preserve"> (110 </w:t>
      </w:r>
      <w:proofErr w:type="spellStart"/>
      <w:r w:rsidR="0069603B" w:rsidRPr="009C0161">
        <w:rPr>
          <w:rFonts w:ascii="Arial" w:hAnsi="Arial" w:cs="Arial"/>
          <w:szCs w:val="22"/>
          <w:lang w:val="lt-LT"/>
        </w:rPr>
        <w:t>kV</w:t>
      </w:r>
      <w:proofErr w:type="spellEnd"/>
      <w:r w:rsidR="0069603B" w:rsidRPr="009C0161">
        <w:rPr>
          <w:rFonts w:ascii="Arial" w:hAnsi="Arial" w:cs="Arial"/>
          <w:szCs w:val="22"/>
          <w:lang w:val="lt-LT"/>
        </w:rPr>
        <w:t xml:space="preserve"> ir 0,4 </w:t>
      </w:r>
      <w:proofErr w:type="spellStart"/>
      <w:r w:rsidR="0069603B" w:rsidRPr="009C0161">
        <w:rPr>
          <w:rFonts w:ascii="Arial" w:hAnsi="Arial" w:cs="Arial"/>
          <w:szCs w:val="22"/>
          <w:lang w:val="lt-LT"/>
        </w:rPr>
        <w:t>kV</w:t>
      </w:r>
      <w:proofErr w:type="spellEnd"/>
      <w:r w:rsidR="0069603B" w:rsidRPr="009C0161">
        <w:rPr>
          <w:rFonts w:ascii="Arial" w:hAnsi="Arial" w:cs="Arial"/>
          <w:szCs w:val="22"/>
          <w:lang w:val="lt-LT"/>
        </w:rPr>
        <w:t xml:space="preserve">) </w:t>
      </w:r>
      <w:r w:rsidRPr="009C0161">
        <w:rPr>
          <w:rFonts w:ascii="Arial" w:hAnsi="Arial" w:cs="Arial"/>
          <w:szCs w:val="22"/>
          <w:lang w:val="lt-LT"/>
        </w:rPr>
        <w:t xml:space="preserve">atskirose kontrolinės (techninės) apskaitos spintose TAS. TAS techniniai reikalavimai ir komplektacija turi atitikti standartinius techninius reikalavimus </w:t>
      </w:r>
      <w:r w:rsidRPr="009C0161">
        <w:rPr>
          <w:rFonts w:ascii="Arial" w:hAnsi="Arial" w:cs="Arial"/>
          <w:color w:val="000000"/>
          <w:szCs w:val="22"/>
          <w:lang w:val="lt-LT"/>
        </w:rPr>
        <w:t>vidaus kontrolinės (techninės) apskaitos spintoms, pateiktus (</w:t>
      </w:r>
      <w:r w:rsidR="00821FBD" w:rsidRPr="009C0161">
        <w:rPr>
          <w:rFonts w:ascii="Arial" w:hAnsi="Arial" w:cs="Arial"/>
          <w:color w:val="000000"/>
          <w:szCs w:val="22"/>
          <w:lang w:val="lt-LT"/>
        </w:rPr>
        <w:t xml:space="preserve">63) </w:t>
      </w:r>
      <w:r w:rsidRPr="009C0161">
        <w:rPr>
          <w:rFonts w:ascii="Arial" w:hAnsi="Arial" w:cs="Arial"/>
          <w:szCs w:val="22"/>
          <w:lang w:val="lt-LT"/>
        </w:rPr>
        <w:t>priede</w:t>
      </w:r>
      <w:r w:rsidRPr="009C0161">
        <w:rPr>
          <w:rFonts w:ascii="Arial" w:hAnsi="Arial" w:cs="Arial"/>
          <w:i/>
          <w:szCs w:val="22"/>
          <w:lang w:val="lt-LT"/>
        </w:rPr>
        <w:t>.</w:t>
      </w:r>
      <w:r w:rsidRPr="009C0161">
        <w:rPr>
          <w:rFonts w:ascii="Arial" w:hAnsi="Arial" w:cs="Arial"/>
          <w:szCs w:val="22"/>
          <w:lang w:val="lt-LT"/>
        </w:rPr>
        <w:t xml:space="preserve"> TAS komplektacijas patikslinantys reikalavimai plačiau aprašomi tolimesniuose punktuose.</w:t>
      </w:r>
    </w:p>
    <w:p w14:paraId="6D19DA21" w14:textId="6C2663D9"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KAS turi būti suprojektuoti įrengti:</w:t>
      </w:r>
    </w:p>
    <w:p w14:paraId="13D20CF7" w14:textId="674B3696"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keturi komerciniai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galios transformatorių </w:t>
      </w:r>
      <w:proofErr w:type="spellStart"/>
      <w:r w:rsidRPr="009C0161">
        <w:rPr>
          <w:rFonts w:ascii="Arial" w:hAnsi="Arial" w:cs="Arial"/>
          <w:szCs w:val="22"/>
          <w:lang w:val="lt-LT"/>
        </w:rPr>
        <w:t>prijunginiams</w:t>
      </w:r>
      <w:proofErr w:type="spellEnd"/>
      <w:r w:rsidRPr="009C0161">
        <w:rPr>
          <w:rFonts w:ascii="Arial" w:hAnsi="Arial" w:cs="Arial"/>
          <w:szCs w:val="22"/>
          <w:lang w:val="lt-LT"/>
        </w:rPr>
        <w:t>) - du komerciniai pagrindiniai ir du komerciniai dubliuojantys elektros skaitikliai. Elektros skaitikliai elektroniniai, turintys po dvi nepriklausomas srovės kilpas (CL1 ir CL2), išoriniai matmenys 32</w:t>
      </w:r>
      <w:r w:rsidR="0069603B" w:rsidRPr="009C0161">
        <w:rPr>
          <w:rFonts w:ascii="Arial" w:hAnsi="Arial" w:cs="Arial"/>
          <w:szCs w:val="22"/>
          <w:lang w:val="lt-LT"/>
        </w:rPr>
        <w:t>5</w:t>
      </w:r>
      <w:r w:rsidRPr="009C0161">
        <w:rPr>
          <w:rFonts w:ascii="Arial" w:hAnsi="Arial" w:cs="Arial"/>
          <w:szCs w:val="22"/>
          <w:lang w:val="lt-LT"/>
        </w:rPr>
        <w:t>x1</w:t>
      </w:r>
      <w:r w:rsidR="0069603B" w:rsidRPr="009C0161">
        <w:rPr>
          <w:rFonts w:ascii="Arial" w:hAnsi="Arial" w:cs="Arial"/>
          <w:szCs w:val="22"/>
          <w:lang w:val="lt-LT"/>
        </w:rPr>
        <w:t>90</w:t>
      </w:r>
      <w:r w:rsidRPr="009C0161">
        <w:rPr>
          <w:rFonts w:ascii="Arial" w:hAnsi="Arial" w:cs="Arial"/>
          <w:szCs w:val="22"/>
          <w:lang w:val="lt-LT"/>
        </w:rPr>
        <w:t>x</w:t>
      </w:r>
      <w:r w:rsidR="0007758E" w:rsidRPr="009C0161">
        <w:rPr>
          <w:rFonts w:ascii="Arial" w:hAnsi="Arial" w:cs="Arial"/>
          <w:szCs w:val="22"/>
          <w:lang w:val="lt-LT"/>
        </w:rPr>
        <w:t>80</w:t>
      </w:r>
      <w:r w:rsidRPr="009C0161">
        <w:rPr>
          <w:rFonts w:ascii="Arial" w:hAnsi="Arial" w:cs="Arial"/>
          <w:szCs w:val="22"/>
          <w:lang w:val="lt-LT"/>
        </w:rPr>
        <w:t xml:space="preserve"> mm; </w:t>
      </w:r>
    </w:p>
    <w:p w14:paraId="7C4825A3"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elektros skaitiklių prijungimui keturi bandymo </w:t>
      </w:r>
      <w:proofErr w:type="spellStart"/>
      <w:r w:rsidRPr="009C0161">
        <w:rPr>
          <w:rFonts w:ascii="Arial" w:hAnsi="Arial" w:cs="Arial"/>
          <w:szCs w:val="22"/>
          <w:lang w:val="lt-LT"/>
        </w:rPr>
        <w:t>gnybtynai</w:t>
      </w:r>
      <w:proofErr w:type="spellEnd"/>
      <w:r w:rsidRPr="009C0161">
        <w:rPr>
          <w:rFonts w:ascii="Arial" w:hAnsi="Arial" w:cs="Arial"/>
          <w:szCs w:val="22"/>
          <w:lang w:val="lt-LT"/>
        </w:rPr>
        <w:t xml:space="preserve"> (išoriniai matmenys 230x140x50 mm); </w:t>
      </w:r>
    </w:p>
    <w:p w14:paraId="76D8CA1C"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elektros skaitikliai ir bandymo </w:t>
      </w:r>
      <w:proofErr w:type="spellStart"/>
      <w:r w:rsidRPr="009C0161">
        <w:rPr>
          <w:rFonts w:ascii="Arial" w:hAnsi="Arial" w:cs="Arial"/>
          <w:szCs w:val="22"/>
          <w:lang w:val="lt-LT"/>
        </w:rPr>
        <w:t>gnybtynai</w:t>
      </w:r>
      <w:proofErr w:type="spellEnd"/>
      <w:r w:rsidRPr="009C0161">
        <w:rPr>
          <w:rFonts w:ascii="Arial" w:hAnsi="Arial" w:cs="Arial"/>
          <w:szCs w:val="22"/>
          <w:lang w:val="lt-LT"/>
        </w:rPr>
        <w:t xml:space="preserve"> turi būti montuojami ant montažinės plokštės, kuri KAS viduje tvirtinama ant vyrių ir turi būti paruošta plombavimui uždarytoje padėtyje;</w:t>
      </w:r>
    </w:p>
    <w:p w14:paraId="75CE8396"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komercinių pagrindinių 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14:paraId="0E9B1598"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komercinių pagrindinių ir dubliuojančių elektros skaitiklių įtampos grandinių rezervavimui 12VDC rezervinio maitinimo blokas (-ai);</w:t>
      </w:r>
    </w:p>
    <w:p w14:paraId="6E9824AF"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kita šiame PU skyriuje bei standartiniuose techniniuose reikalavimuose nenurodyta pilnai KAS komplektacijai reikalingą įrangą parenkama darbo projekto rengimo metu.</w:t>
      </w:r>
    </w:p>
    <w:p w14:paraId="5DC43DD1" w14:textId="34FEC1B2"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Kontrolinės (techninės) apskaitos spintose TAS turi būti suprojektuoti įrengti:</w:t>
      </w:r>
    </w:p>
    <w:p w14:paraId="4C8458A9" w14:textId="2398AB45"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Atskirose spintose </w:t>
      </w:r>
      <w:r w:rsidR="0007758E" w:rsidRPr="009C0161">
        <w:rPr>
          <w:rFonts w:ascii="Arial" w:hAnsi="Arial" w:cs="Arial"/>
          <w:szCs w:val="22"/>
          <w:lang w:val="lt-LT"/>
        </w:rPr>
        <w:t xml:space="preserve">(110 </w:t>
      </w:r>
      <w:proofErr w:type="spellStart"/>
      <w:r w:rsidR="0007758E" w:rsidRPr="009C0161">
        <w:rPr>
          <w:rFonts w:ascii="Arial" w:hAnsi="Arial" w:cs="Arial"/>
          <w:szCs w:val="22"/>
          <w:lang w:val="lt-LT"/>
        </w:rPr>
        <w:t>kV</w:t>
      </w:r>
      <w:proofErr w:type="spellEnd"/>
      <w:r w:rsidR="0007758E" w:rsidRPr="009C0161">
        <w:rPr>
          <w:rFonts w:ascii="Arial" w:hAnsi="Arial" w:cs="Arial"/>
          <w:szCs w:val="22"/>
          <w:lang w:val="lt-LT"/>
        </w:rPr>
        <w:t xml:space="preserve"> </w:t>
      </w:r>
      <w:proofErr w:type="spellStart"/>
      <w:r w:rsidR="0007758E" w:rsidRPr="009C0161">
        <w:rPr>
          <w:rFonts w:ascii="Arial" w:hAnsi="Arial" w:cs="Arial"/>
          <w:szCs w:val="22"/>
          <w:lang w:val="lt-LT"/>
        </w:rPr>
        <w:t>prijunginių</w:t>
      </w:r>
      <w:proofErr w:type="spellEnd"/>
      <w:r w:rsidR="0007758E" w:rsidRPr="009C0161">
        <w:rPr>
          <w:rFonts w:ascii="Arial" w:hAnsi="Arial" w:cs="Arial"/>
          <w:szCs w:val="22"/>
          <w:lang w:val="lt-LT"/>
        </w:rPr>
        <w:t xml:space="preserve"> ir 0,4 </w:t>
      </w:r>
      <w:proofErr w:type="spellStart"/>
      <w:r w:rsidR="0007758E" w:rsidRPr="009C0161">
        <w:rPr>
          <w:rFonts w:ascii="Arial" w:hAnsi="Arial" w:cs="Arial"/>
          <w:szCs w:val="22"/>
          <w:lang w:val="lt-LT"/>
        </w:rPr>
        <w:t>kV</w:t>
      </w:r>
      <w:proofErr w:type="spellEnd"/>
      <w:r w:rsidR="0007758E" w:rsidRPr="009C0161">
        <w:rPr>
          <w:rFonts w:ascii="Arial" w:hAnsi="Arial" w:cs="Arial"/>
          <w:szCs w:val="22"/>
          <w:lang w:val="lt-LT"/>
        </w:rPr>
        <w:t xml:space="preserve"> </w:t>
      </w:r>
      <w:proofErr w:type="spellStart"/>
      <w:r w:rsidR="0007758E" w:rsidRPr="009C0161">
        <w:rPr>
          <w:rFonts w:ascii="Arial" w:hAnsi="Arial" w:cs="Arial"/>
          <w:szCs w:val="22"/>
          <w:lang w:val="lt-LT"/>
        </w:rPr>
        <w:t>prijunginių</w:t>
      </w:r>
      <w:proofErr w:type="spellEnd"/>
      <w:r w:rsidR="0007758E" w:rsidRPr="009C0161">
        <w:rPr>
          <w:rFonts w:ascii="Arial" w:hAnsi="Arial" w:cs="Arial"/>
          <w:szCs w:val="22"/>
          <w:lang w:val="lt-LT"/>
        </w:rPr>
        <w:t xml:space="preserve">) </w:t>
      </w:r>
      <w:proofErr w:type="spellStart"/>
      <w:r w:rsidRPr="009C0161">
        <w:rPr>
          <w:rFonts w:ascii="Arial" w:hAnsi="Arial" w:cs="Arial"/>
          <w:szCs w:val="22"/>
          <w:lang w:val="lt-LT"/>
        </w:rPr>
        <w:t>sekcijinio</w:t>
      </w:r>
      <w:proofErr w:type="spellEnd"/>
      <w:r w:rsidRPr="009C0161">
        <w:rPr>
          <w:rFonts w:ascii="Arial" w:hAnsi="Arial" w:cs="Arial"/>
          <w:szCs w:val="22"/>
          <w:lang w:val="lt-LT"/>
        </w:rPr>
        <w:t xml:space="preserve"> jungtuvo TS-100 bei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EPL </w:t>
      </w:r>
      <w:proofErr w:type="spellStart"/>
      <w:r w:rsidRPr="009C0161">
        <w:rPr>
          <w:rFonts w:ascii="Arial" w:hAnsi="Arial" w:cs="Arial"/>
          <w:szCs w:val="22"/>
          <w:lang w:val="lt-LT"/>
        </w:rPr>
        <w:t>prijunginių</w:t>
      </w:r>
      <w:proofErr w:type="spellEnd"/>
      <w:r w:rsidRPr="009C0161">
        <w:rPr>
          <w:rFonts w:ascii="Arial" w:hAnsi="Arial" w:cs="Arial"/>
          <w:szCs w:val="22"/>
          <w:lang w:val="lt-LT"/>
        </w:rPr>
        <w:t xml:space="preserve"> ir saulės elektrinės </w:t>
      </w:r>
      <w:r w:rsidR="0007758E" w:rsidRPr="009C0161">
        <w:rPr>
          <w:rFonts w:ascii="Arial" w:hAnsi="Arial" w:cs="Arial"/>
          <w:szCs w:val="22"/>
          <w:lang w:val="lt-LT"/>
        </w:rPr>
        <w:t xml:space="preserve">bei 0,4 </w:t>
      </w:r>
      <w:proofErr w:type="spellStart"/>
      <w:r w:rsidR="0007758E" w:rsidRPr="009C0161">
        <w:rPr>
          <w:rFonts w:ascii="Arial" w:hAnsi="Arial" w:cs="Arial"/>
          <w:szCs w:val="22"/>
          <w:lang w:val="lt-LT"/>
        </w:rPr>
        <w:t>kV</w:t>
      </w:r>
      <w:proofErr w:type="spellEnd"/>
      <w:r w:rsidR="0007758E" w:rsidRPr="009C0161">
        <w:rPr>
          <w:rFonts w:ascii="Arial" w:hAnsi="Arial" w:cs="Arial"/>
          <w:szCs w:val="22"/>
          <w:lang w:val="lt-LT"/>
        </w:rPr>
        <w:t xml:space="preserve"> </w:t>
      </w:r>
      <w:bookmarkStart w:id="126" w:name="_Hlk173763507"/>
      <w:r w:rsidR="0007758E" w:rsidRPr="009C0161">
        <w:rPr>
          <w:rFonts w:ascii="Arial" w:hAnsi="Arial" w:cs="Arial"/>
          <w:szCs w:val="22"/>
          <w:lang w:val="lt-LT"/>
        </w:rPr>
        <w:t xml:space="preserve">elektromobilių pakrovimui skirto kištukinio lizdo </w:t>
      </w:r>
      <w:bookmarkEnd w:id="126"/>
      <w:r w:rsidRPr="009C0161">
        <w:rPr>
          <w:rFonts w:ascii="Arial" w:hAnsi="Arial" w:cs="Arial"/>
          <w:szCs w:val="22"/>
          <w:lang w:val="lt-LT"/>
        </w:rPr>
        <w:t xml:space="preserve">kontroliniai (techniniai) elektros skaitikliai. Elektros skaitikliai elektroniniai, turintys dvi nepriklausomas srovės kilpas (CL1 ir CL2), išoriniai matmenys </w:t>
      </w:r>
      <w:r w:rsidR="0007758E" w:rsidRPr="009C0161">
        <w:rPr>
          <w:rFonts w:ascii="Arial" w:hAnsi="Arial" w:cs="Arial"/>
          <w:szCs w:val="22"/>
          <w:lang w:val="lt-LT"/>
        </w:rPr>
        <w:t>325x190x80 mm</w:t>
      </w:r>
      <w:r w:rsidRPr="009C0161">
        <w:rPr>
          <w:rFonts w:ascii="Arial" w:hAnsi="Arial" w:cs="Arial"/>
          <w:szCs w:val="22"/>
          <w:lang w:val="lt-LT"/>
        </w:rPr>
        <w:t xml:space="preserve">. Paliktos vietos įrengti dar </w:t>
      </w:r>
      <w:r w:rsidR="00257D51" w:rsidRPr="009C0161">
        <w:rPr>
          <w:rFonts w:ascii="Arial" w:hAnsi="Arial" w:cs="Arial"/>
          <w:szCs w:val="22"/>
          <w:lang w:val="lt-LT"/>
        </w:rPr>
        <w:t>kelis</w:t>
      </w:r>
      <w:r w:rsidRPr="009C0161">
        <w:rPr>
          <w:rFonts w:ascii="Arial" w:hAnsi="Arial" w:cs="Arial"/>
          <w:szCs w:val="22"/>
          <w:lang w:val="lt-LT"/>
        </w:rPr>
        <w:t xml:space="preserve"> analogiškus elektros skaitiklius;</w:t>
      </w:r>
    </w:p>
    <w:p w14:paraId="0C4A2E27" w14:textId="73236619"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elektros skaitiklio prijungimui bandymo </w:t>
      </w:r>
      <w:proofErr w:type="spellStart"/>
      <w:r w:rsidRPr="009C0161">
        <w:rPr>
          <w:rFonts w:ascii="Arial" w:hAnsi="Arial" w:cs="Arial"/>
          <w:szCs w:val="22"/>
          <w:lang w:val="lt-LT"/>
        </w:rPr>
        <w:t>gnybtynai</w:t>
      </w:r>
      <w:proofErr w:type="spellEnd"/>
      <w:r w:rsidRPr="009C0161">
        <w:rPr>
          <w:rFonts w:ascii="Arial" w:hAnsi="Arial" w:cs="Arial"/>
          <w:szCs w:val="22"/>
          <w:lang w:val="lt-LT"/>
        </w:rPr>
        <w:t xml:space="preserve"> (išoriniai matmenys 230x140x50 mm). Palikta vieta įrengti dar </w:t>
      </w:r>
      <w:r w:rsidR="00257D51" w:rsidRPr="009C0161">
        <w:rPr>
          <w:rFonts w:ascii="Arial" w:hAnsi="Arial" w:cs="Arial"/>
          <w:szCs w:val="22"/>
          <w:lang w:val="lt-LT"/>
        </w:rPr>
        <w:t>kelis</w:t>
      </w:r>
      <w:r w:rsidRPr="009C0161">
        <w:rPr>
          <w:rFonts w:ascii="Arial" w:hAnsi="Arial" w:cs="Arial"/>
          <w:szCs w:val="22"/>
          <w:lang w:val="lt-LT"/>
        </w:rPr>
        <w:t xml:space="preserve"> analogiškus bandymo </w:t>
      </w:r>
      <w:proofErr w:type="spellStart"/>
      <w:r w:rsidRPr="009C0161">
        <w:rPr>
          <w:rFonts w:ascii="Arial" w:hAnsi="Arial" w:cs="Arial"/>
          <w:szCs w:val="22"/>
          <w:lang w:val="lt-LT"/>
        </w:rPr>
        <w:t>gnybtynus</w:t>
      </w:r>
      <w:proofErr w:type="spellEnd"/>
      <w:r w:rsidRPr="009C0161">
        <w:rPr>
          <w:rFonts w:ascii="Arial" w:hAnsi="Arial" w:cs="Arial"/>
          <w:szCs w:val="22"/>
          <w:lang w:val="lt-LT"/>
        </w:rPr>
        <w:t>;</w:t>
      </w:r>
    </w:p>
    <w:p w14:paraId="14D95115"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elektrotechninėje dėžėje sukomplektuotas automatizuotos elektros apskaitos sistemos (AEEAS, EMCOS) duomenų surinkimo ir perdavimo valdiklis (KDV, skydo išoriniai matmenys 510x315x190 mm);</w:t>
      </w:r>
    </w:p>
    <w:p w14:paraId="70084DF8"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elektrotechninėje dėžėje sukomplektuotas elektros skaitiklių momentinių duomenų surinkimo ir perdavimo valdiklis (MDV, dėžės išoriniai matmenys 510x315x190 mm);</w:t>
      </w:r>
    </w:p>
    <w:p w14:paraId="09A41DE8"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palikta vieta įrengti dar vieną analogiškų matmenų valdiklį (dėžės išoriniai matmenys 510x315x190 mm);</w:t>
      </w:r>
    </w:p>
    <w:p w14:paraId="781BF5AA" w14:textId="6B0CFCBE"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elektros skaitiklio rezerviniam maitinimui 12VDC maitinimo blokas</w:t>
      </w:r>
      <w:r w:rsidR="00257D51" w:rsidRPr="009C0161">
        <w:rPr>
          <w:rFonts w:ascii="Arial" w:hAnsi="Arial" w:cs="Arial"/>
          <w:szCs w:val="22"/>
          <w:lang w:val="lt-LT"/>
        </w:rPr>
        <w:t xml:space="preserve"> (-ai)</w:t>
      </w:r>
      <w:r w:rsidRPr="009C0161">
        <w:rPr>
          <w:rFonts w:ascii="Arial" w:hAnsi="Arial" w:cs="Arial"/>
          <w:szCs w:val="22"/>
          <w:lang w:val="lt-LT"/>
        </w:rPr>
        <w:t>;</w:t>
      </w:r>
    </w:p>
    <w:p w14:paraId="63AC7749" w14:textId="77777777" w:rsidR="00A535BF" w:rsidRPr="009C0161" w:rsidRDefault="00A535BF" w:rsidP="009C0161">
      <w:pPr>
        <w:pStyle w:val="Betarp"/>
        <w:numPr>
          <w:ilvl w:val="2"/>
          <w:numId w:val="6"/>
        </w:numPr>
        <w:tabs>
          <w:tab w:val="left" w:pos="1418"/>
        </w:tabs>
        <w:ind w:left="720" w:hanging="360"/>
        <w:rPr>
          <w:rFonts w:ascii="Arial" w:hAnsi="Arial" w:cs="Arial"/>
          <w:szCs w:val="22"/>
          <w:lang w:val="lt-LT"/>
        </w:rPr>
      </w:pPr>
      <w:r w:rsidRPr="009C0161">
        <w:rPr>
          <w:rFonts w:ascii="Arial" w:hAnsi="Arial" w:cs="Arial"/>
          <w:szCs w:val="22"/>
          <w:lang w:val="lt-LT"/>
        </w:rPr>
        <w:t>kita šiame PU skyriuje bei standartiniuose techniniuose reikalavimuose nenurodyta pilnai TAS komplektacijoms reikalingą įrangą parenkama darbo projekto rengimo metu.</w:t>
      </w:r>
    </w:p>
    <w:p w14:paraId="6A692786" w14:textId="2B93E7EF"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Saulės elektrinės </w:t>
      </w:r>
      <w:r w:rsidR="00257D51" w:rsidRPr="009C0161">
        <w:rPr>
          <w:rFonts w:ascii="Arial" w:hAnsi="Arial" w:cs="Arial"/>
          <w:szCs w:val="22"/>
          <w:lang w:val="lt-LT"/>
        </w:rPr>
        <w:t xml:space="preserve">bei elektromobilių pakrovimui skirto kištukinio lizdo </w:t>
      </w:r>
      <w:r w:rsidRPr="009C0161">
        <w:rPr>
          <w:rFonts w:ascii="Arial" w:hAnsi="Arial" w:cs="Arial"/>
          <w:szCs w:val="22"/>
          <w:lang w:val="lt-LT"/>
        </w:rPr>
        <w:t xml:space="preserve">0,4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w:t>
      </w:r>
      <w:proofErr w:type="spellStart"/>
      <w:r w:rsidRPr="009C0161">
        <w:rPr>
          <w:rFonts w:ascii="Arial" w:hAnsi="Arial" w:cs="Arial"/>
          <w:szCs w:val="22"/>
          <w:lang w:val="lt-LT"/>
        </w:rPr>
        <w:t>prijunginiuose</w:t>
      </w:r>
      <w:proofErr w:type="spellEnd"/>
      <w:r w:rsidRPr="009C0161">
        <w:rPr>
          <w:rFonts w:ascii="Arial" w:hAnsi="Arial" w:cs="Arial"/>
          <w:szCs w:val="22"/>
          <w:lang w:val="lt-LT"/>
        </w:rPr>
        <w:t xml:space="preserve"> elektros skaitikliai turi būti prijungti per KSSRS įrengtus 0,72 V XX/5 A srovės transformatorius, kurie turi būti paskaičiuoti atsižvelgiant į saulės elektrinės </w:t>
      </w:r>
      <w:r w:rsidR="00257D51" w:rsidRPr="009C0161">
        <w:rPr>
          <w:rFonts w:ascii="Arial" w:hAnsi="Arial" w:cs="Arial"/>
          <w:szCs w:val="22"/>
          <w:lang w:val="lt-LT"/>
        </w:rPr>
        <w:t xml:space="preserve">bei elektromobilių pakrovimui skirto kištukinio lizdo </w:t>
      </w:r>
      <w:r w:rsidRPr="009C0161">
        <w:rPr>
          <w:rFonts w:ascii="Arial" w:hAnsi="Arial" w:cs="Arial"/>
          <w:szCs w:val="22"/>
          <w:lang w:val="lt-LT"/>
        </w:rPr>
        <w:t>įrengtas galias</w:t>
      </w:r>
      <w:r w:rsidR="00257D51" w:rsidRPr="009C0161">
        <w:rPr>
          <w:rFonts w:ascii="Arial" w:hAnsi="Arial" w:cs="Arial"/>
          <w:szCs w:val="22"/>
          <w:lang w:val="lt-LT"/>
        </w:rPr>
        <w:t xml:space="preserve"> ir vardines apkrovas</w:t>
      </w:r>
      <w:r w:rsidRPr="009C0161">
        <w:rPr>
          <w:rFonts w:ascii="Arial" w:hAnsi="Arial" w:cs="Arial"/>
          <w:szCs w:val="22"/>
          <w:lang w:val="lt-LT"/>
        </w:rPr>
        <w:t>. Parinkti srovės transformatoriai turi atitikti EĮĮBT ir standartų reikalavimus, turėti antrinių grandinių plombavimo galimybę ir turi būti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5F1E311F" w14:textId="7777777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Galios</w:t>
      </w:r>
      <w:r w:rsidRPr="009C0161">
        <w:rPr>
          <w:rFonts w:ascii="Arial" w:hAnsi="Arial" w:cs="Arial"/>
          <w:color w:val="000000" w:themeColor="text1"/>
          <w:szCs w:val="22"/>
          <w:lang w:val="lt-LT"/>
        </w:rPr>
        <w:t xml:space="preserve"> transformatorių </w:t>
      </w:r>
      <w:r w:rsidRPr="009C0161">
        <w:rPr>
          <w:rFonts w:ascii="Arial" w:hAnsi="Arial" w:cs="Arial"/>
          <w:szCs w:val="22"/>
          <w:lang w:val="lt-LT"/>
        </w:rPr>
        <w:t xml:space="preserve">komercinių pagrindinių elektros skaitiklių prijungimas turi būti atliktas prie atskirų (atskirtų nuo relinės apsaugos, kitų matavimo prietaisų ar automatikos įrenginių) srovės ir įtampos transformatorių matavimo apvijų. Komerciniai dubliuojantys elektros skaitikliai turi būti </w:t>
      </w:r>
      <w:r w:rsidRPr="009C0161">
        <w:rPr>
          <w:rFonts w:ascii="Arial" w:hAnsi="Arial" w:cs="Arial"/>
          <w:szCs w:val="22"/>
          <w:lang w:val="lt-LT"/>
        </w:rPr>
        <w:lastRenderedPageBreak/>
        <w:t>jungiami prie kitų srovės ir įtampos transformatorių matavimo apvijų. Komerciniai dubliuojantys ir kontroliniai (techniniai) elektros skaitikliai gali būti jungiami kartu, su kitais matavimo prietaisais ar automatikos įrenginiais.</w:t>
      </w:r>
    </w:p>
    <w:p w14:paraId="244F4C41" w14:textId="2C599E7C"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Reikalavimai naujiems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srovės ir įtampos transformatoriams nurodyti šios </w:t>
      </w:r>
      <w:r w:rsidR="003277EA" w:rsidRPr="009C0161">
        <w:rPr>
          <w:rFonts w:ascii="Arial" w:hAnsi="Arial" w:cs="Arial"/>
          <w:szCs w:val="22"/>
          <w:lang w:val="lt-LT"/>
        </w:rPr>
        <w:t>Techninės</w:t>
      </w:r>
      <w:r w:rsidRPr="009C0161">
        <w:rPr>
          <w:rFonts w:ascii="Arial" w:hAnsi="Arial" w:cs="Arial"/>
          <w:szCs w:val="22"/>
          <w:lang w:val="lt-LT"/>
        </w:rPr>
        <w:t xml:space="preserve"> užduoties </w:t>
      </w:r>
      <w:r w:rsidR="00257D51" w:rsidRPr="009C0161">
        <w:rPr>
          <w:rFonts w:ascii="Arial" w:hAnsi="Arial" w:cs="Arial"/>
          <w:szCs w:val="22"/>
          <w:lang w:val="lt-LT"/>
        </w:rPr>
        <w:t>7</w:t>
      </w:r>
      <w:r w:rsidRPr="009C0161">
        <w:rPr>
          <w:rFonts w:ascii="Arial" w:hAnsi="Arial" w:cs="Arial"/>
          <w:szCs w:val="22"/>
          <w:lang w:val="lt-LT"/>
        </w:rPr>
        <w:t xml:space="preserve"> skyriuje.</w:t>
      </w:r>
    </w:p>
    <w:p w14:paraId="112D12DD" w14:textId="748164BD" w:rsidR="00A535BF" w:rsidRPr="009C0161" w:rsidRDefault="009971CC"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Projekte turi būti pažymėta, kad p</w:t>
      </w:r>
      <w:r w:rsidR="00A535BF" w:rsidRPr="009C0161">
        <w:rPr>
          <w:rFonts w:ascii="Arial" w:hAnsi="Arial" w:cs="Arial"/>
          <w:szCs w:val="22"/>
          <w:lang w:val="lt-LT"/>
        </w:rPr>
        <w:t>o elektros apskaitos sumontavimo turi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09395313" w14:textId="6E71745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Dėl aktyviosios galios (P) ir reaktyviosios galios (Q) srautų ženklų perdavimo iš elektros skaitiklių ir jų atvaizdavimo PSO AEEAS ir DVS, elektros skaitiklių prijungimo kryptims taikomi perdavimo tinklo transformatorių pastočių ir skirstyklų įrangos nuotolinio valdymo reikalavimų aprašo, pateikto (</w:t>
      </w:r>
      <w:r w:rsidR="00821FBD" w:rsidRPr="009C0161">
        <w:rPr>
          <w:rFonts w:ascii="Arial" w:hAnsi="Arial" w:cs="Arial"/>
          <w:szCs w:val="22"/>
          <w:lang w:val="lt-LT"/>
        </w:rPr>
        <w:t>53)</w:t>
      </w:r>
      <w:r w:rsidRPr="009C0161">
        <w:rPr>
          <w:rFonts w:ascii="Arial" w:hAnsi="Arial" w:cs="Arial"/>
          <w:szCs w:val="22"/>
          <w:lang w:val="lt-LT"/>
        </w:rPr>
        <w:t>priede reikalavimai.</w:t>
      </w:r>
    </w:p>
    <w:p w14:paraId="7734A883" w14:textId="0F022CF0"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Projekte reikia pažymėti, kad projekto vykdymui būtinus elektros skaitiklius, bandymo </w:t>
      </w:r>
      <w:proofErr w:type="spellStart"/>
      <w:r w:rsidRPr="009C0161">
        <w:rPr>
          <w:rFonts w:ascii="Arial" w:hAnsi="Arial" w:cs="Arial"/>
          <w:szCs w:val="22"/>
          <w:lang w:val="lt-LT"/>
        </w:rPr>
        <w:t>gnybtynus</w:t>
      </w:r>
      <w:proofErr w:type="spellEnd"/>
      <w:r w:rsidRPr="009C0161">
        <w:rPr>
          <w:rFonts w:ascii="Arial" w:hAnsi="Arial" w:cs="Arial"/>
          <w:szCs w:val="22"/>
          <w:lang w:val="lt-LT"/>
        </w:rPr>
        <w:t xml:space="preserve">, sukonfigūruotą automatizuotos elektros apskaitos sistemos duomenų surinkimo ir perdavimo valdiklį ir sukonfigūruotą momentinių duomenų surinkimo ir perdavimo valdiklį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r w:rsidR="00821FBD" w:rsidRPr="009C0161">
        <w:rPr>
          <w:rFonts w:ascii="Arial" w:hAnsi="Arial" w:cs="Arial"/>
          <w:szCs w:val="22"/>
          <w:lang w:val="lt-LT"/>
        </w:rPr>
        <w:t>(64)</w:t>
      </w:r>
      <w:r w:rsidRPr="009C0161">
        <w:rPr>
          <w:rFonts w:ascii="Arial" w:hAnsi="Arial" w:cs="Arial"/>
          <w:szCs w:val="22"/>
          <w:lang w:val="lt-LT"/>
        </w:rPr>
        <w:t xml:space="preserve">priede ir </w:t>
      </w:r>
      <w:r w:rsidR="00821FBD" w:rsidRPr="009C0161">
        <w:rPr>
          <w:rFonts w:ascii="Arial" w:hAnsi="Arial" w:cs="Arial"/>
          <w:szCs w:val="22"/>
          <w:lang w:val="lt-LT"/>
        </w:rPr>
        <w:t>(65)</w:t>
      </w:r>
      <w:r w:rsidRPr="009C0161">
        <w:rPr>
          <w:rFonts w:ascii="Arial" w:hAnsi="Arial" w:cs="Arial"/>
          <w:szCs w:val="22"/>
          <w:lang w:val="lt-LT"/>
        </w:rPr>
        <w:t xml:space="preserve"> priede</w:t>
      </w:r>
      <w:r w:rsidRPr="009C0161">
        <w:rPr>
          <w:rFonts w:ascii="Arial" w:hAnsi="Arial" w:cs="Arial"/>
          <w:i/>
          <w:szCs w:val="22"/>
          <w:lang w:val="lt-LT"/>
        </w:rPr>
        <w:t>.</w:t>
      </w:r>
    </w:p>
    <w:p w14:paraId="3A3194AA" w14:textId="7777777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Galios transformatorių </w:t>
      </w:r>
      <w:proofErr w:type="spellStart"/>
      <w:r w:rsidRPr="009C0161">
        <w:rPr>
          <w:rFonts w:ascii="Arial" w:hAnsi="Arial" w:cs="Arial"/>
          <w:szCs w:val="22"/>
          <w:lang w:val="lt-LT"/>
        </w:rPr>
        <w:t>prijunginiuose</w:t>
      </w:r>
      <w:proofErr w:type="spellEnd"/>
      <w:r w:rsidRPr="009C0161">
        <w:rPr>
          <w:rFonts w:ascii="Arial" w:hAnsi="Arial" w:cs="Arial"/>
          <w:szCs w:val="22"/>
          <w:lang w:val="lt-LT"/>
        </w:rPr>
        <w:t xml:space="preserve"> įrengiamų komercinių pagrindinių elektros skaitiklių įtampos grandinių ARĮ projektuojamas tarp įrengtų galios transformatorių </w:t>
      </w:r>
      <w:proofErr w:type="spellStart"/>
      <w:r w:rsidRPr="009C0161">
        <w:rPr>
          <w:rFonts w:ascii="Arial" w:hAnsi="Arial" w:cs="Arial"/>
          <w:szCs w:val="22"/>
          <w:lang w:val="lt-LT"/>
        </w:rPr>
        <w:t>prijunginiuose</w:t>
      </w:r>
      <w:proofErr w:type="spellEnd"/>
      <w:r w:rsidRPr="009C0161">
        <w:rPr>
          <w:rFonts w:ascii="Arial" w:hAnsi="Arial" w:cs="Arial"/>
          <w:szCs w:val="22"/>
          <w:lang w:val="lt-LT"/>
        </w:rPr>
        <w:t xml:space="preserve"> arba </w:t>
      </w:r>
      <w:proofErr w:type="spellStart"/>
      <w:r w:rsidRPr="009C0161">
        <w:rPr>
          <w:rFonts w:ascii="Arial" w:hAnsi="Arial" w:cs="Arial"/>
          <w:szCs w:val="22"/>
          <w:lang w:val="lt-LT"/>
        </w:rPr>
        <w:t>šyninių</w:t>
      </w:r>
      <w:proofErr w:type="spellEnd"/>
      <w:r w:rsidRPr="009C0161">
        <w:rPr>
          <w:rFonts w:ascii="Arial" w:hAnsi="Arial" w:cs="Arial"/>
          <w:szCs w:val="22"/>
          <w:lang w:val="lt-LT"/>
        </w:rPr>
        <w:t xml:space="preserve"> įtampos transformatorių. ARĮ naudojamų relių vardiniai dydžiai turi būti parinkti atsižvelgiant į apvijų įtampas ir prijungtas apkrovas. ARĮ turi veikti sumažėjus įtampai bet kurioje fazėje žemiau 70% </w:t>
      </w:r>
      <w:proofErr w:type="spellStart"/>
      <w:r w:rsidRPr="009C0161">
        <w:rPr>
          <w:rFonts w:ascii="Arial" w:hAnsi="Arial" w:cs="Arial"/>
          <w:szCs w:val="22"/>
          <w:lang w:val="lt-LT"/>
        </w:rPr>
        <w:t>Uv</w:t>
      </w:r>
      <w:proofErr w:type="spellEnd"/>
      <w:r w:rsidRPr="009C0161">
        <w:rPr>
          <w:rFonts w:ascii="Arial" w:hAnsi="Arial" w:cs="Arial"/>
          <w:szCs w:val="22"/>
          <w:lang w:val="lt-LT"/>
        </w:rPr>
        <w:t>. Suveikimo laikas - 2 sekundės.</w:t>
      </w:r>
    </w:p>
    <w:p w14:paraId="1B2106F7" w14:textId="6182A8D6"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KAS ir TAS visų sumontuotų elektros skaitiklių surenkamosios pirmos srovės kilpos ,,CL1” turi būti </w:t>
      </w:r>
      <w:r w:rsidR="00EF0412" w:rsidRPr="009C0161">
        <w:rPr>
          <w:rFonts w:ascii="Arial" w:hAnsi="Arial" w:cs="Arial"/>
          <w:szCs w:val="22"/>
          <w:lang w:val="lt-LT"/>
        </w:rPr>
        <w:t xml:space="preserve">suprojektuotos prijungti </w:t>
      </w:r>
      <w:r w:rsidRPr="009C0161">
        <w:rPr>
          <w:rFonts w:ascii="Arial" w:hAnsi="Arial" w:cs="Arial"/>
          <w:szCs w:val="22"/>
          <w:lang w:val="lt-LT"/>
        </w:rPr>
        <w:t xml:space="preserve">prie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skirstyklos VP vienoje iš TAS įrengto automatizuotos elektros apskaitos sistemos duomenų surinkimo ir perdavimo valdiklio (KDV), o srovės kilpos „CL2“ (išskyrus įrengtų saulės elektrinės </w:t>
      </w:r>
      <w:r w:rsidR="009971CC" w:rsidRPr="009C0161">
        <w:rPr>
          <w:rFonts w:ascii="Arial" w:hAnsi="Arial" w:cs="Arial"/>
          <w:szCs w:val="22"/>
          <w:lang w:val="lt-LT"/>
        </w:rPr>
        <w:t xml:space="preserve">be elektromobilių pakrovimui skirto kištukinio lizdo </w:t>
      </w:r>
      <w:proofErr w:type="spellStart"/>
      <w:r w:rsidRPr="009C0161">
        <w:rPr>
          <w:rFonts w:ascii="Arial" w:hAnsi="Arial" w:cs="Arial"/>
          <w:szCs w:val="22"/>
          <w:lang w:val="lt-LT"/>
        </w:rPr>
        <w:t>prijunginiuose</w:t>
      </w:r>
      <w:proofErr w:type="spellEnd"/>
      <w:r w:rsidRPr="009C0161">
        <w:rPr>
          <w:rFonts w:ascii="Arial" w:hAnsi="Arial" w:cs="Arial"/>
          <w:szCs w:val="22"/>
          <w:lang w:val="lt-LT"/>
        </w:rPr>
        <w:t xml:space="preserve">) - prie ten pat įrengto momentinių duomenų valdiklio  (MDV). Vienoje „CL2“ srovės kilpoje turi būti prijungta ne daugiau kaip 2 elektros skaitikliai, o „CL1“ srovės kilpoje rekomenduojama prijungti ne daugiau kaip 4 elektros skaitiklius. Galios transformatorių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w:t>
      </w:r>
      <w:proofErr w:type="spellStart"/>
      <w:r w:rsidRPr="009C0161">
        <w:rPr>
          <w:rFonts w:ascii="Arial" w:hAnsi="Arial" w:cs="Arial"/>
          <w:szCs w:val="22"/>
          <w:lang w:val="lt-LT"/>
        </w:rPr>
        <w:t>prijunginių</w:t>
      </w:r>
      <w:proofErr w:type="spellEnd"/>
      <w:r w:rsidRPr="009C0161">
        <w:rPr>
          <w:rFonts w:ascii="Arial" w:hAnsi="Arial" w:cs="Arial"/>
          <w:szCs w:val="22"/>
          <w:lang w:val="lt-LT"/>
        </w:rPr>
        <w:t xml:space="preserve"> (to paties </w:t>
      </w:r>
      <w:proofErr w:type="spellStart"/>
      <w:r w:rsidRPr="009C0161">
        <w:rPr>
          <w:rFonts w:ascii="Arial" w:hAnsi="Arial" w:cs="Arial"/>
          <w:szCs w:val="22"/>
          <w:lang w:val="lt-LT"/>
        </w:rPr>
        <w:t>prijunginio</w:t>
      </w:r>
      <w:proofErr w:type="spellEnd"/>
      <w:r w:rsidRPr="009C0161">
        <w:rPr>
          <w:rFonts w:ascii="Arial" w:hAnsi="Arial" w:cs="Arial"/>
          <w:szCs w:val="22"/>
          <w:lang w:val="lt-LT"/>
        </w:rPr>
        <w:t>) komerciniai pagrindiniai ir komerciniai dubliuojantys elektros skaitikliai turi būti jungiami skirtingose KDV bei MDV srovės kilpose (kaip pavyzdys grupavimas gali būti T101P + T102D ar pan.).  Projektuojant elektros skaitiklių komercinės ir momentinės informacijos perdavimą į PSO informacines sistemas duomenų perdavimo patikimumui turi būti maksimaliai išnaudotos KDV ir MDV srovės kilpos.</w:t>
      </w:r>
    </w:p>
    <w:p w14:paraId="5D14F6F6" w14:textId="1BA662A0"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KDV turi būti sujungtas su pastotės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skirstyklos VP arba pagal projektą kitoje vietoje telekomunikacijų spintoje projektuojamos ryšio įrangos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prieiga (Bendrosios paskirties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komutatoriumi). Jei pagal projektinius sprendinius toks sujungimas bus suprojektuotas </w:t>
      </w:r>
      <w:bookmarkStart w:id="127" w:name="_Hlk126243253"/>
      <w:r w:rsidRPr="009C0161">
        <w:rPr>
          <w:rFonts w:ascii="Arial" w:hAnsi="Arial" w:cs="Arial"/>
          <w:szCs w:val="22"/>
          <w:lang w:val="lt-LT"/>
        </w:rPr>
        <w:t>klojant ryšio instaliaciją VP išorėje,</w:t>
      </w:r>
      <w:bookmarkEnd w:id="127"/>
      <w:r w:rsidRPr="009C0161">
        <w:rPr>
          <w:rFonts w:ascii="Arial" w:hAnsi="Arial" w:cs="Arial"/>
          <w:szCs w:val="22"/>
          <w:lang w:val="lt-LT"/>
        </w:rPr>
        <w:t xml:space="preserve"> tai jis turi būti išpildytas per </w:t>
      </w:r>
      <w:proofErr w:type="spellStart"/>
      <w:r w:rsidRPr="009C0161">
        <w:rPr>
          <w:rFonts w:ascii="Arial" w:hAnsi="Arial" w:cs="Arial"/>
          <w:szCs w:val="22"/>
          <w:lang w:val="lt-LT"/>
        </w:rPr>
        <w:t>daugiamodį</w:t>
      </w:r>
      <w:proofErr w:type="spellEnd"/>
      <w:r w:rsidRPr="009C0161">
        <w:rPr>
          <w:rFonts w:ascii="Arial" w:hAnsi="Arial" w:cs="Arial"/>
          <w:szCs w:val="22"/>
          <w:lang w:val="lt-LT"/>
        </w:rPr>
        <w:t xml:space="preserve"> šviesolaidinį kabelį, panaudojant TAS spintoje įrengtus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terpės keitiklius. KDV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prievadas yra RJ-45. </w:t>
      </w:r>
      <w:bookmarkStart w:id="128" w:name="_Hlk173764180"/>
      <w:r w:rsidR="009971CC" w:rsidRPr="009C0161">
        <w:rPr>
          <w:rFonts w:ascii="Arial" w:hAnsi="Arial" w:cs="Arial"/>
          <w:szCs w:val="22"/>
          <w:lang w:val="lt-LT"/>
        </w:rPr>
        <w:t xml:space="preserve">Projekte turi būti pažymėta, kad </w:t>
      </w:r>
      <w:bookmarkEnd w:id="128"/>
      <w:r w:rsidRPr="009C0161">
        <w:rPr>
          <w:rFonts w:ascii="Arial" w:hAnsi="Arial" w:cs="Arial"/>
          <w:szCs w:val="22"/>
          <w:lang w:val="lt-LT"/>
        </w:rPr>
        <w:t>KDV ryšys (</w:t>
      </w:r>
      <w:proofErr w:type="spellStart"/>
      <w:r w:rsidRPr="009C0161">
        <w:rPr>
          <w:rFonts w:ascii="Arial" w:hAnsi="Arial" w:cs="Arial"/>
          <w:szCs w:val="22"/>
          <w:lang w:val="lt-LT"/>
        </w:rPr>
        <w:t>Ethernet</w:t>
      </w:r>
      <w:proofErr w:type="spellEnd"/>
      <w:r w:rsidRPr="009C0161">
        <w:rPr>
          <w:rFonts w:ascii="Arial" w:hAnsi="Arial" w:cs="Arial"/>
          <w:szCs w:val="22"/>
          <w:lang w:val="lt-LT"/>
        </w:rPr>
        <w:t>) ir duomenų perdavimas turi būti suderintas su PSO AEEAS (EMCOS) duomenų surinkimo serveriu.</w:t>
      </w:r>
    </w:p>
    <w:p w14:paraId="08533547" w14:textId="0EAE263F"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MDV turi būti sujungtas su pastotės 110 </w:t>
      </w:r>
      <w:proofErr w:type="spellStart"/>
      <w:r w:rsidRPr="009C0161">
        <w:rPr>
          <w:rFonts w:ascii="Arial" w:hAnsi="Arial" w:cs="Arial"/>
          <w:szCs w:val="22"/>
          <w:lang w:val="lt-LT"/>
        </w:rPr>
        <w:t>kV</w:t>
      </w:r>
      <w:proofErr w:type="spellEnd"/>
      <w:r w:rsidRPr="009C0161">
        <w:rPr>
          <w:rFonts w:ascii="Arial" w:hAnsi="Arial" w:cs="Arial"/>
          <w:szCs w:val="22"/>
          <w:lang w:val="lt-LT"/>
        </w:rPr>
        <w:t xml:space="preserve"> skirstyklos VP arba pagal projektą kitoje vietoje telekomunikacijų spintoje projektuojamos ryšio įrangos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prieiga (bendrosios paskirties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komutatoriumi) pagal pilnąją monitoringo su MDV schemą, leidžiančią nuotolinį MDV ir jo komponentų  darbo būklės stebėjimą, parametrų keitimą ir nuskaitymą per LAN. Jei pagal projektinius sprendinius toks sujungimas bus suprojektuotas klojant ryšio instaliaciją VP išorėje, tai jis turi būti išpildytas per </w:t>
      </w:r>
      <w:proofErr w:type="spellStart"/>
      <w:r w:rsidRPr="009C0161">
        <w:rPr>
          <w:rFonts w:ascii="Arial" w:hAnsi="Arial" w:cs="Arial"/>
          <w:szCs w:val="22"/>
          <w:lang w:val="lt-LT"/>
        </w:rPr>
        <w:t>daugiamodį</w:t>
      </w:r>
      <w:proofErr w:type="spellEnd"/>
      <w:r w:rsidRPr="009C0161">
        <w:rPr>
          <w:rFonts w:ascii="Arial" w:hAnsi="Arial" w:cs="Arial"/>
          <w:szCs w:val="22"/>
          <w:lang w:val="lt-LT"/>
        </w:rPr>
        <w:t xml:space="preserve"> šviesolaidinį kabelį, panaudojant TAS spintoje įrengtus </w:t>
      </w:r>
      <w:proofErr w:type="spellStart"/>
      <w:r w:rsidRPr="009C0161">
        <w:rPr>
          <w:rFonts w:ascii="Arial" w:hAnsi="Arial" w:cs="Arial"/>
          <w:szCs w:val="22"/>
          <w:lang w:val="lt-LT"/>
        </w:rPr>
        <w:lastRenderedPageBreak/>
        <w:t>Ethernet</w:t>
      </w:r>
      <w:proofErr w:type="spellEnd"/>
      <w:r w:rsidRPr="009C0161">
        <w:rPr>
          <w:rFonts w:ascii="Arial" w:hAnsi="Arial" w:cs="Arial"/>
          <w:szCs w:val="22"/>
          <w:lang w:val="lt-LT"/>
        </w:rPr>
        <w:t xml:space="preserve"> terpės keitiklius. Elektros skaitiklių realaus laiko momentiniai duomenys iš MDV turi būti perduodami į PSO DVS. MDV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prievadas (-ai) yra RJ-45. </w:t>
      </w:r>
      <w:r w:rsidR="009971CC" w:rsidRPr="009C0161">
        <w:rPr>
          <w:rFonts w:ascii="Arial" w:hAnsi="Arial" w:cs="Arial"/>
          <w:szCs w:val="22"/>
          <w:lang w:val="lt-LT"/>
        </w:rPr>
        <w:t>Projekte turi būti pažymėta, kad r</w:t>
      </w:r>
      <w:r w:rsidRPr="009C0161">
        <w:rPr>
          <w:rFonts w:ascii="Arial" w:hAnsi="Arial" w:cs="Arial"/>
          <w:szCs w:val="22"/>
          <w:lang w:val="lt-LT"/>
        </w:rPr>
        <w:t>yšys su MDV, momentinių duomenų perdavimas iš elektros skaitiklių į PSO DVS  bei MDV monitoringas turi būti suderintas, momentinių duomenų perdavimas į DVS turi būti rangovo ištestuotas ir pateiktas PSO darbuotojų patikrintas bei pasirašytas testavimo protokolas.</w:t>
      </w:r>
    </w:p>
    <w:p w14:paraId="7B2FAC92" w14:textId="560DE01C"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Visi ryšiui su valdikliais naudojami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terpės keitikliai turi būti </w:t>
      </w:r>
      <w:r w:rsidR="00EF0412" w:rsidRPr="009C0161">
        <w:rPr>
          <w:rFonts w:ascii="Arial" w:hAnsi="Arial" w:cs="Arial"/>
          <w:szCs w:val="22"/>
          <w:lang w:val="lt-LT"/>
        </w:rPr>
        <w:t xml:space="preserve">parinkti </w:t>
      </w:r>
      <w:r w:rsidRPr="009C0161">
        <w:rPr>
          <w:rFonts w:ascii="Arial" w:hAnsi="Arial" w:cs="Arial"/>
          <w:szCs w:val="22"/>
          <w:lang w:val="lt-LT"/>
        </w:rPr>
        <w:t xml:space="preserve">su integruotais maitinimo blokais. </w:t>
      </w:r>
      <w:r w:rsidRPr="009C0161">
        <w:rPr>
          <w:rFonts w:ascii="Arial" w:hAnsi="Arial" w:cs="Arial"/>
          <w:szCs w:val="22"/>
        </w:rPr>
        <w:t xml:space="preserve">Ethernet </w:t>
      </w:r>
      <w:r w:rsidRPr="009C0161">
        <w:rPr>
          <w:rFonts w:ascii="Arial" w:hAnsi="Arial" w:cs="Arial"/>
          <w:szCs w:val="22"/>
          <w:lang w:val="lt-LT"/>
        </w:rPr>
        <w:t xml:space="preserve">terpės keitiklių standartiniai techniniai reikalavimai pateikti </w:t>
      </w:r>
      <w:r w:rsidR="00AF7EC7" w:rsidRPr="009C0161">
        <w:rPr>
          <w:rFonts w:ascii="Arial" w:hAnsi="Arial" w:cs="Arial"/>
          <w:szCs w:val="22"/>
          <w:lang w:val="lt-LT"/>
        </w:rPr>
        <w:t>(77)</w:t>
      </w:r>
      <w:r w:rsidRPr="009C0161">
        <w:rPr>
          <w:rFonts w:ascii="Arial" w:hAnsi="Arial" w:cs="Arial"/>
          <w:szCs w:val="22"/>
          <w:lang w:val="lt-LT"/>
        </w:rPr>
        <w:t xml:space="preserve"> priede.</w:t>
      </w:r>
    </w:p>
    <w:p w14:paraId="6EFC5DB0" w14:textId="7777777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Visa KAS projektuojama įranga bei įtaisai turi būti pritaikyti darbui uždaroje erdvėje (apsaugos apdangalais laipsnio ≥ IP 54 lauko tipo spintose) aplinkos temperatūroje nuo – 25 </w:t>
      </w:r>
      <w:proofErr w:type="spellStart"/>
      <w:r w:rsidRPr="009C0161">
        <w:rPr>
          <w:rFonts w:ascii="Arial" w:hAnsi="Arial" w:cs="Arial"/>
          <w:szCs w:val="22"/>
          <w:vertAlign w:val="superscript"/>
          <w:lang w:val="lt-LT"/>
        </w:rPr>
        <w:t>o</w:t>
      </w:r>
      <w:r w:rsidRPr="009C0161">
        <w:rPr>
          <w:rFonts w:ascii="Arial" w:hAnsi="Arial" w:cs="Arial"/>
          <w:szCs w:val="22"/>
          <w:lang w:val="lt-LT"/>
        </w:rPr>
        <w:t>C</w:t>
      </w:r>
      <w:proofErr w:type="spellEnd"/>
      <w:r w:rsidRPr="009C0161">
        <w:rPr>
          <w:rFonts w:ascii="Arial" w:hAnsi="Arial" w:cs="Arial"/>
          <w:szCs w:val="22"/>
          <w:lang w:val="lt-LT"/>
        </w:rPr>
        <w:t xml:space="preserve"> iki +55 </w:t>
      </w:r>
      <w:proofErr w:type="spellStart"/>
      <w:r w:rsidRPr="009C0161">
        <w:rPr>
          <w:rFonts w:ascii="Arial" w:hAnsi="Arial" w:cs="Arial"/>
          <w:szCs w:val="22"/>
          <w:vertAlign w:val="superscript"/>
          <w:lang w:val="lt-LT"/>
        </w:rPr>
        <w:t>o</w:t>
      </w:r>
      <w:r w:rsidRPr="009C0161">
        <w:rPr>
          <w:rFonts w:ascii="Arial" w:hAnsi="Arial" w:cs="Arial"/>
          <w:szCs w:val="22"/>
          <w:lang w:val="lt-LT"/>
        </w:rPr>
        <w:t>C</w:t>
      </w:r>
      <w:proofErr w:type="spellEnd"/>
      <w:r w:rsidRPr="009C0161">
        <w:rPr>
          <w:rFonts w:ascii="Arial" w:hAnsi="Arial" w:cs="Arial"/>
          <w:szCs w:val="22"/>
          <w:lang w:val="lt-LT"/>
        </w:rPr>
        <w:t>.</w:t>
      </w:r>
    </w:p>
    <w:p w14:paraId="62A3247E" w14:textId="1B58CC64"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Visos srovės ir įtampos transformatorių </w:t>
      </w:r>
      <w:proofErr w:type="spellStart"/>
      <w:r w:rsidRPr="009C0161">
        <w:rPr>
          <w:rFonts w:ascii="Arial" w:hAnsi="Arial" w:cs="Arial"/>
          <w:szCs w:val="22"/>
          <w:lang w:val="lt-LT"/>
        </w:rPr>
        <w:t>gnybtynų</w:t>
      </w:r>
      <w:proofErr w:type="spellEnd"/>
      <w:r w:rsidRPr="009C0161">
        <w:rPr>
          <w:rFonts w:ascii="Arial" w:hAnsi="Arial" w:cs="Arial"/>
          <w:szCs w:val="22"/>
          <w:lang w:val="lt-LT"/>
        </w:rPr>
        <w:t xml:space="preserve"> spintos (</w:t>
      </w:r>
      <w:proofErr w:type="spellStart"/>
      <w:r w:rsidRPr="009C0161">
        <w:rPr>
          <w:rFonts w:ascii="Arial" w:hAnsi="Arial" w:cs="Arial"/>
          <w:szCs w:val="22"/>
          <w:lang w:val="lt-LT"/>
        </w:rPr>
        <w:t>gnybtynai</w:t>
      </w:r>
      <w:proofErr w:type="spellEnd"/>
      <w:r w:rsidRPr="009C0161">
        <w:rPr>
          <w:rFonts w:ascii="Arial" w:hAnsi="Arial" w:cs="Arial"/>
          <w:szCs w:val="22"/>
          <w:lang w:val="lt-LT"/>
        </w:rPr>
        <w:t xml:space="preserve">) turi atitikti standartinius techninius reikalavimus lauko tarpinių gnybtų spintoms, pateiktus </w:t>
      </w:r>
      <w:r w:rsidR="006F41D9" w:rsidRPr="009C0161">
        <w:rPr>
          <w:rFonts w:ascii="Arial" w:hAnsi="Arial" w:cs="Arial"/>
          <w:szCs w:val="22"/>
          <w:lang w:val="lt-LT"/>
        </w:rPr>
        <w:t>(51)</w:t>
      </w:r>
      <w:r w:rsidRPr="009C0161">
        <w:rPr>
          <w:rFonts w:ascii="Arial" w:hAnsi="Arial" w:cs="Arial"/>
          <w:szCs w:val="22"/>
          <w:lang w:val="lt-LT"/>
        </w:rPr>
        <w:t xml:space="preserve"> priede.</w:t>
      </w:r>
    </w:p>
    <w:p w14:paraId="27BBE3D8" w14:textId="7777777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Srovės ir įtampos transformatorių antrinių grandinių įžeminimą bei srovės transformatorių koeficientų perjungimą (projektavimo metu parenkant šerdis su atšakomis) suprojektuoti įrengti ST gnybtų spintose (</w:t>
      </w:r>
      <w:proofErr w:type="spellStart"/>
      <w:r w:rsidRPr="009C0161">
        <w:rPr>
          <w:rFonts w:ascii="Arial" w:hAnsi="Arial" w:cs="Arial"/>
          <w:szCs w:val="22"/>
          <w:lang w:val="lt-LT"/>
        </w:rPr>
        <w:t>gnybtynuose</w:t>
      </w:r>
      <w:proofErr w:type="spellEnd"/>
      <w:r w:rsidRPr="009C0161">
        <w:rPr>
          <w:rFonts w:ascii="Arial" w:hAnsi="Arial" w:cs="Arial"/>
          <w:szCs w:val="22"/>
          <w:lang w:val="lt-LT"/>
        </w:rPr>
        <w:t>).</w:t>
      </w:r>
    </w:p>
    <w:p w14:paraId="6E20A8C9" w14:textId="170E7A91"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KAS, TAS ir </w:t>
      </w:r>
      <w:proofErr w:type="spellStart"/>
      <w:r w:rsidRPr="009C0161">
        <w:rPr>
          <w:rFonts w:ascii="Arial" w:hAnsi="Arial" w:cs="Arial"/>
          <w:szCs w:val="22"/>
          <w:lang w:val="lt-LT"/>
        </w:rPr>
        <w:t>gnybtynų</w:t>
      </w:r>
      <w:proofErr w:type="spellEnd"/>
      <w:r w:rsidRPr="009C0161">
        <w:rPr>
          <w:rFonts w:ascii="Arial" w:hAnsi="Arial" w:cs="Arial"/>
          <w:szCs w:val="22"/>
          <w:lang w:val="lt-LT"/>
        </w:rPr>
        <w:t xml:space="preserve"> spintose (</w:t>
      </w:r>
      <w:proofErr w:type="spellStart"/>
      <w:r w:rsidRPr="009C0161">
        <w:rPr>
          <w:rFonts w:ascii="Arial" w:hAnsi="Arial" w:cs="Arial"/>
          <w:szCs w:val="22"/>
          <w:lang w:val="lt-LT"/>
        </w:rPr>
        <w:t>gnybtynuose</w:t>
      </w:r>
      <w:proofErr w:type="spellEnd"/>
      <w:r w:rsidRPr="009C0161">
        <w:rPr>
          <w:rFonts w:ascii="Arial" w:hAnsi="Arial" w:cs="Arial"/>
          <w:szCs w:val="22"/>
          <w:lang w:val="lt-LT"/>
        </w:rPr>
        <w:t xml:space="preserve">) atitinkamai </w:t>
      </w:r>
      <w:r w:rsidR="00EF0412" w:rsidRPr="009C0161">
        <w:rPr>
          <w:rFonts w:ascii="Arial" w:hAnsi="Arial" w:cs="Arial"/>
          <w:szCs w:val="22"/>
          <w:lang w:val="lt-LT"/>
        </w:rPr>
        <w:t xml:space="preserve">suprojektuoti </w:t>
      </w:r>
      <w:r w:rsidRPr="009C0161">
        <w:rPr>
          <w:rFonts w:ascii="Arial" w:hAnsi="Arial" w:cs="Arial"/>
          <w:szCs w:val="22"/>
          <w:lang w:val="lt-LT"/>
        </w:rPr>
        <w:t xml:space="preserve">įrengti kištukiniai lizdai, apšvietimas, </w:t>
      </w:r>
      <w:proofErr w:type="spellStart"/>
      <w:r w:rsidRPr="009C0161">
        <w:rPr>
          <w:rFonts w:ascii="Arial" w:hAnsi="Arial" w:cs="Arial"/>
          <w:szCs w:val="22"/>
          <w:lang w:val="lt-LT"/>
        </w:rPr>
        <w:t>antikondensacinis</w:t>
      </w:r>
      <w:proofErr w:type="spellEnd"/>
      <w:r w:rsidRPr="009C0161">
        <w:rPr>
          <w:rFonts w:ascii="Arial" w:hAnsi="Arial" w:cs="Arial"/>
          <w:szCs w:val="22"/>
          <w:lang w:val="lt-LT"/>
        </w:rPr>
        <w:t xml:space="preserve"> šildymas turi turėti atskirą užrezervuotą maitinimą iš perdavimo tinklo kintamosios srovės savųjų reikmių skydo (PT KSSRS). Elektros skaitiklių įtampos grandinių rezervavimui skirtų 12VDC rezervinio maitinimo blokų, </w:t>
      </w:r>
      <w:proofErr w:type="spellStart"/>
      <w:r w:rsidRPr="009C0161">
        <w:rPr>
          <w:rFonts w:ascii="Arial" w:hAnsi="Arial" w:cs="Arial"/>
          <w:szCs w:val="22"/>
          <w:lang w:val="lt-LT"/>
        </w:rPr>
        <w:t>Ethernet</w:t>
      </w:r>
      <w:proofErr w:type="spellEnd"/>
      <w:r w:rsidRPr="009C0161">
        <w:rPr>
          <w:rFonts w:ascii="Arial" w:hAnsi="Arial" w:cs="Arial"/>
          <w:szCs w:val="22"/>
          <w:lang w:val="lt-LT"/>
        </w:rPr>
        <w:t xml:space="preserve"> terpių keitiklių, duomenų surinkimo ir perdavimo valdiklių (KDV ir MDV) užrezervuotą maitinimą suprojektuoti nuo pastotės nuolatinės įtampos DC tinklo, KAS ir TAS įrengiant pramoninio tipo XXVDC/230VAC </w:t>
      </w:r>
      <w:r w:rsidRPr="009C0161">
        <w:rPr>
          <w:rFonts w:ascii="Arial" w:hAnsi="Arial" w:cs="Arial"/>
          <w:szCs w:val="21"/>
          <w:lang w:val="lt-LT"/>
        </w:rPr>
        <w:t xml:space="preserve">ar XXVDC/YYVDC </w:t>
      </w:r>
      <w:r w:rsidRPr="009C0161">
        <w:rPr>
          <w:rFonts w:ascii="Arial" w:hAnsi="Arial" w:cs="Arial"/>
          <w:szCs w:val="22"/>
          <w:lang w:val="lt-LT"/>
        </w:rPr>
        <w:t>įtampos keitiklius.</w:t>
      </w:r>
    </w:p>
    <w:p w14:paraId="75F8269F" w14:textId="5260041D"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Visų elektros apskaitos schemos elementų (tarp jų ir elektros apskaitų bei </w:t>
      </w:r>
      <w:proofErr w:type="spellStart"/>
      <w:r w:rsidRPr="009C0161">
        <w:rPr>
          <w:rFonts w:ascii="Arial" w:hAnsi="Arial" w:cs="Arial"/>
          <w:szCs w:val="22"/>
          <w:lang w:val="lt-LT"/>
        </w:rPr>
        <w:t>gnybtynų</w:t>
      </w:r>
      <w:proofErr w:type="spellEnd"/>
      <w:r w:rsidRPr="009C0161">
        <w:rPr>
          <w:rFonts w:ascii="Arial" w:hAnsi="Arial" w:cs="Arial"/>
          <w:szCs w:val="22"/>
          <w:lang w:val="lt-LT"/>
        </w:rPr>
        <w:t xml:space="preserve"> spintų vidinio montažo laidininkų, srovės kilpų instaliacijos) prijungimo kabeliai ir laidininkai turi būti </w:t>
      </w:r>
      <w:r w:rsidR="00EF0412" w:rsidRPr="009C0161">
        <w:rPr>
          <w:rFonts w:ascii="Arial" w:hAnsi="Arial" w:cs="Arial"/>
          <w:szCs w:val="22"/>
          <w:lang w:val="lt-LT"/>
        </w:rPr>
        <w:t xml:space="preserve">parinkti </w:t>
      </w:r>
      <w:r w:rsidRPr="009C0161">
        <w:rPr>
          <w:rFonts w:ascii="Arial" w:hAnsi="Arial" w:cs="Arial"/>
          <w:szCs w:val="22"/>
          <w:lang w:val="lt-LT"/>
        </w:rPr>
        <w:t xml:space="preserve">izoliuoti, </w:t>
      </w:r>
      <w:proofErr w:type="spellStart"/>
      <w:r w:rsidRPr="009C0161">
        <w:rPr>
          <w:rFonts w:ascii="Arial" w:hAnsi="Arial" w:cs="Arial"/>
          <w:szCs w:val="22"/>
          <w:lang w:val="lt-LT"/>
        </w:rPr>
        <w:t>vienvieliai</w:t>
      </w:r>
      <w:proofErr w:type="spellEnd"/>
      <w:r w:rsidRPr="009C0161">
        <w:rPr>
          <w:rFonts w:ascii="Arial" w:hAnsi="Arial" w:cs="Arial"/>
          <w:szCs w:val="22"/>
          <w:lang w:val="lt-LT"/>
        </w:rPr>
        <w:t xml:space="preserve">,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išlyginimas. Reikalavimai kabelių klojimo būdui turi būti pateikiami projekto statybinėje dalyje. Kiti standartiniai techniniai reikalavimai, kontroliniams kabeliams pateikiami </w:t>
      </w:r>
      <w:r w:rsidR="00770148" w:rsidRPr="009C0161">
        <w:rPr>
          <w:rFonts w:ascii="Arial" w:hAnsi="Arial" w:cs="Arial"/>
          <w:szCs w:val="22"/>
          <w:lang w:val="lt-LT"/>
        </w:rPr>
        <w:t>(45)</w:t>
      </w:r>
      <w:r w:rsidRPr="009C0161">
        <w:rPr>
          <w:rFonts w:ascii="Arial" w:hAnsi="Arial" w:cs="Arial"/>
          <w:szCs w:val="22"/>
          <w:lang w:val="lt-LT"/>
        </w:rPr>
        <w:t xml:space="preserve"> priede, lauko ir vidaus spintų vidinio montažo laidams </w:t>
      </w:r>
      <w:r w:rsidR="00770148" w:rsidRPr="009C0161">
        <w:rPr>
          <w:rFonts w:ascii="Arial" w:hAnsi="Arial" w:cs="Arial"/>
          <w:szCs w:val="22"/>
          <w:lang w:val="lt-LT"/>
        </w:rPr>
        <w:t>(46)</w:t>
      </w:r>
      <w:r w:rsidRPr="009C0161">
        <w:rPr>
          <w:rFonts w:ascii="Arial" w:hAnsi="Arial" w:cs="Arial"/>
          <w:szCs w:val="22"/>
          <w:lang w:val="lt-LT"/>
        </w:rPr>
        <w:t xml:space="preserve"> priede.</w:t>
      </w:r>
    </w:p>
    <w:p w14:paraId="4BEE887D" w14:textId="1ADC6558"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Visi elektros </w:t>
      </w:r>
      <w:smartTag w:uri="schemas-tilde-lt/tildestengine" w:element="templates">
        <w:smartTagPr>
          <w:attr w:name="baseform" w:val="apskait|a"/>
          <w:attr w:name="id" w:val="-1"/>
          <w:attr w:name="text" w:val="apskaitose"/>
        </w:smartTagPr>
        <w:r w:rsidRPr="009C0161">
          <w:rPr>
            <w:rFonts w:ascii="Arial" w:hAnsi="Arial" w:cs="Arial"/>
            <w:szCs w:val="22"/>
            <w:lang w:val="lt-LT"/>
          </w:rPr>
          <w:t>apskaitose</w:t>
        </w:r>
      </w:smartTag>
      <w:r w:rsidRPr="009C0161">
        <w:rPr>
          <w:rFonts w:ascii="Arial" w:hAnsi="Arial" w:cs="Arial"/>
          <w:szCs w:val="22"/>
          <w:lang w:val="lt-LT"/>
        </w:rPr>
        <w:t xml:space="preserve"> plombavimui skirti dangčiai turi būti </w:t>
      </w:r>
      <w:r w:rsidR="00EF0412" w:rsidRPr="009C0161">
        <w:rPr>
          <w:rFonts w:ascii="Arial" w:hAnsi="Arial" w:cs="Arial"/>
          <w:szCs w:val="22"/>
          <w:lang w:val="lt-LT"/>
        </w:rPr>
        <w:t xml:space="preserve">parinkti </w:t>
      </w:r>
      <w:r w:rsidRPr="009C0161">
        <w:rPr>
          <w:rFonts w:ascii="Arial" w:hAnsi="Arial" w:cs="Arial"/>
          <w:szCs w:val="22"/>
          <w:lang w:val="lt-LT"/>
        </w:rPr>
        <w:t>vientisi ir pagaminti iš neperforuotos medžiagos.</w:t>
      </w:r>
    </w:p>
    <w:p w14:paraId="18F6FE73" w14:textId="77777777" w:rsidR="00A535BF" w:rsidRPr="009C0161" w:rsidRDefault="00A535BF"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 xml:space="preserve">Turi būti suprojektuota elektros apskaitų įtampos grandinių automatinių jungiklių išjungtos padėties signalinių kontaktų bei komercinių pagrindinių elektros skaitiklių įtampos grandinių ARĮ būklės signalizacija ir signalai turi būti perduodami į PSO DVS. </w:t>
      </w:r>
    </w:p>
    <w:p w14:paraId="19F6FC05" w14:textId="68DCEB49" w:rsidR="00942C24" w:rsidRPr="009C0161" w:rsidRDefault="00A535BF" w:rsidP="009C0161">
      <w:pPr>
        <w:pStyle w:val="Betarp"/>
        <w:numPr>
          <w:ilvl w:val="1"/>
          <w:numId w:val="6"/>
        </w:numPr>
        <w:tabs>
          <w:tab w:val="left" w:pos="1418"/>
        </w:tabs>
        <w:ind w:left="720" w:hanging="360"/>
        <w:rPr>
          <w:rFonts w:ascii="Arial" w:hAnsi="Arial" w:cs="Arial"/>
          <w:szCs w:val="22"/>
          <w:lang w:val="lt-LT"/>
        </w:rPr>
      </w:pPr>
      <w:bookmarkStart w:id="129" w:name="_Hlk173764869"/>
      <w:r w:rsidRPr="009C0161">
        <w:rPr>
          <w:rFonts w:ascii="Arial" w:hAnsi="Arial" w:cs="Arial"/>
          <w:szCs w:val="22"/>
          <w:lang w:val="lt-LT"/>
        </w:rPr>
        <w:t>Techniniame projekte turi būti numatyta</w:t>
      </w:r>
      <w:bookmarkEnd w:id="129"/>
      <w:r w:rsidRPr="009C0161">
        <w:rPr>
          <w:rFonts w:ascii="Arial" w:hAnsi="Arial" w:cs="Arial"/>
          <w:szCs w:val="22"/>
          <w:lang w:val="lt-LT"/>
        </w:rPr>
        <w:t xml:space="preserve">, kad </w:t>
      </w:r>
      <w:r w:rsidR="00942C24" w:rsidRPr="009C0161">
        <w:rPr>
          <w:rFonts w:ascii="Arial" w:hAnsi="Arial" w:cs="Arial"/>
          <w:lang w:val="lt-LT"/>
        </w:rPr>
        <w:t xml:space="preserve">Rangovas privalo, projekto įgyvendinimo apimtyje, pateikti užpildytus pagrindinės įrangos sąrankos (žr. </w:t>
      </w:r>
      <w:r w:rsidR="007055C3" w:rsidRPr="009C0161">
        <w:rPr>
          <w:rFonts w:ascii="Arial" w:hAnsi="Arial" w:cs="Arial"/>
          <w:lang w:val="lt-LT"/>
        </w:rPr>
        <w:t>89</w:t>
      </w:r>
      <w:r w:rsidR="00942C24" w:rsidRPr="009C0161">
        <w:rPr>
          <w:rFonts w:ascii="Arial" w:hAnsi="Arial" w:cs="Arial"/>
          <w:lang w:val="lt-LT"/>
        </w:rPr>
        <w:t xml:space="preserve"> priedo, 1-os lentelės „Pagrindinė įranga“ sąrašą, EEA vidaus ir/arba lauko spintos) užsakovo patikrinimo protokolus gamyklinių bandymų </w:t>
      </w:r>
      <w:r w:rsidR="00942C24" w:rsidRPr="009C0161">
        <w:rPr>
          <w:rFonts w:ascii="Arial" w:hAnsi="Arial" w:cs="Arial"/>
          <w:color w:val="000000"/>
          <w:lang w:val="lt-LT"/>
        </w:rPr>
        <w:t xml:space="preserve">(angl. </w:t>
      </w:r>
      <w:proofErr w:type="spellStart"/>
      <w:r w:rsidR="00942C24" w:rsidRPr="009C0161">
        <w:rPr>
          <w:rFonts w:ascii="Arial" w:hAnsi="Arial" w:cs="Arial"/>
          <w:color w:val="000000"/>
          <w:lang w:val="lt-LT"/>
        </w:rPr>
        <w:t>factory</w:t>
      </w:r>
      <w:proofErr w:type="spellEnd"/>
      <w:r w:rsidR="00942C24" w:rsidRPr="009C0161">
        <w:rPr>
          <w:rFonts w:ascii="Arial" w:hAnsi="Arial" w:cs="Arial"/>
          <w:color w:val="000000"/>
          <w:lang w:val="lt-LT"/>
        </w:rPr>
        <w:t xml:space="preserve"> </w:t>
      </w:r>
      <w:proofErr w:type="spellStart"/>
      <w:r w:rsidR="00942C24" w:rsidRPr="009C0161">
        <w:rPr>
          <w:rFonts w:ascii="Arial" w:hAnsi="Arial" w:cs="Arial"/>
          <w:color w:val="000000"/>
          <w:lang w:val="lt-LT"/>
        </w:rPr>
        <w:t>acceptance</w:t>
      </w:r>
      <w:proofErr w:type="spellEnd"/>
      <w:r w:rsidR="00942C24" w:rsidRPr="009C0161">
        <w:rPr>
          <w:rFonts w:ascii="Arial" w:hAnsi="Arial" w:cs="Arial"/>
          <w:color w:val="000000"/>
          <w:lang w:val="lt-LT"/>
        </w:rPr>
        <w:t xml:space="preserve"> </w:t>
      </w:r>
      <w:proofErr w:type="spellStart"/>
      <w:r w:rsidR="00942C24" w:rsidRPr="009C0161">
        <w:rPr>
          <w:rFonts w:ascii="Arial" w:hAnsi="Arial" w:cs="Arial"/>
          <w:color w:val="000000"/>
          <w:lang w:val="lt-LT"/>
        </w:rPr>
        <w:t>test</w:t>
      </w:r>
      <w:proofErr w:type="spellEnd"/>
      <w:r w:rsidR="00942C24" w:rsidRPr="009C0161">
        <w:rPr>
          <w:rFonts w:ascii="Arial" w:hAnsi="Arial" w:cs="Arial"/>
          <w:color w:val="000000"/>
          <w:lang w:val="lt-LT"/>
        </w:rPr>
        <w:t xml:space="preserve"> - FAT) </w:t>
      </w:r>
      <w:r w:rsidR="00942C24" w:rsidRPr="009C0161">
        <w:rPr>
          <w:rFonts w:ascii="Arial" w:hAnsi="Arial" w:cs="Arial"/>
          <w:lang w:val="lt-LT"/>
        </w:rPr>
        <w:t xml:space="preserve">metu su techninės priežiūros specialisto ir rangovo/spintos sąrankos gamintojo atstovo vizomis. FAT metu užpildyti protokolai turi būti rangovo pateikti kartu su įrangos gamintojo teikiama kita dokumentacija. Protokolo formos pateikiamos </w:t>
      </w:r>
      <w:r w:rsidR="00821FBD" w:rsidRPr="009C0161">
        <w:rPr>
          <w:rFonts w:ascii="Arial" w:hAnsi="Arial" w:cs="Arial"/>
          <w:color w:val="000000"/>
          <w:lang w:val="lt-LT"/>
        </w:rPr>
        <w:t>(66)</w:t>
      </w:r>
      <w:r w:rsidR="00942C24" w:rsidRPr="009C0161">
        <w:rPr>
          <w:rFonts w:ascii="Arial" w:hAnsi="Arial" w:cs="Arial"/>
          <w:color w:val="000000"/>
          <w:lang w:val="lt-LT"/>
        </w:rPr>
        <w:t xml:space="preserve"> ir </w:t>
      </w:r>
      <w:r w:rsidR="00821FBD" w:rsidRPr="009C0161">
        <w:rPr>
          <w:rFonts w:ascii="Arial" w:hAnsi="Arial" w:cs="Arial"/>
          <w:color w:val="000000"/>
          <w:lang w:val="lt-LT"/>
        </w:rPr>
        <w:t>(67)</w:t>
      </w:r>
      <w:r w:rsidR="00942C24" w:rsidRPr="009C0161">
        <w:rPr>
          <w:rFonts w:ascii="Arial" w:hAnsi="Arial" w:cs="Arial"/>
          <w:color w:val="000000"/>
          <w:lang w:val="lt-LT"/>
        </w:rPr>
        <w:t xml:space="preserve"> prieduose.</w:t>
      </w:r>
    </w:p>
    <w:p w14:paraId="5FE0425F" w14:textId="12533A25" w:rsidR="00A535BF" w:rsidRPr="009C0161" w:rsidRDefault="00942C24" w:rsidP="009C0161">
      <w:pPr>
        <w:pStyle w:val="Betarp"/>
        <w:numPr>
          <w:ilvl w:val="1"/>
          <w:numId w:val="6"/>
        </w:numPr>
        <w:tabs>
          <w:tab w:val="left" w:pos="1418"/>
        </w:tabs>
        <w:ind w:left="720" w:hanging="360"/>
        <w:rPr>
          <w:rFonts w:ascii="Arial" w:hAnsi="Arial" w:cs="Arial"/>
          <w:szCs w:val="22"/>
          <w:lang w:val="lt-LT"/>
        </w:rPr>
      </w:pPr>
      <w:r w:rsidRPr="009C0161">
        <w:rPr>
          <w:rFonts w:ascii="Arial" w:hAnsi="Arial" w:cs="Arial"/>
          <w:szCs w:val="22"/>
          <w:lang w:val="lt-LT"/>
        </w:rPr>
        <w:t>Techniniame projekte turi būti numatyta, kad r</w:t>
      </w:r>
      <w:r w:rsidR="00A535BF" w:rsidRPr="009C0161">
        <w:rPr>
          <w:rFonts w:ascii="Arial" w:hAnsi="Arial" w:cs="Arial"/>
          <w:szCs w:val="22"/>
          <w:lang w:val="lt-LT"/>
        </w:rPr>
        <w:t>ekonstrukcijos</w:t>
      </w:r>
      <w:r w:rsidR="00A535BF" w:rsidRPr="009C0161">
        <w:rPr>
          <w:rFonts w:ascii="Arial" w:hAnsi="Arial" w:cs="Arial"/>
          <w:szCs w:val="22"/>
          <w:lang w:val="lt-LT" w:eastAsia="ar-SA"/>
        </w:rPr>
        <w:t xml:space="preserve"> metu </w:t>
      </w:r>
      <w:r w:rsidRPr="009C0161">
        <w:rPr>
          <w:rFonts w:ascii="Arial" w:hAnsi="Arial" w:cs="Arial"/>
          <w:szCs w:val="22"/>
          <w:lang w:val="lt-LT" w:eastAsia="ar-SA"/>
        </w:rPr>
        <w:t>rangovas privalo demontuoti</w:t>
      </w:r>
      <w:r w:rsidR="00A535BF" w:rsidRPr="009C0161">
        <w:rPr>
          <w:rFonts w:ascii="Arial" w:hAnsi="Arial" w:cs="Arial"/>
          <w:szCs w:val="22"/>
          <w:lang w:val="lt-LT" w:eastAsia="ar-SA"/>
        </w:rPr>
        <w:t xml:space="preserve"> elektros apskaitos esam</w:t>
      </w:r>
      <w:r w:rsidRPr="009C0161">
        <w:rPr>
          <w:rFonts w:ascii="Arial" w:hAnsi="Arial" w:cs="Arial"/>
          <w:szCs w:val="22"/>
          <w:lang w:val="lt-LT" w:eastAsia="ar-SA"/>
        </w:rPr>
        <w:t>us</w:t>
      </w:r>
      <w:r w:rsidR="00A535BF" w:rsidRPr="009C0161">
        <w:rPr>
          <w:rFonts w:ascii="Arial" w:hAnsi="Arial" w:cs="Arial"/>
          <w:szCs w:val="22"/>
          <w:lang w:val="lt-LT" w:eastAsia="ar-SA"/>
        </w:rPr>
        <w:t xml:space="preserve"> PSO įrengini</w:t>
      </w:r>
      <w:r w:rsidRPr="009C0161">
        <w:rPr>
          <w:rFonts w:ascii="Arial" w:hAnsi="Arial" w:cs="Arial"/>
          <w:szCs w:val="22"/>
          <w:lang w:val="lt-LT" w:eastAsia="ar-SA"/>
        </w:rPr>
        <w:t>us</w:t>
      </w:r>
      <w:r w:rsidR="00A535BF" w:rsidRPr="009C0161">
        <w:rPr>
          <w:rFonts w:ascii="Arial" w:hAnsi="Arial" w:cs="Arial"/>
          <w:szCs w:val="22"/>
          <w:lang w:val="lt-LT" w:eastAsia="ar-SA"/>
        </w:rPr>
        <w:t>, elektros apskaitos spint</w:t>
      </w:r>
      <w:r w:rsidRPr="009C0161">
        <w:rPr>
          <w:rFonts w:ascii="Arial" w:hAnsi="Arial" w:cs="Arial"/>
          <w:szCs w:val="22"/>
          <w:lang w:val="lt-LT" w:eastAsia="ar-SA"/>
        </w:rPr>
        <w:t>a</w:t>
      </w:r>
      <w:r w:rsidR="00A535BF" w:rsidRPr="009C0161">
        <w:rPr>
          <w:rFonts w:ascii="Arial" w:hAnsi="Arial" w:cs="Arial"/>
          <w:szCs w:val="22"/>
          <w:lang w:val="lt-LT" w:eastAsia="ar-SA"/>
        </w:rPr>
        <w:t>s, elektros skaitikli</w:t>
      </w:r>
      <w:r w:rsidRPr="009C0161">
        <w:rPr>
          <w:rFonts w:ascii="Arial" w:hAnsi="Arial" w:cs="Arial"/>
          <w:szCs w:val="22"/>
          <w:lang w:val="lt-LT" w:eastAsia="ar-SA"/>
        </w:rPr>
        <w:t>us</w:t>
      </w:r>
      <w:r w:rsidR="00A535BF" w:rsidRPr="009C0161">
        <w:rPr>
          <w:rFonts w:ascii="Arial" w:hAnsi="Arial" w:cs="Arial"/>
          <w:szCs w:val="22"/>
          <w:lang w:val="lt-LT" w:eastAsia="ar-SA"/>
        </w:rPr>
        <w:t xml:space="preserve">, antrinių grandinių </w:t>
      </w:r>
      <w:r w:rsidR="00A535BF" w:rsidRPr="009C0161">
        <w:rPr>
          <w:rFonts w:ascii="Arial" w:hAnsi="Arial" w:cs="Arial"/>
          <w:szCs w:val="22"/>
          <w:lang w:val="lt-LT"/>
        </w:rPr>
        <w:t>kabeli</w:t>
      </w:r>
      <w:r w:rsidRPr="009C0161">
        <w:rPr>
          <w:rFonts w:ascii="Arial" w:hAnsi="Arial" w:cs="Arial"/>
          <w:szCs w:val="22"/>
          <w:lang w:val="lt-LT"/>
        </w:rPr>
        <w:t>us</w:t>
      </w:r>
      <w:r w:rsidR="00A535BF" w:rsidRPr="009C0161">
        <w:rPr>
          <w:rFonts w:ascii="Arial" w:hAnsi="Arial" w:cs="Arial"/>
          <w:szCs w:val="22"/>
          <w:lang w:val="lt-LT"/>
        </w:rPr>
        <w:t xml:space="preserve"> ir kit</w:t>
      </w:r>
      <w:r w:rsidRPr="009C0161">
        <w:rPr>
          <w:rFonts w:ascii="Arial" w:hAnsi="Arial" w:cs="Arial"/>
          <w:szCs w:val="22"/>
          <w:lang w:val="lt-LT"/>
        </w:rPr>
        <w:t>ą</w:t>
      </w:r>
      <w:r w:rsidR="00A535BF" w:rsidRPr="009C0161">
        <w:rPr>
          <w:rFonts w:ascii="Arial" w:hAnsi="Arial" w:cs="Arial"/>
          <w:szCs w:val="22"/>
          <w:lang w:val="lt-LT"/>
        </w:rPr>
        <w:t xml:space="preserve"> </w:t>
      </w:r>
      <w:r w:rsidR="00A535BF" w:rsidRPr="009C0161">
        <w:rPr>
          <w:rFonts w:ascii="Arial" w:hAnsi="Arial" w:cs="Arial"/>
          <w:szCs w:val="22"/>
          <w:lang w:val="lt-LT" w:eastAsia="ar-SA"/>
        </w:rPr>
        <w:t>nenaudotin</w:t>
      </w:r>
      <w:r w:rsidRPr="009C0161">
        <w:rPr>
          <w:rFonts w:ascii="Arial" w:hAnsi="Arial" w:cs="Arial"/>
          <w:szCs w:val="22"/>
          <w:lang w:val="lt-LT" w:eastAsia="ar-SA"/>
        </w:rPr>
        <w:t>ą</w:t>
      </w:r>
      <w:r w:rsidR="00A535BF" w:rsidRPr="009C0161">
        <w:rPr>
          <w:rFonts w:ascii="Arial" w:hAnsi="Arial" w:cs="Arial"/>
          <w:szCs w:val="22"/>
          <w:lang w:val="lt-LT" w:eastAsia="ar-SA"/>
        </w:rPr>
        <w:t xml:space="preserve"> įrang</w:t>
      </w:r>
      <w:r w:rsidRPr="009C0161">
        <w:rPr>
          <w:rFonts w:ascii="Arial" w:hAnsi="Arial" w:cs="Arial"/>
          <w:szCs w:val="22"/>
          <w:lang w:val="lt-LT" w:eastAsia="ar-SA"/>
        </w:rPr>
        <w:t>ą</w:t>
      </w:r>
      <w:r w:rsidR="00A535BF" w:rsidRPr="009C0161">
        <w:rPr>
          <w:rFonts w:ascii="Arial" w:hAnsi="Arial" w:cs="Arial"/>
          <w:szCs w:val="22"/>
          <w:lang w:val="lt-LT" w:eastAsia="ar-SA"/>
        </w:rPr>
        <w:t xml:space="preserve"> ir </w:t>
      </w:r>
      <w:r w:rsidRPr="009C0161">
        <w:rPr>
          <w:rFonts w:ascii="Arial" w:hAnsi="Arial" w:cs="Arial"/>
          <w:szCs w:val="22"/>
          <w:lang w:val="lt-LT" w:eastAsia="ar-SA"/>
        </w:rPr>
        <w:t xml:space="preserve">demontuotų </w:t>
      </w:r>
      <w:r w:rsidR="00A535BF" w:rsidRPr="009C0161">
        <w:rPr>
          <w:rFonts w:ascii="Arial" w:hAnsi="Arial" w:cs="Arial"/>
          <w:szCs w:val="22"/>
          <w:lang w:val="lt-LT" w:eastAsia="ar-SA"/>
        </w:rPr>
        <w:t>medžiagų utilizavimą. Projekto vykdymo metu Užsakovui (</w:t>
      </w:r>
      <w:r w:rsidR="00A535BF" w:rsidRPr="009C0161">
        <w:rPr>
          <w:rFonts w:ascii="Arial" w:hAnsi="Arial" w:cs="Arial"/>
          <w:szCs w:val="22"/>
          <w:lang w:val="lt-LT"/>
        </w:rPr>
        <w:t xml:space="preserve">PSO Infrastruktūros priežiūros centro Pietų regionui </w:t>
      </w:r>
      <w:r w:rsidR="00A535BF" w:rsidRPr="009C0161">
        <w:rPr>
          <w:rFonts w:ascii="Arial" w:hAnsi="Arial" w:cs="Arial"/>
          <w:szCs w:val="22"/>
          <w:lang w:val="lt-LT" w:eastAsia="ar-SA"/>
        </w:rPr>
        <w:t xml:space="preserve">turi būti perduoti demontuoti KDV, visi elektros skaitikliai ir bandymo </w:t>
      </w:r>
      <w:proofErr w:type="spellStart"/>
      <w:r w:rsidR="00A535BF" w:rsidRPr="009C0161">
        <w:rPr>
          <w:rFonts w:ascii="Arial" w:hAnsi="Arial" w:cs="Arial"/>
          <w:szCs w:val="22"/>
          <w:lang w:val="lt-LT" w:eastAsia="ar-SA"/>
        </w:rPr>
        <w:t>gnybtynai</w:t>
      </w:r>
      <w:proofErr w:type="spellEnd"/>
      <w:r w:rsidR="00A535BF" w:rsidRPr="009C0161">
        <w:rPr>
          <w:rFonts w:ascii="Arial" w:hAnsi="Arial" w:cs="Arial"/>
          <w:szCs w:val="22"/>
          <w:lang w:val="lt-LT" w:eastAsia="ar-SA"/>
        </w:rPr>
        <w:t xml:space="preserve"> bei </w:t>
      </w:r>
      <w:r w:rsidRPr="009C0161">
        <w:rPr>
          <w:rFonts w:ascii="Arial" w:hAnsi="Arial" w:cs="Arial"/>
          <w:szCs w:val="22"/>
          <w:lang w:val="lt-LT" w:eastAsia="ar-SA"/>
        </w:rPr>
        <w:t xml:space="preserve">suderinta </w:t>
      </w:r>
      <w:r w:rsidR="00A535BF" w:rsidRPr="009C0161">
        <w:rPr>
          <w:rFonts w:ascii="Arial" w:hAnsi="Arial" w:cs="Arial"/>
          <w:szCs w:val="22"/>
          <w:lang w:val="lt-LT" w:eastAsia="ar-SA"/>
        </w:rPr>
        <w:t>kita elektros apskaitoje naudojama įranga ir įrenginiai.</w:t>
      </w:r>
    </w:p>
    <w:p w14:paraId="22186D0D" w14:textId="0FBE01E1" w:rsidR="00F85BB2" w:rsidRPr="009C0161" w:rsidRDefault="00A535BF" w:rsidP="009C0161">
      <w:pPr>
        <w:pStyle w:val="Betarp"/>
        <w:numPr>
          <w:ilvl w:val="1"/>
          <w:numId w:val="6"/>
        </w:numPr>
        <w:tabs>
          <w:tab w:val="left" w:pos="1418"/>
        </w:tabs>
        <w:ind w:left="720" w:hanging="360"/>
        <w:rPr>
          <w:rFonts w:ascii="Arial" w:hAnsi="Arial" w:cs="Arial"/>
          <w:vanish/>
          <w:szCs w:val="22"/>
          <w:lang w:val="lt-LT"/>
        </w:rPr>
      </w:pPr>
      <w:r w:rsidRPr="009C0161">
        <w:rPr>
          <w:rFonts w:ascii="Arial" w:hAnsi="Arial" w:cs="Arial"/>
          <w:szCs w:val="22"/>
          <w:lang w:val="lt-LT"/>
        </w:rPr>
        <w:t xml:space="preserve">Pagal situaciją </w:t>
      </w:r>
      <w:r w:rsidR="00D67B18" w:rsidRPr="009C0161">
        <w:rPr>
          <w:rFonts w:ascii="Arial" w:hAnsi="Arial" w:cs="Arial"/>
          <w:szCs w:val="22"/>
          <w:lang w:val="lt-LT"/>
        </w:rPr>
        <w:t xml:space="preserve">ir techninius sprendinius </w:t>
      </w:r>
      <w:r w:rsidRPr="009C0161">
        <w:rPr>
          <w:rFonts w:ascii="Arial" w:hAnsi="Arial" w:cs="Arial"/>
          <w:szCs w:val="22"/>
          <w:lang w:val="lt-LT"/>
        </w:rPr>
        <w:t xml:space="preserve">techniniai reikalavimai minėtoms elektros energijos apskaitoms, elektros apskaitų komercinės ir momentinės informacijos nuskaitymui ir perdavimui </w:t>
      </w:r>
      <w:r w:rsidR="00942C24" w:rsidRPr="009C0161">
        <w:rPr>
          <w:rFonts w:ascii="Arial" w:hAnsi="Arial" w:cs="Arial"/>
          <w:szCs w:val="22"/>
          <w:lang w:val="lt-LT"/>
        </w:rPr>
        <w:lastRenderedPageBreak/>
        <w:t xml:space="preserve">projektavimo metu </w:t>
      </w:r>
      <w:r w:rsidRPr="009C0161">
        <w:rPr>
          <w:rFonts w:ascii="Arial" w:hAnsi="Arial" w:cs="Arial"/>
          <w:szCs w:val="22"/>
          <w:lang w:val="lt-LT"/>
        </w:rPr>
        <w:t>gali būti keičiami. Visi pakeitimai turi būti suderinti su PSO techninio projekto rengimo metu.</w:t>
      </w:r>
    </w:p>
    <w:p w14:paraId="353BB975" w14:textId="77777777" w:rsidR="001B1236" w:rsidRPr="001E0700" w:rsidRDefault="001B1236" w:rsidP="009C0161">
      <w:pPr>
        <w:pStyle w:val="Betarp"/>
        <w:numPr>
          <w:ilvl w:val="0"/>
          <w:numId w:val="0"/>
        </w:numPr>
        <w:tabs>
          <w:tab w:val="left" w:pos="1418"/>
        </w:tabs>
        <w:ind w:left="720" w:hanging="360"/>
        <w:rPr>
          <w:rFonts w:cs="Arial"/>
          <w:bCs/>
          <w:vanish/>
          <w:szCs w:val="22"/>
          <w:lang w:val="lt-LT"/>
        </w:rPr>
      </w:pPr>
    </w:p>
    <w:p w14:paraId="244E152C" w14:textId="77777777" w:rsidR="00207005" w:rsidRPr="001E0700" w:rsidRDefault="00207005" w:rsidP="009C0161">
      <w:pPr>
        <w:pStyle w:val="Antrat1"/>
        <w:spacing w:before="120" w:after="120"/>
        <w:ind w:left="720" w:hanging="360"/>
        <w:rPr>
          <w:rFonts w:cs="Arial"/>
          <w:szCs w:val="22"/>
          <w:lang w:val="lt-LT"/>
        </w:rPr>
      </w:pPr>
      <w:bookmarkStart w:id="130" w:name="_Toc455492586"/>
      <w:bookmarkStart w:id="131" w:name="_Toc456176967"/>
      <w:bookmarkStart w:id="132" w:name="_Toc421452279"/>
      <w:bookmarkEnd w:id="125"/>
    </w:p>
    <w:p w14:paraId="3EE94FCE" w14:textId="77777777" w:rsidR="004F224A" w:rsidRPr="001E0700" w:rsidRDefault="004F224A" w:rsidP="009C0161">
      <w:pPr>
        <w:ind w:left="720" w:hanging="360"/>
        <w:rPr>
          <w:lang w:val="lt-LT"/>
        </w:rPr>
      </w:pPr>
    </w:p>
    <w:p w14:paraId="15F37E17" w14:textId="159A4E8E" w:rsidR="004F224A" w:rsidRPr="001E0700" w:rsidRDefault="004F224A" w:rsidP="009C0161">
      <w:pPr>
        <w:pStyle w:val="Antrat1"/>
        <w:numPr>
          <w:ilvl w:val="0"/>
          <w:numId w:val="4"/>
        </w:numPr>
        <w:spacing w:before="0" w:after="120"/>
        <w:ind w:left="720"/>
        <w:rPr>
          <w:rFonts w:cs="Arial"/>
          <w:szCs w:val="22"/>
          <w:lang w:val="lt-LT"/>
        </w:rPr>
      </w:pPr>
      <w:bookmarkStart w:id="133" w:name="_Toc175234551"/>
      <w:r w:rsidRPr="001E0700">
        <w:rPr>
          <w:rFonts w:cs="Arial"/>
          <w:szCs w:val="22"/>
          <w:lang w:val="lt-LT"/>
        </w:rPr>
        <w:t>APSAUGINĖS SIGNALIZACIJOS DALIS</w:t>
      </w:r>
      <w:bookmarkEnd w:id="133"/>
    </w:p>
    <w:p w14:paraId="74275925" w14:textId="77777777" w:rsidR="00C95349" w:rsidRPr="001E0700" w:rsidRDefault="00C95349" w:rsidP="009C0161">
      <w:pPr>
        <w:ind w:left="720" w:hanging="360"/>
        <w:rPr>
          <w:lang w:val="lt-LT"/>
        </w:rPr>
      </w:pPr>
    </w:p>
    <w:p w14:paraId="73C712F8"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38F9FDD4"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25D131CC"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1A90D31F"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374DAF7B"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6FF82584"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08760BE0"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597FECC1"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77BE1A02"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295D3DD5"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6E6AFED7"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5DCE62F3" w14:textId="77777777" w:rsidR="001E0700" w:rsidRPr="001E0700" w:rsidRDefault="001E0700" w:rsidP="009C0161">
      <w:pPr>
        <w:pStyle w:val="Sraopastraipa"/>
        <w:widowControl w:val="0"/>
        <w:numPr>
          <w:ilvl w:val="0"/>
          <w:numId w:val="15"/>
        </w:numPr>
        <w:tabs>
          <w:tab w:val="left" w:pos="1134"/>
        </w:tabs>
        <w:suppressAutoHyphens/>
        <w:spacing w:line="276" w:lineRule="auto"/>
        <w:ind w:left="720" w:hanging="360"/>
        <w:jc w:val="both"/>
        <w:rPr>
          <w:rFonts w:ascii="Arial" w:hAnsi="Arial" w:cs="Arial"/>
          <w:vanish/>
          <w:sz w:val="22"/>
          <w:szCs w:val="22"/>
          <w:lang w:val="lt-LT"/>
        </w:rPr>
      </w:pPr>
    </w:p>
    <w:p w14:paraId="4F6737C1" w14:textId="77777777" w:rsidR="001E0700" w:rsidRPr="001E0700" w:rsidRDefault="001E0700" w:rsidP="009C0161">
      <w:pPr>
        <w:pStyle w:val="Sraopastraipa"/>
        <w:numPr>
          <w:ilvl w:val="0"/>
          <w:numId w:val="6"/>
        </w:numPr>
        <w:tabs>
          <w:tab w:val="left" w:pos="1418"/>
        </w:tabs>
        <w:spacing w:line="276" w:lineRule="auto"/>
        <w:ind w:left="720"/>
        <w:jc w:val="both"/>
        <w:rPr>
          <w:rFonts w:ascii="Trebuchet MS" w:hAnsi="Trebuchet MS" w:cs="Arial"/>
          <w:vanish/>
          <w:sz w:val="22"/>
          <w:szCs w:val="22"/>
          <w:lang w:val="lt-LT"/>
        </w:rPr>
      </w:pPr>
    </w:p>
    <w:p w14:paraId="33854E1A" w14:textId="4E598D93" w:rsidR="001E0700" w:rsidRDefault="001E0700" w:rsidP="009C0161">
      <w:pPr>
        <w:pStyle w:val="Betarp"/>
        <w:numPr>
          <w:ilvl w:val="1"/>
          <w:numId w:val="6"/>
        </w:numPr>
        <w:tabs>
          <w:tab w:val="left" w:pos="1418"/>
        </w:tabs>
        <w:ind w:left="720" w:hanging="360"/>
        <w:rPr>
          <w:rFonts w:cs="Arial"/>
          <w:szCs w:val="22"/>
          <w:lang w:val="lt-LT"/>
        </w:rPr>
      </w:pPr>
      <w:r>
        <w:rPr>
          <w:rFonts w:cs="Arial"/>
          <w:szCs w:val="22"/>
          <w:lang w:val="lt-LT"/>
        </w:rPr>
        <w:t>Bendri reikalavimai:</w:t>
      </w:r>
    </w:p>
    <w:p w14:paraId="22C1391B" w14:textId="75484447" w:rsidR="009C0161" w:rsidRDefault="009C0161" w:rsidP="009C0161">
      <w:pPr>
        <w:pStyle w:val="Betarp"/>
        <w:numPr>
          <w:ilvl w:val="2"/>
          <w:numId w:val="6"/>
        </w:numPr>
        <w:tabs>
          <w:tab w:val="left" w:pos="1418"/>
        </w:tabs>
        <w:ind w:left="720" w:hanging="360"/>
        <w:rPr>
          <w:rFonts w:cs="Arial"/>
          <w:szCs w:val="22"/>
          <w:lang w:val="lt-LT"/>
        </w:rPr>
      </w:pPr>
      <w:r w:rsidRPr="009C0161">
        <w:rPr>
          <w:rFonts w:cs="Arial"/>
          <w:szCs w:val="22"/>
          <w:lang w:val="lt-LT"/>
        </w:rPr>
        <w:t>Projektuojant įvertinti AB ESO išduotas prijungimo/technines sąlygas, pateikiamas (1) priede.</w:t>
      </w:r>
    </w:p>
    <w:p w14:paraId="763FA223" w14:textId="574C3CB1"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Projektuojamos apsaugos sistemos turi siųsti ir priimti informaciją esamu 802.3 </w:t>
      </w:r>
      <w:proofErr w:type="spellStart"/>
      <w:r w:rsidRPr="001E0700">
        <w:rPr>
          <w:rFonts w:cs="Arial"/>
          <w:szCs w:val="22"/>
          <w:lang w:val="lt-LT"/>
        </w:rPr>
        <w:t>Ethernet</w:t>
      </w:r>
      <w:proofErr w:type="spellEnd"/>
      <w:r w:rsidRPr="001E0700">
        <w:rPr>
          <w:rFonts w:cs="Arial"/>
          <w:szCs w:val="22"/>
          <w:lang w:val="lt-LT"/>
        </w:rPr>
        <w:t xml:space="preserve"> LAN, IP </w:t>
      </w:r>
      <w:proofErr w:type="spellStart"/>
      <w:r w:rsidRPr="001E0700">
        <w:rPr>
          <w:rFonts w:cs="Arial"/>
          <w:szCs w:val="22"/>
          <w:lang w:val="lt-LT"/>
        </w:rPr>
        <w:t>maršrutizuojamu</w:t>
      </w:r>
      <w:proofErr w:type="spellEnd"/>
      <w:r w:rsidRPr="001E0700">
        <w:rPr>
          <w:rFonts w:cs="Arial"/>
          <w:szCs w:val="22"/>
          <w:lang w:val="lt-LT"/>
        </w:rPr>
        <w:t xml:space="preserve">, MPLS-VPN duomenų tinklu, naudojant TCP </w:t>
      </w:r>
      <w:proofErr w:type="spellStart"/>
      <w:r w:rsidRPr="001E0700">
        <w:rPr>
          <w:rFonts w:cs="Arial"/>
          <w:szCs w:val="22"/>
          <w:lang w:val="lt-LT"/>
        </w:rPr>
        <w:t>multicast</w:t>
      </w:r>
      <w:proofErr w:type="spellEnd"/>
      <w:r w:rsidRPr="001E0700">
        <w:rPr>
          <w:rFonts w:cs="Arial"/>
          <w:szCs w:val="22"/>
          <w:lang w:val="lt-LT"/>
        </w:rPr>
        <w:t xml:space="preserve">, </w:t>
      </w:r>
      <w:proofErr w:type="spellStart"/>
      <w:r w:rsidRPr="001E0700">
        <w:rPr>
          <w:rFonts w:cs="Arial"/>
          <w:szCs w:val="22"/>
          <w:lang w:val="lt-LT"/>
        </w:rPr>
        <w:t>unicast</w:t>
      </w:r>
      <w:proofErr w:type="spellEnd"/>
      <w:r w:rsidRPr="001E0700">
        <w:rPr>
          <w:rFonts w:cs="Arial"/>
          <w:szCs w:val="22"/>
          <w:lang w:val="lt-LT"/>
        </w:rPr>
        <w:t xml:space="preserve"> UDP duomenų pristatymo protokolus. Tinklo konfigūravimo ir papildymo aktyviąją telekomunikacinę įrangą, kuri turi atitikti standartinius techninius reikalavimus (</w:t>
      </w:r>
      <w:hyperlink r:id="rId20" w:history="1">
        <w:r w:rsidRPr="001E0700">
          <w:rPr>
            <w:rFonts w:cs="Arial"/>
            <w:szCs w:val="22"/>
            <w:lang w:val="lt-LT"/>
          </w:rPr>
          <w:t>www.litgrid.eu</w:t>
        </w:r>
      </w:hyperlink>
      <w:r w:rsidRPr="001E0700">
        <w:rPr>
          <w:rFonts w:cs="Arial"/>
          <w:szCs w:val="22"/>
          <w:lang w:val="lt-LT"/>
        </w:rPr>
        <w:t xml:space="preserve"> &gt; Tinklo plėtra &gt; Standartiniai techniniai reikalavimai &gt; Telekomunikacija &gt; Pramoniniams duomenų tinklo komutatoriams).</w:t>
      </w:r>
    </w:p>
    <w:p w14:paraId="023C072A"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Projektuojami potinkliai su parametrais reikalingais apsaugos sistemų kokybiškam funkcionavimui.</w:t>
      </w:r>
    </w:p>
    <w:p w14:paraId="53EB7FD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Projektuojami testai ryšio kanalų projektinių parametrų įvertinimui.</w:t>
      </w:r>
    </w:p>
    <w:p w14:paraId="0C94540C"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Projektuojami įrenginiai turi būti suderinami su atvaizdavimo ir valdymo priemonėmis apsaugos postuose bei duomenų saugyklų formatu duomenų centruose.</w:t>
      </w:r>
    </w:p>
    <w:p w14:paraId="3168FAEB"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Jeigu esamų atvaizdavimo ir valdymo priemonių panaudojimas jau neįmanomas arba jas naudojant negalima pasiekti reikalaujamų parametrų, būtina numatyti jų plėtimo priemones.</w:t>
      </w:r>
    </w:p>
    <w:p w14:paraId="236EE9CE"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710C54E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Projektuojant būtina atsižvelgti į tai, kad skirstyklos teritorijoje veikia stiprūs elektromagnetiniai laukai (susidarantys trumpųjų jungimų, komutacinių ir atmosferinių viršįtampių metu).</w:t>
      </w:r>
    </w:p>
    <w:p w14:paraId="012236A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Projektuojama įranga turi užtikrinti visų įprogramuotų parametrų išsaugojimą įtampos dingimo atveju.</w:t>
      </w:r>
    </w:p>
    <w:p w14:paraId="18976D93"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Turi būti suprojektuotas atskiras apsaugos sistemų duomenų perdavimo tinklas ir pajungimas į esamą duomenų perdavimo tinklo infrastruktūrą.</w:t>
      </w:r>
    </w:p>
    <w:p w14:paraId="04537022"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Turi būti numatytos sistemos nuotolinio administravimo priemonės.</w:t>
      </w:r>
    </w:p>
    <w:p w14:paraId="10016B29"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14:paraId="2178B27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Spintos viduje turi būti sužymėti automatinių jungiklių „darbinės“ būsenos, kuriose būtų matomą automatas įjungtas/išjungtas.</w:t>
      </w:r>
    </w:p>
    <w:p w14:paraId="2E6341A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Spintos viduje turi būti pakabinta el. maitinimo schema.</w:t>
      </w:r>
    </w:p>
    <w:p w14:paraId="30DA91A0"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 Spintose turi būti suprojektuotas ir sumontuotas rezervinis maitinimo šaltinis užtikrinantis visos vaizdo stebėjimo sistemos montuojamos įrangos maitinimą dingus elektros įvadui, ne trumpiau kaip 6 val. Turi būti pateikti tai įrodantys skaičiavimai.</w:t>
      </w:r>
    </w:p>
    <w:p w14:paraId="4C11832D"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56E22196"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lastRenderedPageBreak/>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3C2F5D8C"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Projektuojamų metalinių konstrukcinių elementų paviršius turi būti apsaugotas nuo korozijos.</w:t>
      </w:r>
    </w:p>
    <w:p w14:paraId="5B56A35E" w14:textId="77777777" w:rsidR="00AA2711" w:rsidRPr="001E0700" w:rsidRDefault="00C95349" w:rsidP="009C0161">
      <w:pPr>
        <w:pStyle w:val="AntrasteText"/>
        <w:spacing w:line="276" w:lineRule="auto"/>
        <w:ind w:left="720" w:hanging="360"/>
        <w:rPr>
          <w:rFonts w:ascii="Arial" w:hAnsi="Arial" w:cs="Arial"/>
          <w:b w:val="0"/>
          <w:bCs/>
          <w:color w:val="auto"/>
          <w:sz w:val="22"/>
          <w:szCs w:val="22"/>
        </w:rPr>
      </w:pPr>
      <w:r w:rsidRPr="001E0700">
        <w:rPr>
          <w:rFonts w:ascii="Arial" w:hAnsi="Arial" w:cs="Arial"/>
          <w:b w:val="0"/>
          <w:bCs/>
          <w:color w:val="auto"/>
          <w:sz w:val="22"/>
          <w:szCs w:val="22"/>
        </w:rPr>
        <w:t xml:space="preserve"> </w:t>
      </w:r>
    </w:p>
    <w:p w14:paraId="0024867A" w14:textId="6C9CEDAB" w:rsidR="00C95349" w:rsidRPr="001E0700" w:rsidRDefault="00C95349" w:rsidP="009C0161">
      <w:pPr>
        <w:pStyle w:val="Betarp"/>
        <w:numPr>
          <w:ilvl w:val="1"/>
          <w:numId w:val="6"/>
        </w:numPr>
        <w:tabs>
          <w:tab w:val="left" w:pos="1418"/>
        </w:tabs>
        <w:ind w:left="720" w:hanging="360"/>
        <w:rPr>
          <w:rFonts w:cs="Arial"/>
          <w:szCs w:val="22"/>
          <w:lang w:val="lt-LT"/>
        </w:rPr>
      </w:pPr>
      <w:r w:rsidRPr="001E0700">
        <w:rPr>
          <w:rFonts w:cs="Arial"/>
          <w:szCs w:val="22"/>
          <w:lang w:val="lt-LT"/>
        </w:rPr>
        <w:t>Reikalavimai perdavimo tinklo objektų apsauginės signalizacijos sistemai:</w:t>
      </w:r>
    </w:p>
    <w:p w14:paraId="144795CB"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194A4B51"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Sistemos funkcinis aprašymas. </w:t>
      </w:r>
    </w:p>
    <w:p w14:paraId="5238179B" w14:textId="0D7EBBA0" w:rsidR="00C95349" w:rsidRPr="001E0700" w:rsidRDefault="00C95349" w:rsidP="009C0161">
      <w:pPr>
        <w:pStyle w:val="Betarp"/>
        <w:numPr>
          <w:ilvl w:val="2"/>
          <w:numId w:val="6"/>
        </w:numPr>
        <w:tabs>
          <w:tab w:val="left" w:pos="1418"/>
        </w:tabs>
        <w:ind w:left="720" w:hanging="360"/>
        <w:rPr>
          <w:rFonts w:cs="Arial"/>
          <w:szCs w:val="22"/>
          <w:lang w:val="lt-LT"/>
        </w:rPr>
      </w:pPr>
      <w:bookmarkStart w:id="134" w:name="_Hlk172635979"/>
      <w:bookmarkStart w:id="135" w:name="_Hlk172635758"/>
      <w:r w:rsidRPr="001E0700">
        <w:rPr>
          <w:rFonts w:cs="Arial"/>
          <w:szCs w:val="22"/>
          <w:lang w:val="lt-LT"/>
        </w:rPr>
        <w:t xml:space="preserve">Objekto teritorijoje esančių pastatų ir patalpų apsaugai projektuojama įsibrovimo pavojaus signalizavimo sistema veikiančia IP technologijos pagrindu. Reikalavimai apsauginiai signalizacijos centralei pateikiami </w:t>
      </w:r>
      <w:r w:rsidR="00C474B1" w:rsidRPr="001E0700">
        <w:rPr>
          <w:rFonts w:cs="Arial"/>
          <w:szCs w:val="22"/>
          <w:lang w:val="lt-LT"/>
        </w:rPr>
        <w:t>(80)</w:t>
      </w:r>
      <w:r w:rsidRPr="001E0700">
        <w:rPr>
          <w:rFonts w:cs="Arial"/>
          <w:szCs w:val="22"/>
          <w:lang w:val="lt-LT"/>
        </w:rPr>
        <w:t xml:space="preserve"> priede. Pirmą apsaugos ruožą sudaro pastatų durų varstomos dalys, kontroliuojamos magnetiniais kontaktiniais jutikliais (jeigu yra langai, jų kontroliavimui numatomi magnetiniai kontaktiniai ir stiklo dūžio jutikliai). Antrą apsaugos ruožą sudaro pastatų patalpų pasyvūs infraraudonųjų spindulių (PIR) jutikliai. Apsauginis valdymo įrenginys (centralė) numatomas vidinėje patalpoje 11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bookmarkEnd w:id="134"/>
      <w:r w:rsidRPr="001E0700">
        <w:rPr>
          <w:rFonts w:cs="Arial"/>
          <w:szCs w:val="22"/>
          <w:lang w:val="lt-LT"/>
        </w:rPr>
        <w:t>:</w:t>
      </w:r>
      <w:bookmarkEnd w:id="135"/>
    </w:p>
    <w:p w14:paraId="4CEE75A6" w14:textId="77777777" w:rsidR="00C95349" w:rsidRPr="001E0700" w:rsidRDefault="00C95349" w:rsidP="009C0161">
      <w:pPr>
        <w:pStyle w:val="Sraopastraipa"/>
        <w:numPr>
          <w:ilvl w:val="0"/>
          <w:numId w:val="16"/>
        </w:numPr>
        <w:spacing w:line="276" w:lineRule="auto"/>
        <w:ind w:left="720"/>
        <w:jc w:val="both"/>
        <w:rPr>
          <w:rFonts w:ascii="Arial" w:hAnsi="Arial" w:cs="Arial"/>
          <w:sz w:val="22"/>
          <w:szCs w:val="22"/>
          <w:lang w:val="lt-LT"/>
        </w:rPr>
      </w:pPr>
      <w:r w:rsidRPr="001E0700">
        <w:rPr>
          <w:rFonts w:ascii="Arial" w:hAnsi="Arial" w:cs="Arial"/>
          <w:sz w:val="22"/>
          <w:szCs w:val="22"/>
          <w:lang w:val="lt-LT"/>
        </w:rPr>
        <w:t>Žalia spalva – apsauginė signalizacija išjungta</w:t>
      </w:r>
    </w:p>
    <w:p w14:paraId="73243346" w14:textId="77777777" w:rsidR="00C95349" w:rsidRPr="001E0700" w:rsidRDefault="00C95349" w:rsidP="009C0161">
      <w:pPr>
        <w:pStyle w:val="Sraopastraipa"/>
        <w:numPr>
          <w:ilvl w:val="0"/>
          <w:numId w:val="16"/>
        </w:numPr>
        <w:spacing w:line="276" w:lineRule="auto"/>
        <w:ind w:left="720"/>
        <w:jc w:val="both"/>
        <w:rPr>
          <w:rFonts w:ascii="Arial" w:hAnsi="Arial" w:cs="Arial"/>
          <w:sz w:val="22"/>
          <w:szCs w:val="22"/>
          <w:lang w:val="lt-LT"/>
        </w:rPr>
      </w:pPr>
      <w:r w:rsidRPr="001E0700">
        <w:rPr>
          <w:rFonts w:ascii="Arial" w:hAnsi="Arial" w:cs="Arial"/>
          <w:sz w:val="22"/>
          <w:szCs w:val="22"/>
          <w:lang w:val="lt-LT"/>
        </w:rPr>
        <w:t>Raudona spalva – apsauginė signalizacija įjungta</w:t>
      </w:r>
    </w:p>
    <w:p w14:paraId="4ECFF9B1" w14:textId="14B7C883" w:rsidR="00C95349" w:rsidRPr="001E0700" w:rsidRDefault="00C95349" w:rsidP="009C0161">
      <w:pPr>
        <w:pStyle w:val="Betarp"/>
        <w:numPr>
          <w:ilvl w:val="2"/>
          <w:numId w:val="6"/>
        </w:numPr>
        <w:tabs>
          <w:tab w:val="left" w:pos="1418"/>
        </w:tabs>
        <w:ind w:left="720" w:hanging="360"/>
        <w:rPr>
          <w:rFonts w:cs="Arial"/>
          <w:szCs w:val="22"/>
          <w:lang w:val="lt-LT"/>
        </w:rPr>
      </w:pPr>
      <w:bookmarkStart w:id="136" w:name="_Hlk172636090"/>
      <w:r w:rsidRPr="001E0700">
        <w:rPr>
          <w:rFonts w:cs="Arial"/>
          <w:szCs w:val="22"/>
          <w:lang w:val="lt-LT"/>
        </w:rPr>
        <w:t xml:space="preserve">Reikalavimai kortelių skaitytuvam pateikiami </w:t>
      </w:r>
      <w:r w:rsidR="00770148" w:rsidRPr="001E0700">
        <w:rPr>
          <w:rFonts w:cs="Arial"/>
          <w:szCs w:val="22"/>
          <w:lang w:val="lt-LT"/>
        </w:rPr>
        <w:t>(81)</w:t>
      </w:r>
      <w:r w:rsidRPr="001E0700">
        <w:rPr>
          <w:rFonts w:cs="Arial"/>
          <w:szCs w:val="22"/>
          <w:lang w:val="lt-LT"/>
        </w:rPr>
        <w:t xml:space="preserve"> priede</w:t>
      </w:r>
      <w:bookmarkEnd w:id="136"/>
      <w:r w:rsidRPr="001E0700">
        <w:rPr>
          <w:rFonts w:cs="Arial"/>
          <w:szCs w:val="22"/>
          <w:lang w:val="lt-LT"/>
        </w:rPr>
        <w:t>.</w:t>
      </w:r>
    </w:p>
    <w:p w14:paraId="1BAADF7C" w14:textId="6D6326B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Reikalavimai įeigos kontrolės valdikliu pateikiami </w:t>
      </w:r>
      <w:r w:rsidR="00770148" w:rsidRPr="001E0700">
        <w:rPr>
          <w:rFonts w:cs="Arial"/>
          <w:szCs w:val="22"/>
          <w:lang w:val="lt-LT"/>
        </w:rPr>
        <w:t>(82)</w:t>
      </w:r>
      <w:r w:rsidRPr="001E0700">
        <w:rPr>
          <w:rFonts w:cs="Arial"/>
          <w:szCs w:val="22"/>
          <w:lang w:val="lt-LT"/>
        </w:rPr>
        <w:t xml:space="preserve"> priede.</w:t>
      </w:r>
    </w:p>
    <w:p w14:paraId="054C45E8" w14:textId="77777777" w:rsidR="00C95349" w:rsidRPr="001E0700" w:rsidRDefault="00C95349" w:rsidP="009C0161">
      <w:pPr>
        <w:pStyle w:val="Betarp"/>
        <w:numPr>
          <w:ilvl w:val="2"/>
          <w:numId w:val="6"/>
        </w:numPr>
        <w:tabs>
          <w:tab w:val="left" w:pos="1418"/>
        </w:tabs>
        <w:ind w:left="720" w:hanging="360"/>
        <w:rPr>
          <w:rFonts w:cs="Arial"/>
          <w:szCs w:val="22"/>
          <w:lang w:val="lt-LT"/>
        </w:rPr>
      </w:pPr>
      <w:bookmarkStart w:id="137" w:name="_Hlk172636208"/>
      <w:r w:rsidRPr="001E0700">
        <w:rPr>
          <w:rFonts w:cs="Arial"/>
          <w:szCs w:val="22"/>
          <w:lang w:val="lt-LT"/>
        </w:rPr>
        <w:t>Įeigos kontrolės valdikliai turi būti pajungti į veikiantį, įeigos kontrolės sistemos serverį</w:t>
      </w:r>
      <w:bookmarkEnd w:id="137"/>
      <w:r w:rsidRPr="001E0700">
        <w:rPr>
          <w:rFonts w:cs="Arial"/>
          <w:szCs w:val="22"/>
          <w:lang w:val="lt-LT"/>
        </w:rPr>
        <w:t>.</w:t>
      </w:r>
    </w:p>
    <w:p w14:paraId="5A228F0D"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Kiekvienas iš jutiklių jungiamas į atskirą spindulį. Numatoma ne mažesnė, kaip 10% spindulių atsarga.</w:t>
      </w:r>
    </w:p>
    <w:p w14:paraId="7AD6C14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Apsaugos centralių būsenos turi būti suprogramuotos ir grafiškai atvaizduojamos Nuotoliniame Monitoringo Centre (toliau – NMC). </w:t>
      </w:r>
    </w:p>
    <w:p w14:paraId="1BC1E603"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NMC turi būti sukelti visų patalpų ir teritorijos žemėlapiai, kuriuose būtų atvaizduojami konkrečiose vietose apsaugos sistemų komponentai (judesio davikliai, stiklo dūžio davikliai ir t.t.) su jų būsenomis.</w:t>
      </w:r>
    </w:p>
    <w:p w14:paraId="78A1C87E"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Apsaugos sistemų akumuliatoriai turi būti suprojektuoti ir sumontuoti tokie, kurie užtikrintų  autonomišką veikimą dingus pagrindinei maitinimo įtampai 24 val. budėjimo režime ir po to 30 min. aliarmo režime.</w:t>
      </w:r>
    </w:p>
    <w:p w14:paraId="71958DF2"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Atskirų patalpų, pastatų, ryšio aparatinių ir teritorijos signalizacija turi būti valdoma atskirai.</w:t>
      </w:r>
    </w:p>
    <w:p w14:paraId="117366A4"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Patalpų aliarmas turi būti skelbiamas lauko optiniu garsiniu signalizatoriumi.</w:t>
      </w:r>
    </w:p>
    <w:p w14:paraId="13356072"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Garsinio signalizatoriaus veikimas aliarmo režime negali būti ilgesnis, negu 5 min. Optinis signalizavimas turi būti aktyvus tol, kol sistema yra aliarmo režime.</w:t>
      </w:r>
    </w:p>
    <w:p w14:paraId="01C1B81B" w14:textId="77777777" w:rsidR="00C95349" w:rsidRPr="001E0700" w:rsidRDefault="00C95349" w:rsidP="009C0161">
      <w:pPr>
        <w:tabs>
          <w:tab w:val="left" w:pos="1134"/>
        </w:tabs>
        <w:spacing w:line="276" w:lineRule="auto"/>
        <w:ind w:left="720" w:hanging="360"/>
        <w:jc w:val="both"/>
        <w:rPr>
          <w:rFonts w:ascii="Arial" w:hAnsi="Arial" w:cs="Arial"/>
          <w:sz w:val="22"/>
          <w:szCs w:val="22"/>
          <w:lang w:val="lt-LT"/>
        </w:rPr>
      </w:pPr>
    </w:p>
    <w:p w14:paraId="7FC08A3E" w14:textId="77777777" w:rsidR="00C95349" w:rsidRPr="001E0700" w:rsidRDefault="00C95349" w:rsidP="009C0161">
      <w:pPr>
        <w:pStyle w:val="Betarp"/>
        <w:numPr>
          <w:ilvl w:val="1"/>
          <w:numId w:val="6"/>
        </w:numPr>
        <w:tabs>
          <w:tab w:val="left" w:pos="1418"/>
        </w:tabs>
        <w:ind w:left="720" w:hanging="360"/>
        <w:rPr>
          <w:rFonts w:cs="Arial"/>
          <w:szCs w:val="22"/>
          <w:lang w:val="lt-LT"/>
        </w:rPr>
      </w:pPr>
      <w:r w:rsidRPr="001E0700">
        <w:rPr>
          <w:rFonts w:cs="Arial"/>
          <w:szCs w:val="22"/>
          <w:lang w:val="lt-LT"/>
        </w:rPr>
        <w:t>Techniniai reikalavimai perdavimo tinklo objektų teritorijos vaizdo stebėjimo sistemai:</w:t>
      </w:r>
    </w:p>
    <w:p w14:paraId="188473B3"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Sistemos funkcinis aprašymas.</w:t>
      </w:r>
    </w:p>
    <w:p w14:paraId="2C57584B" w14:textId="77777777" w:rsidR="00C95349" w:rsidRPr="001E0700" w:rsidRDefault="00C95349" w:rsidP="009C0161">
      <w:pPr>
        <w:pStyle w:val="Betarp"/>
        <w:numPr>
          <w:ilvl w:val="0"/>
          <w:numId w:val="0"/>
        </w:numPr>
        <w:tabs>
          <w:tab w:val="left" w:pos="1418"/>
        </w:tabs>
        <w:ind w:left="720" w:hanging="360"/>
        <w:rPr>
          <w:rFonts w:cs="Arial"/>
          <w:szCs w:val="22"/>
          <w:lang w:val="lt-LT"/>
        </w:rPr>
      </w:pPr>
      <w:bookmarkStart w:id="138" w:name="_Hlk172636507"/>
      <w:r w:rsidRPr="001E0700">
        <w:rPr>
          <w:rFonts w:cs="Arial"/>
          <w:szCs w:val="22"/>
          <w:lang w:val="lt-LT"/>
        </w:rPr>
        <w:lastRenderedPageBreak/>
        <w:t>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įvažiavimą/išvažiavimą iš objekto ir lauko įėjimą/išėjimą iš pastatų, valdymo pultų, ryšio aparatinių ir kitokių objekte numatomų patalpų. Teritorijos apžvalgai projektuojamos valdomos kameros. Valdomų kamerų turi būti suprojektuota ir įrengta atsižvelgiant, jog turi būti matomi visi stacionarių vaizdo kamerų su analitikos funkcija užfiksuoti įvykiai. Bet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H.265 vaizdo kompresijos. Skaitmeninis įrašymo įrenginys bus pateiktas Litgrid AB. Turi būti suprojektuotos, įdiegtos ir pateiktos licencijos pagal suprojektuotų kamerų skaičių. Kameros jungiamos į komutatorių</w:t>
      </w:r>
      <w:bookmarkEnd w:id="138"/>
      <w:r w:rsidRPr="001E0700">
        <w:rPr>
          <w:rFonts w:cs="Arial"/>
          <w:szCs w:val="22"/>
          <w:lang w:val="lt-LT"/>
        </w:rPr>
        <w:t xml:space="preserve">. </w:t>
      </w:r>
    </w:p>
    <w:p w14:paraId="2DE30CEA"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Pagrindinės perduodamo koduoto vaizdo signalo charakteristikos:</w:t>
      </w:r>
    </w:p>
    <w:p w14:paraId="7A733469" w14:textId="77777777" w:rsidR="00C95349" w:rsidRPr="001E0700" w:rsidRDefault="00C95349" w:rsidP="009C0161">
      <w:pPr>
        <w:pStyle w:val="Betarp"/>
        <w:numPr>
          <w:ilvl w:val="3"/>
          <w:numId w:val="4"/>
        </w:numPr>
        <w:ind w:left="720" w:hanging="360"/>
        <w:rPr>
          <w:rFonts w:ascii="Arial" w:hAnsi="Arial" w:cs="Arial"/>
          <w:bCs/>
          <w:color w:val="000000" w:themeColor="text1"/>
          <w:szCs w:val="22"/>
          <w:lang w:val="lt-LT"/>
        </w:rPr>
      </w:pPr>
      <w:r w:rsidRPr="001E0700">
        <w:rPr>
          <w:rFonts w:ascii="Arial" w:hAnsi="Arial" w:cs="Arial"/>
          <w:bCs/>
          <w:color w:val="000000" w:themeColor="text1"/>
          <w:szCs w:val="22"/>
          <w:lang w:val="lt-LT"/>
        </w:rPr>
        <w:t>Visos vaizdo kameros konfigūruojamos perdavimui dviem srautam:</w:t>
      </w:r>
    </w:p>
    <w:p w14:paraId="30AEA452" w14:textId="77777777" w:rsidR="00C95349" w:rsidRPr="001E0700" w:rsidRDefault="00C95349" w:rsidP="009C0161">
      <w:pPr>
        <w:widowControl w:val="0"/>
        <w:tabs>
          <w:tab w:val="left" w:pos="1134"/>
        </w:tabs>
        <w:suppressAutoHyphens/>
        <w:spacing w:line="276" w:lineRule="auto"/>
        <w:ind w:left="720" w:hanging="360"/>
        <w:jc w:val="both"/>
        <w:rPr>
          <w:rFonts w:ascii="Arial" w:hAnsi="Arial" w:cs="Arial"/>
          <w:sz w:val="22"/>
          <w:szCs w:val="22"/>
          <w:lang w:val="lt-LT"/>
        </w:rPr>
      </w:pPr>
      <w:r w:rsidRPr="001E0700">
        <w:rPr>
          <w:rFonts w:ascii="Arial" w:hAnsi="Arial" w:cs="Arial"/>
          <w:sz w:val="22"/>
          <w:szCs w:val="22"/>
          <w:lang w:val="lt-LT"/>
        </w:rPr>
        <w:t>Vienas srautas skirtas vaizdo įrašymui:</w:t>
      </w:r>
    </w:p>
    <w:p w14:paraId="36E2A127"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 xml:space="preserve">Kadro dydis </w:t>
      </w:r>
      <w:proofErr w:type="spellStart"/>
      <w:r w:rsidRPr="001E0700">
        <w:rPr>
          <w:rFonts w:ascii="Arial" w:hAnsi="Arial" w:cs="Arial"/>
          <w:sz w:val="22"/>
          <w:szCs w:val="22"/>
          <w:lang w:val="lt-LT"/>
        </w:rPr>
        <w:t>Full</w:t>
      </w:r>
      <w:proofErr w:type="spellEnd"/>
      <w:r w:rsidRPr="001E0700">
        <w:rPr>
          <w:rFonts w:ascii="Arial" w:hAnsi="Arial" w:cs="Arial"/>
          <w:sz w:val="22"/>
          <w:szCs w:val="22"/>
          <w:lang w:val="lt-LT"/>
        </w:rPr>
        <w:t xml:space="preserve"> HD (1920x1080);</w:t>
      </w:r>
    </w:p>
    <w:p w14:paraId="2F4D13F6"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Ne mažiau kaip 12 kadrų per sekundę</w:t>
      </w:r>
    </w:p>
    <w:p w14:paraId="3B038016"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Suspaudimo formatas H.265</w:t>
      </w:r>
    </w:p>
    <w:p w14:paraId="10559CEB" w14:textId="77777777" w:rsidR="00C95349" w:rsidRPr="001E0700" w:rsidRDefault="00C95349" w:rsidP="009C0161">
      <w:pPr>
        <w:widowControl w:val="0"/>
        <w:tabs>
          <w:tab w:val="left" w:pos="1134"/>
        </w:tabs>
        <w:suppressAutoHyphens/>
        <w:spacing w:line="276" w:lineRule="auto"/>
        <w:ind w:left="720" w:hanging="360"/>
        <w:jc w:val="both"/>
        <w:rPr>
          <w:rFonts w:ascii="Arial" w:hAnsi="Arial" w:cs="Arial"/>
          <w:sz w:val="22"/>
          <w:szCs w:val="22"/>
          <w:lang w:val="lt-LT"/>
        </w:rPr>
      </w:pPr>
      <w:r w:rsidRPr="001E0700">
        <w:rPr>
          <w:rFonts w:ascii="Arial" w:hAnsi="Arial" w:cs="Arial"/>
          <w:sz w:val="22"/>
          <w:szCs w:val="22"/>
          <w:lang w:val="lt-LT"/>
        </w:rPr>
        <w:t>Antras srautas skirtas tiesioginiam stebėjimui (</w:t>
      </w:r>
      <w:proofErr w:type="spellStart"/>
      <w:r w:rsidRPr="001E0700">
        <w:rPr>
          <w:rFonts w:ascii="Arial" w:hAnsi="Arial" w:cs="Arial"/>
          <w:sz w:val="22"/>
          <w:szCs w:val="22"/>
          <w:lang w:val="lt-LT"/>
        </w:rPr>
        <w:t>live</w:t>
      </w:r>
      <w:proofErr w:type="spellEnd"/>
      <w:r w:rsidRPr="001E0700">
        <w:rPr>
          <w:rFonts w:ascii="Arial" w:hAnsi="Arial" w:cs="Arial"/>
          <w:sz w:val="22"/>
          <w:szCs w:val="22"/>
          <w:lang w:val="lt-LT"/>
        </w:rPr>
        <w:t xml:space="preserve"> </w:t>
      </w:r>
      <w:proofErr w:type="spellStart"/>
      <w:r w:rsidRPr="001E0700">
        <w:rPr>
          <w:rFonts w:ascii="Arial" w:hAnsi="Arial" w:cs="Arial"/>
          <w:sz w:val="22"/>
          <w:szCs w:val="22"/>
          <w:lang w:val="lt-LT"/>
        </w:rPr>
        <w:t>view</w:t>
      </w:r>
      <w:proofErr w:type="spellEnd"/>
      <w:r w:rsidRPr="001E0700">
        <w:rPr>
          <w:rFonts w:ascii="Arial" w:hAnsi="Arial" w:cs="Arial"/>
          <w:sz w:val="22"/>
          <w:szCs w:val="22"/>
          <w:lang w:val="lt-LT"/>
        </w:rPr>
        <w:t>):</w:t>
      </w:r>
    </w:p>
    <w:p w14:paraId="3F719D71"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Kadro dydis 704x240</w:t>
      </w:r>
    </w:p>
    <w:p w14:paraId="04B1C921"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25 kadrai per sekundę</w:t>
      </w:r>
    </w:p>
    <w:p w14:paraId="337D98A2" w14:textId="77777777" w:rsidR="00C95349" w:rsidRPr="001E0700" w:rsidRDefault="00C95349" w:rsidP="009C0161">
      <w:pPr>
        <w:pStyle w:val="Sraopastraipa"/>
        <w:numPr>
          <w:ilvl w:val="0"/>
          <w:numId w:val="17"/>
        </w:numPr>
        <w:spacing w:line="276" w:lineRule="auto"/>
        <w:ind w:left="720"/>
        <w:jc w:val="both"/>
        <w:rPr>
          <w:rFonts w:ascii="Arial" w:hAnsi="Arial" w:cs="Arial"/>
          <w:sz w:val="22"/>
          <w:szCs w:val="22"/>
          <w:lang w:val="lt-LT"/>
        </w:rPr>
      </w:pPr>
      <w:r w:rsidRPr="001E0700">
        <w:rPr>
          <w:rFonts w:ascii="Arial" w:hAnsi="Arial" w:cs="Arial"/>
          <w:sz w:val="22"/>
          <w:szCs w:val="22"/>
          <w:lang w:val="lt-LT"/>
        </w:rPr>
        <w:t>Suspaudimo formatas H.265</w:t>
      </w:r>
    </w:p>
    <w:p w14:paraId="745547AE"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06ABCD55" w14:textId="6815C548"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Pagrindinės valdomos kameros reikalavimai pateikiami </w:t>
      </w:r>
      <w:r w:rsidR="00770148" w:rsidRPr="001E0700">
        <w:rPr>
          <w:rFonts w:cs="Arial"/>
          <w:szCs w:val="22"/>
          <w:lang w:val="lt-LT"/>
        </w:rPr>
        <w:t>(83)</w:t>
      </w:r>
      <w:r w:rsidRPr="001E0700">
        <w:rPr>
          <w:rFonts w:cs="Arial"/>
          <w:szCs w:val="22"/>
          <w:lang w:val="lt-LT"/>
        </w:rPr>
        <w:t xml:space="preserve"> priede.</w:t>
      </w:r>
    </w:p>
    <w:p w14:paraId="07F0F7BF" w14:textId="40B6D06E"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Pagrindinės vidinės fiksuotos kameros reikalavimai pateikiami </w:t>
      </w:r>
      <w:r w:rsidR="00770148" w:rsidRPr="001E0700">
        <w:rPr>
          <w:rFonts w:cs="Arial"/>
          <w:szCs w:val="22"/>
          <w:lang w:val="lt-LT"/>
        </w:rPr>
        <w:t>(84)</w:t>
      </w:r>
      <w:r w:rsidRPr="001E0700">
        <w:rPr>
          <w:rFonts w:cs="Arial"/>
          <w:szCs w:val="22"/>
          <w:lang w:val="lt-LT"/>
        </w:rPr>
        <w:t xml:space="preserve"> priede.</w:t>
      </w:r>
    </w:p>
    <w:p w14:paraId="425D00E6" w14:textId="47FD8A76"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Pagrindinės perimetro apsaugai stacionarios kameros reikalavimai pateikiami </w:t>
      </w:r>
      <w:r w:rsidR="00770148" w:rsidRPr="001E0700">
        <w:rPr>
          <w:rFonts w:cs="Arial"/>
          <w:szCs w:val="22"/>
          <w:lang w:val="lt-LT"/>
        </w:rPr>
        <w:t>(85)</w:t>
      </w:r>
      <w:r w:rsidRPr="001E0700">
        <w:rPr>
          <w:rFonts w:cs="Arial"/>
          <w:szCs w:val="22"/>
          <w:lang w:val="lt-LT"/>
        </w:rPr>
        <w:t xml:space="preserve"> priede.</w:t>
      </w:r>
    </w:p>
    <w:p w14:paraId="04F85F56"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Reikalavimai įrašui:</w:t>
      </w:r>
    </w:p>
    <w:p w14:paraId="476E094F"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įrašas skaitmeniniame įrašymo įrenginyje vykdomas nuolat 24/7 režimu;</w:t>
      </w:r>
    </w:p>
    <w:p w14:paraId="6367F5D6"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vaizdo įrašo archyvas 30 parų;</w:t>
      </w:r>
    </w:p>
    <w:p w14:paraId="264F004A"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turi būti įdiegta paieškos galimybė pagal datą/laiką ir įvykį.</w:t>
      </w:r>
    </w:p>
    <w:p w14:paraId="3FCADFCA" w14:textId="77777777" w:rsidR="00C95349" w:rsidRPr="001E0700" w:rsidRDefault="00C95349" w:rsidP="009C0161">
      <w:pPr>
        <w:pStyle w:val="Sraopastraipa"/>
        <w:spacing w:line="276" w:lineRule="auto"/>
        <w:ind w:hanging="360"/>
        <w:jc w:val="both"/>
        <w:rPr>
          <w:rFonts w:ascii="Arial" w:hAnsi="Arial" w:cs="Arial"/>
          <w:sz w:val="22"/>
          <w:szCs w:val="22"/>
          <w:lang w:val="lt-LT"/>
        </w:rPr>
      </w:pPr>
    </w:p>
    <w:p w14:paraId="64F8181B" w14:textId="77777777" w:rsidR="00C95349" w:rsidRPr="001E0700" w:rsidRDefault="00C95349" w:rsidP="009C0161">
      <w:pPr>
        <w:pStyle w:val="Betarp"/>
        <w:numPr>
          <w:ilvl w:val="1"/>
          <w:numId w:val="6"/>
        </w:numPr>
        <w:tabs>
          <w:tab w:val="left" w:pos="1418"/>
        </w:tabs>
        <w:ind w:left="720" w:hanging="360"/>
        <w:rPr>
          <w:rFonts w:cs="Arial"/>
          <w:szCs w:val="22"/>
          <w:lang w:val="lt-LT"/>
        </w:rPr>
      </w:pPr>
      <w:r w:rsidRPr="001E0700">
        <w:rPr>
          <w:rFonts w:cs="Arial"/>
          <w:szCs w:val="22"/>
          <w:lang w:val="lt-LT"/>
        </w:rPr>
        <w:t>Reikalavimai perdavimo tinklo objektų teritorijos judesio aptikimo sistemai:</w:t>
      </w:r>
    </w:p>
    <w:p w14:paraId="1CC1A7D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Sistema projektuojama atsižvelgiant į LST EN50131 “Pavojaus signalizavimo sistemos. Įsibrovimo pavojaus signalizavimo sistemos”, LST EN50133 “Pavojaus signalizavimo sistemos. Patekimo valdymo sistemos saugumui laiduoti”, LST EN50136 “Pavojaus signalizavimo sistemos. </w:t>
      </w:r>
      <w:r w:rsidRPr="001E0700">
        <w:rPr>
          <w:rFonts w:cs="Arial"/>
          <w:szCs w:val="22"/>
          <w:lang w:val="lt-LT"/>
        </w:rPr>
        <w:lastRenderedPageBreak/>
        <w:t>Pavojaus signalų perdavimo sistemos ir įrenginiai” rekomendacijas ir kitus Užsakovo nustatytus privalomus reikalavimus.</w:t>
      </w:r>
    </w:p>
    <w:p w14:paraId="4C50A963"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Sistemos funkcinis aprašymas.</w:t>
      </w:r>
    </w:p>
    <w:p w14:paraId="4D7F235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217B9B6C"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1E063768"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Projektuojamas teritorijoje esančių jutiklių pajungimas į apsauginę centralę, pagal poreikį ją išplečiant. Kiekvienam iš jutiklių projektuojamas atskiras spindulys. Numatoma ne mažesnė, kaip 10% spindulių atsarga.</w:t>
      </w:r>
    </w:p>
    <w:p w14:paraId="6F885AF5"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Teritorijos judesio aptikimo sistema turi būti valdoma kortelių skaitytuvu suprojektuotu ir įdiegtu prie įvažiavimo vartų ar vartelių.</w:t>
      </w:r>
    </w:p>
    <w:p w14:paraId="5D166276"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Turi būti numatytas toks lauko jutiklių montavimo būdas, kad išvengti jutiklio lango uždengimo šlapdribos ar pūgos metu arba kaip rekomenduoja įrangos gamintojas.</w:t>
      </w:r>
    </w:p>
    <w:p w14:paraId="3ECC33A4" w14:textId="77777777" w:rsidR="00C95349" w:rsidRPr="001E0700" w:rsidRDefault="00C95349" w:rsidP="009C0161">
      <w:pPr>
        <w:tabs>
          <w:tab w:val="left" w:pos="1134"/>
        </w:tabs>
        <w:spacing w:line="276" w:lineRule="auto"/>
        <w:ind w:left="720" w:hanging="360"/>
        <w:jc w:val="both"/>
        <w:rPr>
          <w:rFonts w:ascii="Arial" w:hAnsi="Arial" w:cs="Arial"/>
          <w:sz w:val="22"/>
          <w:szCs w:val="22"/>
          <w:lang w:val="lt-LT"/>
        </w:rPr>
      </w:pPr>
    </w:p>
    <w:p w14:paraId="3AE5EE33" w14:textId="77777777" w:rsidR="00C95349" w:rsidRPr="001E0700" w:rsidRDefault="00C95349" w:rsidP="009C0161">
      <w:pPr>
        <w:pStyle w:val="Betarp"/>
        <w:numPr>
          <w:ilvl w:val="1"/>
          <w:numId w:val="6"/>
        </w:numPr>
        <w:tabs>
          <w:tab w:val="left" w:pos="1418"/>
        </w:tabs>
        <w:ind w:left="720" w:hanging="360"/>
        <w:rPr>
          <w:rFonts w:cs="Arial"/>
          <w:szCs w:val="22"/>
          <w:lang w:val="lt-LT"/>
        </w:rPr>
      </w:pPr>
      <w:r w:rsidRPr="001E0700">
        <w:rPr>
          <w:rFonts w:cs="Arial"/>
          <w:szCs w:val="22"/>
          <w:lang w:val="lt-LT"/>
        </w:rPr>
        <w:t xml:space="preserve">Techniniai reikalavimai gaisrinei signalizacijai: </w:t>
      </w:r>
    </w:p>
    <w:p w14:paraId="21EFE94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Gaisrinė signalizacija projektuojama pastatuose vadovaujantis LST EN 60849 ir LST EN 54 serijos standartais. </w:t>
      </w:r>
    </w:p>
    <w:p w14:paraId="0BD51EF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Atskira Gaisrinė centralė projektuojama esant didesniam negu 200 m2 saugomam plotui.</w:t>
      </w:r>
    </w:p>
    <w:p w14:paraId="0A1198DD"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Esant mažesniam negu 200 m2 saugomam plotui gaisrinės signalizacijos davikliai turi būti jungiami prie apsauginės signalizacijos centralės.</w:t>
      </w:r>
    </w:p>
    <w:p w14:paraId="6022136D"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Gaisrinės signalizacijos poveikio signalai turi būti perduodami į apsauginės signalizacijos ir DVS sistemas.</w:t>
      </w:r>
    </w:p>
    <w:p w14:paraId="16501ED5" w14:textId="29234AC3"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 Gaisrinės signalizacijos sistemos reikalavimai pateikiami </w:t>
      </w:r>
      <w:r w:rsidR="00EC151E" w:rsidRPr="001E0700">
        <w:rPr>
          <w:rFonts w:cs="Arial"/>
          <w:szCs w:val="22"/>
          <w:lang w:val="lt-LT"/>
        </w:rPr>
        <w:t>(86)</w:t>
      </w:r>
      <w:r w:rsidRPr="001E0700">
        <w:rPr>
          <w:rFonts w:cs="Arial"/>
          <w:szCs w:val="22"/>
          <w:lang w:val="lt-LT"/>
        </w:rPr>
        <w:t xml:space="preserve"> priede.</w:t>
      </w:r>
    </w:p>
    <w:p w14:paraId="1ABB89E1" w14:textId="77777777" w:rsidR="00C95349" w:rsidRPr="001E0700" w:rsidRDefault="00C95349" w:rsidP="009C0161">
      <w:pPr>
        <w:spacing w:line="276" w:lineRule="auto"/>
        <w:ind w:left="720" w:hanging="360"/>
        <w:jc w:val="both"/>
        <w:rPr>
          <w:rFonts w:ascii="Arial" w:hAnsi="Arial" w:cs="Arial"/>
          <w:sz w:val="22"/>
          <w:szCs w:val="22"/>
          <w:lang w:val="lt-LT"/>
        </w:rPr>
      </w:pPr>
    </w:p>
    <w:p w14:paraId="27A52E91" w14:textId="77777777" w:rsidR="00C95349" w:rsidRPr="001E0700" w:rsidRDefault="00C95349" w:rsidP="009C0161">
      <w:pPr>
        <w:pStyle w:val="Betarp"/>
        <w:numPr>
          <w:ilvl w:val="1"/>
          <w:numId w:val="6"/>
        </w:numPr>
        <w:tabs>
          <w:tab w:val="left" w:pos="1418"/>
        </w:tabs>
        <w:ind w:left="720" w:hanging="360"/>
        <w:rPr>
          <w:rFonts w:cs="Arial"/>
          <w:szCs w:val="22"/>
          <w:lang w:val="lt-LT"/>
        </w:rPr>
      </w:pPr>
      <w:r w:rsidRPr="001E0700">
        <w:rPr>
          <w:rFonts w:cs="Arial"/>
          <w:szCs w:val="22"/>
          <w:lang w:val="lt-LT"/>
        </w:rPr>
        <w:t>Techniniai reikalavimai objekto užraktams ir rakinimo sistemai:</w:t>
      </w:r>
    </w:p>
    <w:p w14:paraId="06F84280"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14:paraId="7D1BE976"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Turi būti pateikiami ne mažiau kaip trys nauji vieningos rakinimo sistemos programuojami elektroniniai raktai.</w:t>
      </w:r>
    </w:p>
    <w:p w14:paraId="32D84037" w14:textId="77777777"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Serijinio rakinimo sistema sumontuojama pilnai objektą užbaigus ir dalyvaujant užsakovo atstovui.</w:t>
      </w:r>
    </w:p>
    <w:p w14:paraId="2D244AA2" w14:textId="473EF6B8"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Reikalavimai cilindrams pateikiami </w:t>
      </w:r>
      <w:r w:rsidR="00EC151E" w:rsidRPr="001E0700">
        <w:rPr>
          <w:rFonts w:cs="Arial"/>
          <w:szCs w:val="22"/>
          <w:lang w:val="lt-LT"/>
        </w:rPr>
        <w:t>(87)</w:t>
      </w:r>
      <w:r w:rsidRPr="001E0700">
        <w:rPr>
          <w:rFonts w:cs="Arial"/>
          <w:szCs w:val="22"/>
          <w:lang w:val="lt-LT"/>
        </w:rPr>
        <w:t xml:space="preserve"> priede.</w:t>
      </w:r>
    </w:p>
    <w:p w14:paraId="644FFBB8" w14:textId="71B16D4D" w:rsidR="00C95349" w:rsidRPr="001E0700" w:rsidRDefault="00C95349"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Reikalavimai pakabinamoms spynoms pateikiami </w:t>
      </w:r>
      <w:r w:rsidR="00EC151E" w:rsidRPr="001E0700">
        <w:rPr>
          <w:rFonts w:cs="Arial"/>
          <w:szCs w:val="22"/>
          <w:lang w:val="lt-LT"/>
        </w:rPr>
        <w:t>(88)</w:t>
      </w:r>
      <w:r w:rsidRPr="001E0700">
        <w:rPr>
          <w:rFonts w:cs="Arial"/>
          <w:szCs w:val="22"/>
          <w:lang w:val="lt-LT"/>
        </w:rPr>
        <w:t xml:space="preserve"> priede. </w:t>
      </w:r>
    </w:p>
    <w:p w14:paraId="46347FF8" w14:textId="77777777" w:rsidR="00C95349" w:rsidRPr="001E0700" w:rsidRDefault="00C95349" w:rsidP="009C0161">
      <w:pPr>
        <w:ind w:left="720" w:hanging="360"/>
        <w:rPr>
          <w:lang w:val="lt-LT"/>
        </w:rPr>
      </w:pPr>
    </w:p>
    <w:p w14:paraId="301AFF8F" w14:textId="77777777" w:rsidR="004F224A" w:rsidRPr="001E0700" w:rsidRDefault="004F224A" w:rsidP="009C0161">
      <w:pPr>
        <w:ind w:left="720" w:hanging="360"/>
        <w:rPr>
          <w:lang w:val="lt-LT"/>
        </w:rPr>
      </w:pPr>
    </w:p>
    <w:p w14:paraId="2787C56F" w14:textId="77777777" w:rsidR="004F224A" w:rsidRPr="001E0700" w:rsidRDefault="004F224A" w:rsidP="009C0161">
      <w:pPr>
        <w:ind w:left="720" w:hanging="360"/>
        <w:rPr>
          <w:lang w:val="lt-LT"/>
        </w:rPr>
      </w:pPr>
    </w:p>
    <w:p w14:paraId="6B1590E7" w14:textId="3AC14A59" w:rsidR="00985D60" w:rsidRPr="001E0700" w:rsidRDefault="00985D60" w:rsidP="009C0161">
      <w:pPr>
        <w:pStyle w:val="Antrat1"/>
        <w:numPr>
          <w:ilvl w:val="0"/>
          <w:numId w:val="4"/>
        </w:numPr>
        <w:spacing w:before="120" w:after="120"/>
        <w:ind w:left="720"/>
        <w:rPr>
          <w:rFonts w:cs="Arial"/>
          <w:szCs w:val="22"/>
          <w:lang w:val="lt-LT"/>
        </w:rPr>
      </w:pPr>
      <w:bookmarkStart w:id="139" w:name="_Toc175234552"/>
      <w:r w:rsidRPr="001E0700">
        <w:rPr>
          <w:rFonts w:cs="Arial"/>
          <w:szCs w:val="22"/>
          <w:lang w:val="lt-LT"/>
        </w:rPr>
        <w:lastRenderedPageBreak/>
        <w:t>APLINKOSAUGOS DALI</w:t>
      </w:r>
      <w:bookmarkEnd w:id="130"/>
      <w:r w:rsidRPr="001E0700">
        <w:rPr>
          <w:rFonts w:cs="Arial"/>
          <w:szCs w:val="22"/>
          <w:lang w:val="lt-LT"/>
        </w:rPr>
        <w:t>S</w:t>
      </w:r>
      <w:bookmarkEnd w:id="131"/>
      <w:bookmarkEnd w:id="139"/>
    </w:p>
    <w:p w14:paraId="277AB1D0" w14:textId="77777777" w:rsidR="001E0700" w:rsidRPr="001E0700" w:rsidRDefault="001E0700" w:rsidP="009C0161">
      <w:pPr>
        <w:pStyle w:val="Sraopastraipa"/>
        <w:numPr>
          <w:ilvl w:val="0"/>
          <w:numId w:val="6"/>
        </w:numPr>
        <w:tabs>
          <w:tab w:val="left" w:pos="1418"/>
        </w:tabs>
        <w:spacing w:line="276" w:lineRule="auto"/>
        <w:ind w:left="720"/>
        <w:jc w:val="both"/>
        <w:rPr>
          <w:rFonts w:ascii="Trebuchet MS" w:hAnsi="Trebuchet MS" w:cs="Arial"/>
          <w:vanish/>
          <w:sz w:val="22"/>
          <w:szCs w:val="22"/>
          <w:lang w:val="lt-LT"/>
        </w:rPr>
      </w:pPr>
    </w:p>
    <w:p w14:paraId="20F26321" w14:textId="3148B395" w:rsidR="009C0161" w:rsidRDefault="009C0161" w:rsidP="009C0161">
      <w:pPr>
        <w:pStyle w:val="Betarp"/>
        <w:numPr>
          <w:ilvl w:val="1"/>
          <w:numId w:val="6"/>
        </w:numPr>
        <w:tabs>
          <w:tab w:val="left" w:pos="1418"/>
        </w:tabs>
        <w:ind w:left="720" w:hanging="360"/>
        <w:rPr>
          <w:rFonts w:cs="Arial"/>
          <w:szCs w:val="22"/>
          <w:lang w:val="lt-LT"/>
        </w:rPr>
      </w:pPr>
      <w:r w:rsidRPr="009C0161">
        <w:rPr>
          <w:rFonts w:cs="Arial"/>
          <w:szCs w:val="22"/>
          <w:lang w:val="lt-LT"/>
        </w:rPr>
        <w:t>Projektuojant įvertinti AB ESO išduotas prijungimo/technines sąlygas, pateikiamas (1) priede.</w:t>
      </w:r>
    </w:p>
    <w:p w14:paraId="2654FB8B" w14:textId="70705824" w:rsidR="00606C32" w:rsidRPr="001E0700" w:rsidRDefault="00606C32" w:rsidP="009C0161">
      <w:pPr>
        <w:pStyle w:val="Betarp"/>
        <w:numPr>
          <w:ilvl w:val="1"/>
          <w:numId w:val="6"/>
        </w:numPr>
        <w:tabs>
          <w:tab w:val="left" w:pos="1418"/>
        </w:tabs>
        <w:ind w:left="720" w:hanging="360"/>
        <w:rPr>
          <w:rFonts w:cs="Arial"/>
          <w:szCs w:val="22"/>
          <w:lang w:val="lt-LT"/>
        </w:rPr>
      </w:pPr>
      <w:r w:rsidRPr="001E0700">
        <w:rPr>
          <w:rFonts w:cs="Arial"/>
          <w:szCs w:val="22"/>
          <w:lang w:val="lt-LT"/>
        </w:rPr>
        <w:t>Techniniame projekte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Techniniame projekte turi būti pateikti duomenys apie:</w:t>
      </w:r>
    </w:p>
    <w:p w14:paraId="27326BE2" w14:textId="77777777" w:rsidR="00606C32" w:rsidRPr="001E0700" w:rsidRDefault="00606C32" w:rsidP="009C0161">
      <w:pPr>
        <w:ind w:left="720" w:hanging="360"/>
        <w:jc w:val="both"/>
        <w:rPr>
          <w:rFonts w:ascii="Arial" w:hAnsi="Arial" w:cs="Arial"/>
          <w:szCs w:val="22"/>
          <w:lang w:val="lt-LT"/>
        </w:rPr>
      </w:pPr>
    </w:p>
    <w:p w14:paraId="602EB421" w14:textId="0DA67AD6"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projekto įgyvendinimo metu ir eksploatavimo metu susidarysiančias atliekas, nurodant jų pavadinimus, kodus ir jų kiekius, įskaitant demontuojamus PSO reikmėms nereikalingus įrenginius, požeminius inžinierinius tinklus;</w:t>
      </w:r>
    </w:p>
    <w:p w14:paraId="03848C0A" w14:textId="7A7DE603"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apskaičiuotą projekto įgyvendinimo metu nuimamo derlingojo dirvožemio sluoksnio plotą, storį ir tūrį, nuimto dirvožemio sluoksnio laikino saugojimo vietą, jo panaudojimą;</w:t>
      </w:r>
    </w:p>
    <w:p w14:paraId="39666D1E" w14:textId="075C17E5" w:rsidR="00226A43"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numatomų naudoti gamtos išteklių (elektros energija, vanduo, kuras) skaičiavimą po rekonstrukcijos. Nurodyti eksploatavimo metu susidarysiančių atliekų, oro ir vandens taršos bei gamtos išteklių sunaudojimą nurodant vnt. per metus;</w:t>
      </w:r>
    </w:p>
    <w:p w14:paraId="7802ABA6" w14:textId="2CA90A60" w:rsidR="00606C32" w:rsidRPr="001E0700" w:rsidRDefault="00226A43" w:rsidP="009C0161">
      <w:pPr>
        <w:pStyle w:val="Betarp"/>
        <w:numPr>
          <w:ilvl w:val="2"/>
          <w:numId w:val="6"/>
        </w:numPr>
        <w:tabs>
          <w:tab w:val="left" w:pos="1418"/>
        </w:tabs>
        <w:ind w:left="720" w:hanging="360"/>
        <w:rPr>
          <w:rFonts w:cs="Arial"/>
          <w:szCs w:val="22"/>
          <w:lang w:val="lt-LT"/>
        </w:rPr>
      </w:pPr>
      <w:r w:rsidRPr="001E0700">
        <w:rPr>
          <w:rFonts w:cs="Arial"/>
          <w:szCs w:val="22"/>
          <w:lang w:val="lt-LT"/>
        </w:rPr>
        <w:t>galimą taršą (įvertinami aplinkos komponentai (vanduo, oras, dirvožemis, žemės gelmės, biologinė įvairovė, kraštovaizdis), kuriems darys poveikį planuojama ūkinė veikla statinio statybos, rekonstravimo ir naudojimo etapais), pateikia</w:t>
      </w:r>
      <w:r w:rsidR="004627DA" w:rsidRPr="001E0700">
        <w:rPr>
          <w:rFonts w:cs="Arial"/>
          <w:szCs w:val="22"/>
          <w:lang w:val="lt-LT"/>
        </w:rPr>
        <w:t>nt</w:t>
      </w:r>
      <w:r w:rsidRPr="001E0700">
        <w:rPr>
          <w:rFonts w:cs="Arial"/>
          <w:szCs w:val="22"/>
          <w:lang w:val="lt-LT"/>
        </w:rPr>
        <w:t xml:space="preserve"> motyv</w:t>
      </w:r>
      <w:r w:rsidR="004627DA" w:rsidRPr="001E0700">
        <w:rPr>
          <w:rFonts w:cs="Arial"/>
          <w:szCs w:val="22"/>
          <w:lang w:val="lt-LT"/>
        </w:rPr>
        <w:t>us</w:t>
      </w:r>
      <w:r w:rsidRPr="001E0700">
        <w:rPr>
          <w:rFonts w:cs="Arial"/>
          <w:szCs w:val="22"/>
          <w:lang w:val="lt-LT"/>
        </w:rPr>
        <w:t>, kodėl nevertinamas planuojamos ūkinės veiklos poveikis kitiems aplinkos komponentams; informacij</w:t>
      </w:r>
      <w:r w:rsidR="004627DA" w:rsidRPr="001E0700">
        <w:rPr>
          <w:rFonts w:cs="Arial"/>
          <w:szCs w:val="22"/>
          <w:lang w:val="lt-LT"/>
        </w:rPr>
        <w:t>ą</w:t>
      </w:r>
      <w:r w:rsidRPr="001E0700">
        <w:rPr>
          <w:rFonts w:cs="Arial"/>
          <w:szCs w:val="22"/>
          <w:lang w:val="lt-LT"/>
        </w:rPr>
        <w:t>, ar atliktas planuojamos ūkinės veiklos įgyvendinimo reikšmingumo įsteigtoms ar potencialioms „</w:t>
      </w:r>
      <w:proofErr w:type="spellStart"/>
      <w:r w:rsidRPr="001E0700">
        <w:rPr>
          <w:rFonts w:cs="Arial"/>
          <w:szCs w:val="22"/>
          <w:lang w:val="lt-LT"/>
        </w:rPr>
        <w:t>Natura</w:t>
      </w:r>
      <w:proofErr w:type="spellEnd"/>
      <w:r w:rsidRPr="001E0700">
        <w:rPr>
          <w:rFonts w:cs="Arial"/>
          <w:szCs w:val="22"/>
          <w:lang w:val="lt-LT"/>
        </w:rPr>
        <w:t xml:space="preserve"> 2000“ teritorijoms nustatymas (jei atliktas, pateikti priimtą išvadą); informacij</w:t>
      </w:r>
      <w:r w:rsidR="004627DA" w:rsidRPr="001E0700">
        <w:rPr>
          <w:rFonts w:cs="Arial"/>
          <w:szCs w:val="22"/>
          <w:lang w:val="lt-LT"/>
        </w:rPr>
        <w:t>ą</w:t>
      </w:r>
      <w:r w:rsidRPr="001E0700">
        <w:rPr>
          <w:rFonts w:cs="Arial"/>
          <w:szCs w:val="22"/>
          <w:lang w:val="lt-LT"/>
        </w:rPr>
        <w:t>, ar atliktas planuojamos ūkinės veiklos poveikio aplinkai vertinimas);</w:t>
      </w:r>
    </w:p>
    <w:p w14:paraId="406F684F" w14:textId="37DE2032"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aplinkos apsaugos, kultūros paveldo išsaugojimo, urbanistikos, gaisrinės, civilinės saugos priemonių principinių sprendinių trumpą aprašymą; apsaugines ir sanitarines zonas; projekte numatytų poveikį aplinkai mažinančių priemonių aprašymą;</w:t>
      </w:r>
    </w:p>
    <w:p w14:paraId="170856B9" w14:textId="4D93AD6A"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reikalavimus įrenginių tiekėjams, kad šie privalo pateikti informaciją apie įrenginiuose esančių cheminių medžiagų (dujos SF6 ir alyva) kiekius ir markes, taip pat pateikti jų sertifikatus ir saugos duomenų lapus;</w:t>
      </w:r>
    </w:p>
    <w:p w14:paraId="621B33E5" w14:textId="676ED497"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aprašyti priemones, kurių turi imtis rangovas statybvietėje mažindamas triukšmą, oro ar grunto taršą bei kitus veiksnius žmonėms ir aplinkai.</w:t>
      </w:r>
    </w:p>
    <w:p w14:paraId="78D2EFC4" w14:textId="77777777" w:rsidR="00606C32" w:rsidRPr="001E0700" w:rsidRDefault="00606C32" w:rsidP="009C0161">
      <w:pPr>
        <w:ind w:left="720" w:hanging="360"/>
        <w:jc w:val="both"/>
        <w:rPr>
          <w:rFonts w:ascii="Trebuchet MS" w:hAnsi="Trebuchet MS" w:cs="Arial"/>
          <w:sz w:val="22"/>
          <w:szCs w:val="22"/>
          <w:lang w:val="lt-LT"/>
        </w:rPr>
      </w:pPr>
    </w:p>
    <w:p w14:paraId="2CB71103" w14:textId="3782CDAA" w:rsidR="00606C32" w:rsidRPr="001E0700" w:rsidRDefault="00606C32" w:rsidP="009C0161">
      <w:pPr>
        <w:pStyle w:val="Betarp"/>
        <w:numPr>
          <w:ilvl w:val="1"/>
          <w:numId w:val="6"/>
        </w:numPr>
        <w:tabs>
          <w:tab w:val="left" w:pos="1418"/>
        </w:tabs>
        <w:ind w:left="720" w:hanging="360"/>
        <w:rPr>
          <w:rFonts w:cs="Arial"/>
          <w:szCs w:val="22"/>
          <w:lang w:val="lt-LT"/>
        </w:rPr>
      </w:pPr>
      <w:r w:rsidRPr="001E0700">
        <w:rPr>
          <w:rFonts w:cs="Arial"/>
          <w:szCs w:val="22"/>
          <w:lang w:val="lt-LT"/>
        </w:rPr>
        <w:t>Nurodyti įpareigojimus Rangovui:</w:t>
      </w:r>
    </w:p>
    <w:p w14:paraId="2395BAEF" w14:textId="77777777" w:rsidR="00606C32" w:rsidRPr="001E0700" w:rsidRDefault="00606C32" w:rsidP="009C0161">
      <w:pPr>
        <w:ind w:left="720" w:hanging="360"/>
        <w:jc w:val="both"/>
        <w:rPr>
          <w:rFonts w:ascii="Arial" w:hAnsi="Arial" w:cs="Arial"/>
          <w:szCs w:val="22"/>
          <w:lang w:val="lt-LT"/>
        </w:rPr>
      </w:pPr>
    </w:p>
    <w:p w14:paraId="5FA59339" w14:textId="58DF5D0D"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722F30B3" w14:textId="2984A36B"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atliekų apskaitos dokumentuose turi būti nurodytas statomo objekto pavadinimas ir adresas, jų kopijas pateikti techninę priežiūrą vykdantiems asmenims;</w:t>
      </w:r>
    </w:p>
    <w:p w14:paraId="528DDB49" w14:textId="6124CA0C"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w:t>
      </w:r>
      <w:proofErr w:type="spellStart"/>
      <w:r w:rsidRPr="001E0700">
        <w:rPr>
          <w:rFonts w:cs="Arial"/>
          <w:szCs w:val="22"/>
          <w:lang w:val="lt-LT"/>
        </w:rPr>
        <w:t>gabaritinį</w:t>
      </w:r>
      <w:proofErr w:type="spellEnd"/>
      <w:r w:rsidRPr="001E0700">
        <w:rPr>
          <w:rFonts w:cs="Arial"/>
          <w:szCs w:val="22"/>
          <w:lang w:val="lt-LT"/>
        </w:rPr>
        <w:t xml:space="preserve"> krovinį. Atskirų įrangos elementų, kurių išmontavimas numatytas technologiškai, išmontavimo darbai (pvz. </w:t>
      </w:r>
      <w:proofErr w:type="spellStart"/>
      <w:r w:rsidRPr="001E0700">
        <w:rPr>
          <w:rFonts w:cs="Arial"/>
          <w:szCs w:val="22"/>
          <w:lang w:val="lt-LT"/>
        </w:rPr>
        <w:t>didžiatūrių</w:t>
      </w:r>
      <w:proofErr w:type="spellEnd"/>
      <w:r w:rsidRPr="001E0700">
        <w:rPr>
          <w:rFonts w:cs="Arial"/>
          <w:szCs w:val="22"/>
          <w:lang w:val="lt-LT"/>
        </w:rPr>
        <w:t xml:space="preserve"> jungtuvų įvadų išmontavimas) nelaikomi ardymu. Demontuotos elektros įrangos ardymą atlieka atliekų tvarkytojai turintys teisę tvarkyti šias </w:t>
      </w:r>
      <w:r w:rsidRPr="001E0700">
        <w:rPr>
          <w:rFonts w:cs="Arial"/>
          <w:szCs w:val="22"/>
          <w:lang w:val="lt-LT"/>
        </w:rPr>
        <w:lastRenderedPageBreak/>
        <w:t>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p>
    <w:p w14:paraId="6ADE8D0A" w14:textId="1E4095C5"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2F0384E1" w14:textId="33749957" w:rsidR="00606C32" w:rsidRPr="001E0700"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 xml:space="preserve">objekto techninio įvertinimo komisijai pateikti bendrą objekte susidariusių atliekų ataskaitą (metines ataskaitas </w:t>
      </w:r>
      <w:bookmarkStart w:id="140" w:name="_Hlk153783476"/>
      <w:r w:rsidRPr="001E0700">
        <w:rPr>
          <w:rFonts w:cs="Arial"/>
          <w:szCs w:val="22"/>
          <w:lang w:val="lt-LT"/>
        </w:rPr>
        <w:t>Excel (*.</w:t>
      </w:r>
      <w:proofErr w:type="spellStart"/>
      <w:r w:rsidRPr="001E0700">
        <w:rPr>
          <w:rFonts w:cs="Arial"/>
          <w:szCs w:val="22"/>
          <w:lang w:val="lt-LT"/>
        </w:rPr>
        <w:t>xlsx</w:t>
      </w:r>
      <w:proofErr w:type="spellEnd"/>
      <w:r w:rsidRPr="001E0700">
        <w:rPr>
          <w:rFonts w:cs="Arial"/>
          <w:szCs w:val="22"/>
          <w:lang w:val="lt-LT"/>
        </w:rPr>
        <w:t xml:space="preserve">) formatu (ištrauktas iš GPAIS) </w:t>
      </w:r>
      <w:bookmarkEnd w:id="140"/>
      <w:r w:rsidRPr="001E0700">
        <w:rPr>
          <w:rFonts w:cs="Arial"/>
          <w:szCs w:val="22"/>
          <w:lang w:val="lt-LT"/>
        </w:rPr>
        <w:t>ir/ar ataskaitą už visą rekonstrukcijos laikotarpį, suformuotą naudojantis GPAIS, taip pat Excel (*.</w:t>
      </w:r>
      <w:proofErr w:type="spellStart"/>
      <w:r w:rsidRPr="001E0700">
        <w:rPr>
          <w:rFonts w:cs="Arial"/>
          <w:szCs w:val="22"/>
          <w:lang w:val="lt-LT"/>
        </w:rPr>
        <w:t>xlsx</w:t>
      </w:r>
      <w:proofErr w:type="spellEnd"/>
      <w:r w:rsidRPr="001E0700">
        <w:rPr>
          <w:rFonts w:cs="Arial"/>
          <w:szCs w:val="22"/>
          <w:lang w:val="lt-LT"/>
        </w:rPr>
        <w:t>) formatu), ir atliekų perdavimą patvirtinančius dokumentus;</w:t>
      </w:r>
    </w:p>
    <w:p w14:paraId="5B40D9E0" w14:textId="2FAE68FA" w:rsidR="00606C32" w:rsidRPr="0020356F" w:rsidRDefault="00606C32" w:rsidP="009C0161">
      <w:pPr>
        <w:pStyle w:val="Betarp"/>
        <w:numPr>
          <w:ilvl w:val="2"/>
          <w:numId w:val="6"/>
        </w:numPr>
        <w:tabs>
          <w:tab w:val="left" w:pos="1418"/>
        </w:tabs>
        <w:ind w:left="720" w:hanging="360"/>
        <w:rPr>
          <w:rFonts w:cs="Arial"/>
          <w:szCs w:val="22"/>
          <w:lang w:val="lt-LT"/>
        </w:rPr>
      </w:pPr>
      <w:r w:rsidRPr="001E0700">
        <w:rPr>
          <w:rFonts w:cs="Arial"/>
          <w:szCs w:val="22"/>
          <w:lang w:val="lt-LT"/>
        </w:rPr>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14:paraId="720691B7" w14:textId="236CC3D0" w:rsidR="00DB2561" w:rsidRPr="001E0700" w:rsidRDefault="00DB2561" w:rsidP="009C0161">
      <w:pPr>
        <w:ind w:left="720" w:hanging="360"/>
        <w:rPr>
          <w:lang w:val="lt-LT"/>
        </w:rPr>
      </w:pPr>
    </w:p>
    <w:p w14:paraId="27711DD8"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4891249C"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586886FD"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178B38E6"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08A116ED"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423B520E"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238A8C0B"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3B1E7609"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7CCE7119"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2435D0D2"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61654001"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5619B639"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0277768E"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2E596391" w14:textId="77777777" w:rsidR="00F85BB2" w:rsidRPr="001E0700" w:rsidRDefault="00F85BB2" w:rsidP="009C0161">
      <w:pPr>
        <w:pStyle w:val="Sraopastraipa"/>
        <w:numPr>
          <w:ilvl w:val="0"/>
          <w:numId w:val="7"/>
        </w:numPr>
        <w:tabs>
          <w:tab w:val="left" w:pos="1418"/>
        </w:tabs>
        <w:ind w:left="720"/>
        <w:jc w:val="both"/>
        <w:rPr>
          <w:rFonts w:ascii="Trebuchet MS" w:hAnsi="Trebuchet MS" w:cs="Arial"/>
          <w:vanish/>
          <w:sz w:val="22"/>
          <w:szCs w:val="22"/>
          <w:lang w:val="lt-LT"/>
        </w:rPr>
      </w:pPr>
    </w:p>
    <w:p w14:paraId="3D7C8F7D" w14:textId="77777777" w:rsidR="00985D60" w:rsidRPr="001E0700" w:rsidRDefault="00985D60" w:rsidP="009C0161">
      <w:pPr>
        <w:pStyle w:val="Antrat1"/>
        <w:numPr>
          <w:ilvl w:val="0"/>
          <w:numId w:val="4"/>
        </w:numPr>
        <w:spacing w:before="120" w:after="120"/>
        <w:ind w:left="720"/>
        <w:rPr>
          <w:rFonts w:cs="Arial"/>
          <w:szCs w:val="22"/>
          <w:lang w:val="lt-LT"/>
        </w:rPr>
      </w:pPr>
      <w:bookmarkStart w:id="141" w:name="_Toc455492587"/>
      <w:bookmarkStart w:id="142" w:name="_Toc456176968"/>
      <w:bookmarkStart w:id="143" w:name="_Toc175234553"/>
      <w:bookmarkStart w:id="144" w:name="_Toc421452280"/>
      <w:bookmarkEnd w:id="132"/>
      <w:r w:rsidRPr="001E0700">
        <w:rPr>
          <w:rFonts w:cs="Arial"/>
          <w:szCs w:val="22"/>
          <w:lang w:val="lt-LT"/>
        </w:rPr>
        <w:t>GAISRINĖS SAUGOS, DARBUOTOJŲ SAUGOS DALIS</w:t>
      </w:r>
      <w:bookmarkEnd w:id="141"/>
      <w:bookmarkEnd w:id="142"/>
      <w:bookmarkEnd w:id="143"/>
    </w:p>
    <w:p w14:paraId="0822C1A5" w14:textId="77777777" w:rsidR="00DB2561" w:rsidRPr="001E0700" w:rsidRDefault="00DB2561" w:rsidP="009C0161">
      <w:pPr>
        <w:ind w:left="720" w:hanging="360"/>
        <w:rPr>
          <w:lang w:val="lt-LT"/>
        </w:rPr>
      </w:pPr>
    </w:p>
    <w:p w14:paraId="510B7662" w14:textId="77777777" w:rsidR="001E0700" w:rsidRPr="001E0700" w:rsidRDefault="001E0700" w:rsidP="009C0161">
      <w:pPr>
        <w:pStyle w:val="Sraopastraipa"/>
        <w:numPr>
          <w:ilvl w:val="0"/>
          <w:numId w:val="6"/>
        </w:numPr>
        <w:tabs>
          <w:tab w:val="left" w:pos="1418"/>
        </w:tabs>
        <w:spacing w:line="276" w:lineRule="auto"/>
        <w:ind w:left="720"/>
        <w:jc w:val="both"/>
        <w:rPr>
          <w:rFonts w:ascii="Trebuchet MS" w:hAnsi="Trebuchet MS" w:cs="Arial"/>
          <w:vanish/>
          <w:sz w:val="22"/>
          <w:szCs w:val="22"/>
          <w:lang w:val="lt-LT"/>
        </w:rPr>
      </w:pPr>
    </w:p>
    <w:p w14:paraId="1BAC2DB8" w14:textId="1E2EF8F0" w:rsidR="009C0161" w:rsidRDefault="009C0161" w:rsidP="009C0161">
      <w:pPr>
        <w:pStyle w:val="Betarp"/>
        <w:numPr>
          <w:ilvl w:val="1"/>
          <w:numId w:val="6"/>
        </w:numPr>
        <w:tabs>
          <w:tab w:val="left" w:pos="1418"/>
        </w:tabs>
        <w:ind w:left="720" w:hanging="360"/>
        <w:rPr>
          <w:rFonts w:cs="Arial"/>
          <w:szCs w:val="22"/>
          <w:lang w:val="lt-LT"/>
        </w:rPr>
      </w:pPr>
      <w:r w:rsidRPr="009C0161">
        <w:rPr>
          <w:rFonts w:cs="Arial"/>
          <w:szCs w:val="22"/>
          <w:lang w:val="lt-LT"/>
        </w:rPr>
        <w:t>Projektuojant įvertinti AB ESO išduotas prijungimo/technines sąlygas, pateikiamas (1) priede.</w:t>
      </w:r>
    </w:p>
    <w:p w14:paraId="3ED6DD83" w14:textId="4D1E3A37"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33CB95A7" w14:textId="4128D8E4"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Kabelių patalpose ir kabelių pusrūsiuose naudoti kabelius su degimo nepalaikančia izoliacija arba, jei jų izoliacija yra degi, numatyti kabelių padengimą ugniai atspariais dažais;</w:t>
      </w:r>
    </w:p>
    <w:p w14:paraId="48C8F4A3" w14:textId="12785893" w:rsidR="00E609B9" w:rsidRPr="001E0700" w:rsidRDefault="00E609B9" w:rsidP="009C0161">
      <w:pPr>
        <w:pStyle w:val="Betarp"/>
        <w:numPr>
          <w:ilvl w:val="1"/>
          <w:numId w:val="6"/>
        </w:numPr>
        <w:tabs>
          <w:tab w:val="left" w:pos="1418"/>
        </w:tabs>
        <w:ind w:left="720" w:hanging="360"/>
        <w:rPr>
          <w:rFonts w:cs="Arial"/>
          <w:szCs w:val="22"/>
          <w:lang w:val="lt-LT"/>
        </w:rPr>
      </w:pPr>
      <w:bookmarkStart w:id="145" w:name="_Hlk32846131"/>
      <w:r w:rsidRPr="001E0700">
        <w:rPr>
          <w:rFonts w:cs="Arial"/>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45"/>
      <w:r w:rsidRPr="001E0700">
        <w:rPr>
          <w:rFonts w:cs="Arial"/>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6795FD25" w14:textId="4801D843"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1E0700">
        <w:rPr>
          <w:rFonts w:cs="Arial"/>
          <w:szCs w:val="22"/>
          <w:lang w:val="lt-LT"/>
        </w:rPr>
        <w:t>sparnaveržle</w:t>
      </w:r>
      <w:proofErr w:type="spellEnd"/>
      <w:r w:rsidRPr="001E0700">
        <w:rPr>
          <w:rFonts w:cs="Arial"/>
          <w:szCs w:val="22"/>
          <w:lang w:val="lt-LT"/>
        </w:rPr>
        <w:t xml:space="preserve">. Vietos, skirtos įžeminti gaisrinei technikai turi būti </w:t>
      </w:r>
      <w:r w:rsidRPr="001E0700">
        <w:rPr>
          <w:rFonts w:cs="Arial"/>
          <w:szCs w:val="22"/>
          <w:lang w:val="lt-LT"/>
        </w:rPr>
        <w:lastRenderedPageBreak/>
        <w:t>pažymėtos užrašu “Gaisrinės technikos įžeminimo vieta”, juodomis raidėmis raudoname fone. Užrašas tvirtinamas ant metalinės plokštės , kurios matmenys 150x400 (±10)mm.</w:t>
      </w:r>
    </w:p>
    <w:p w14:paraId="64F59E1A" w14:textId="1B49EA90"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PVP įrengti priešgaisrinę signalizaciją pagal skyriuje „Apsauginės signalizacijos dalis“ nurodytus reikalavimus.</w:t>
      </w:r>
    </w:p>
    <w:p w14:paraId="082F31D4" w14:textId="3AA54606"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PVP turi būti bent du gesintuvai su ne mažiau kaip 4 kg gesinimo medžiaga.</w:t>
      </w:r>
    </w:p>
    <w:p w14:paraId="34E47563" w14:textId="48198386" w:rsidR="00E609B9" w:rsidRPr="001E0700" w:rsidRDefault="000B3156" w:rsidP="009C0161">
      <w:pPr>
        <w:pStyle w:val="Betarp"/>
        <w:numPr>
          <w:ilvl w:val="1"/>
          <w:numId w:val="6"/>
        </w:numPr>
        <w:tabs>
          <w:tab w:val="left" w:pos="1418"/>
        </w:tabs>
        <w:ind w:left="720" w:hanging="360"/>
        <w:rPr>
          <w:rFonts w:cs="Arial"/>
          <w:szCs w:val="22"/>
          <w:lang w:val="lt-LT"/>
        </w:rPr>
      </w:pPr>
      <w:r w:rsidRPr="001E0700">
        <w:rPr>
          <w:rFonts w:cs="Arial"/>
          <w:szCs w:val="22"/>
          <w:lang w:val="lt-LT"/>
        </w:rPr>
        <w:t xml:space="preserve">Ant visų įėjimo durų ar vartų į skirstyklą turi būti: užrašas, nurodantis skirstyklos pagrindinių įrenginių įtampą (pvz.: 110 </w:t>
      </w:r>
      <w:proofErr w:type="spellStart"/>
      <w:r w:rsidRPr="001E0700">
        <w:rPr>
          <w:rFonts w:cs="Arial"/>
          <w:szCs w:val="22"/>
          <w:lang w:val="lt-LT"/>
        </w:rPr>
        <w:t>kV</w:t>
      </w:r>
      <w:proofErr w:type="spellEnd"/>
      <w:r w:rsidRPr="001E0700">
        <w:rPr>
          <w:rFonts w:cs="Arial"/>
          <w:szCs w:val="22"/>
          <w:lang w:val="lt-LT"/>
        </w:rPr>
        <w:t>), ženklas „STOP Pavojinga gyvybei“, kurio matmenys – plotis 210 mm, aukštis 297 mm,  kraštas juodas, 10 mm pločio, juodos raidės geltoname fone. Trikampyje žmogus ir žaibas.</w:t>
      </w:r>
    </w:p>
    <w:p w14:paraId="1EFE5015" w14:textId="6F7620B6" w:rsidR="00E609B9" w:rsidRPr="001E0700"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Techniniame projekte numatyti projektinius sprendinius, nustatančius technines priemones, darbų metodus, užtikrinant darbuotojų saugą ir sveikatą.</w:t>
      </w:r>
    </w:p>
    <w:p w14:paraId="51250EB7" w14:textId="503C6E8B" w:rsidR="00E609B9" w:rsidRPr="0020356F" w:rsidRDefault="00E609B9" w:rsidP="009C0161">
      <w:pPr>
        <w:pStyle w:val="Betarp"/>
        <w:numPr>
          <w:ilvl w:val="1"/>
          <w:numId w:val="6"/>
        </w:numPr>
        <w:tabs>
          <w:tab w:val="left" w:pos="1418"/>
        </w:tabs>
        <w:ind w:left="720" w:hanging="360"/>
        <w:rPr>
          <w:rFonts w:cs="Arial"/>
          <w:szCs w:val="22"/>
          <w:lang w:val="lt-LT"/>
        </w:rPr>
      </w:pPr>
      <w:r w:rsidRPr="001E0700">
        <w:rPr>
          <w:rFonts w:cs="Arial"/>
          <w:szCs w:val="22"/>
          <w:lang w:val="lt-LT"/>
        </w:rPr>
        <w:t>Vykdant darbus gyvenvietėse, aptverti statybos aikšteles pagal Rangovų saugaus darbo organizavimo ir vykdymo LITGRID AB objektuose tvarkos aprašo (</w:t>
      </w:r>
      <w:r w:rsidR="00821FBD" w:rsidRPr="001E0700">
        <w:rPr>
          <w:rFonts w:cs="Arial"/>
          <w:szCs w:val="22"/>
          <w:lang w:val="lt-LT"/>
        </w:rPr>
        <w:t>68) priede</w:t>
      </w:r>
      <w:r w:rsidRPr="001E0700">
        <w:rPr>
          <w:rFonts w:cs="Arial"/>
          <w:szCs w:val="22"/>
          <w:lang w:val="lt-LT"/>
        </w:rPr>
        <w:t xml:space="preserve"> reikalavimus, kitose vietovėse aptverti iškastas duobes, jei darbai nesibaigia per 1 dieną.</w:t>
      </w:r>
    </w:p>
    <w:p w14:paraId="5BC39FAD" w14:textId="77777777" w:rsidR="00E609B9" w:rsidRPr="001E0700" w:rsidRDefault="00E609B9" w:rsidP="009C0161">
      <w:pPr>
        <w:ind w:left="720" w:hanging="360"/>
        <w:rPr>
          <w:lang w:val="lt-LT"/>
        </w:rPr>
      </w:pPr>
    </w:p>
    <w:p w14:paraId="66A60FB6"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550676CC"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7E7C9043"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14DCCF74"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429B4FFE"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73E05890"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5BF67F03"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590D00EF"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39844A96"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3CBF4562"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6B598C54"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151E7FBD"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69839608"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701FD044"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19D04FD3" w14:textId="77777777" w:rsidR="00F85BB2" w:rsidRPr="001E0700" w:rsidRDefault="00F85BB2" w:rsidP="009C0161">
      <w:pPr>
        <w:pStyle w:val="Sraopastraipa"/>
        <w:numPr>
          <w:ilvl w:val="0"/>
          <w:numId w:val="8"/>
        </w:numPr>
        <w:tabs>
          <w:tab w:val="left" w:pos="1418"/>
        </w:tabs>
        <w:ind w:left="720"/>
        <w:jc w:val="both"/>
        <w:rPr>
          <w:rFonts w:ascii="Trebuchet MS" w:hAnsi="Trebuchet MS" w:cs="Arial"/>
          <w:vanish/>
          <w:kern w:val="1"/>
          <w:sz w:val="22"/>
          <w:szCs w:val="22"/>
          <w:lang w:val="lt-LT" w:eastAsia="ar-SA"/>
        </w:rPr>
      </w:pPr>
    </w:p>
    <w:p w14:paraId="370453AC" w14:textId="1697FBE4" w:rsidR="007B565C" w:rsidRPr="001E0700" w:rsidRDefault="00650009" w:rsidP="009C0161">
      <w:pPr>
        <w:pStyle w:val="Antrat1"/>
        <w:numPr>
          <w:ilvl w:val="0"/>
          <w:numId w:val="4"/>
        </w:numPr>
        <w:spacing w:before="120" w:after="120"/>
        <w:ind w:left="720"/>
        <w:rPr>
          <w:rFonts w:cs="Arial"/>
          <w:bCs/>
          <w:szCs w:val="22"/>
          <w:lang w:val="lt-LT"/>
        </w:rPr>
      </w:pPr>
      <w:bookmarkStart w:id="146" w:name="_Toc175234554"/>
      <w:bookmarkEnd w:id="80"/>
      <w:bookmarkEnd w:id="81"/>
      <w:bookmarkEnd w:id="82"/>
      <w:bookmarkEnd w:id="144"/>
      <w:r w:rsidRPr="001E0700">
        <w:rPr>
          <w:rFonts w:cs="Arial"/>
          <w:bCs/>
          <w:szCs w:val="22"/>
          <w:lang w:val="lt-LT"/>
        </w:rPr>
        <w:t>KITI REIKALAVIMAI</w:t>
      </w:r>
      <w:bookmarkEnd w:id="146"/>
    </w:p>
    <w:p w14:paraId="117BDE9B" w14:textId="22CF6DBD" w:rsidR="00DB2561" w:rsidRPr="001E0700" w:rsidRDefault="00FD1808" w:rsidP="009C0161">
      <w:pPr>
        <w:ind w:left="720" w:hanging="360"/>
        <w:rPr>
          <w:lang w:val="lt-LT"/>
        </w:rPr>
      </w:pPr>
      <w:r>
        <w:rPr>
          <w:lang w:val="lt-LT"/>
        </w:rPr>
        <w:t>-</w:t>
      </w:r>
    </w:p>
    <w:p w14:paraId="60592585" w14:textId="77777777" w:rsidR="007B565C" w:rsidRPr="001E0700" w:rsidRDefault="007B565C" w:rsidP="009C0161">
      <w:pPr>
        <w:pStyle w:val="Sraopastraipa"/>
        <w:numPr>
          <w:ilvl w:val="0"/>
          <w:numId w:val="8"/>
        </w:numPr>
        <w:tabs>
          <w:tab w:val="left" w:pos="1276"/>
        </w:tabs>
        <w:ind w:left="720"/>
        <w:jc w:val="both"/>
        <w:rPr>
          <w:rFonts w:ascii="Trebuchet MS" w:hAnsi="Trebuchet MS" w:cs="Arial"/>
          <w:vanish/>
          <w:sz w:val="22"/>
          <w:szCs w:val="22"/>
          <w:lang w:val="lt-LT"/>
        </w:rPr>
      </w:pPr>
    </w:p>
    <w:p w14:paraId="7F7764CB" w14:textId="02BA0FFF" w:rsidR="00A8266E" w:rsidRPr="001E0700" w:rsidRDefault="00437236" w:rsidP="009C0161">
      <w:pPr>
        <w:pStyle w:val="Antrat1"/>
        <w:numPr>
          <w:ilvl w:val="0"/>
          <w:numId w:val="4"/>
        </w:numPr>
        <w:spacing w:before="120" w:after="120"/>
        <w:ind w:left="720"/>
        <w:rPr>
          <w:rFonts w:cs="Arial"/>
          <w:bCs/>
          <w:szCs w:val="22"/>
          <w:lang w:val="lt-LT"/>
        </w:rPr>
      </w:pPr>
      <w:bookmarkStart w:id="147" w:name="_Toc175234555"/>
      <w:r w:rsidRPr="001E0700">
        <w:rPr>
          <w:rFonts w:cs="Arial"/>
          <w:bCs/>
          <w:szCs w:val="22"/>
          <w:lang w:val="lt-LT"/>
        </w:rPr>
        <w:t>PRIEDAI</w:t>
      </w:r>
      <w:bookmarkEnd w:id="147"/>
    </w:p>
    <w:sdt>
      <w:sdtPr>
        <w:rPr>
          <w:rFonts w:ascii="Trebuchet MS" w:hAnsi="Trebuchet MS" w:cs="Arial"/>
          <w:sz w:val="22"/>
          <w:szCs w:val="22"/>
          <w:lang w:val="lt-LT"/>
        </w:rPr>
        <w:id w:val="841975483"/>
        <w:docPartObj>
          <w:docPartGallery w:val="Bibliographies"/>
          <w:docPartUnique/>
        </w:docPartObj>
      </w:sdtPr>
      <w:sdtContent>
        <w:sdt>
          <w:sdtPr>
            <w:rPr>
              <w:rFonts w:ascii="Trebuchet MS" w:hAnsi="Trebuchet MS" w:cs="Arial"/>
              <w:sz w:val="22"/>
              <w:szCs w:val="22"/>
              <w:lang w:val="lt-LT"/>
            </w:rPr>
            <w:id w:val="111145805"/>
            <w:bibliography/>
          </w:sdtPr>
          <w:sdtContent>
            <w:sdt>
              <w:sdtPr>
                <w:rPr>
                  <w:rFonts w:ascii="Trebuchet MS" w:hAnsi="Trebuchet MS" w:cs="Arial"/>
                  <w:sz w:val="22"/>
                  <w:szCs w:val="22"/>
                  <w:lang w:val="lt-LT"/>
                </w:rPr>
                <w:id w:val="118043939"/>
                <w:showingPlcHdr/>
                <w:bibliography/>
              </w:sdtPr>
              <w:sdtEndPr>
                <w:rPr>
                  <w:i/>
                  <w:iCs/>
                </w:rPr>
              </w:sdtEndPr>
              <w:sdtContent>
                <w:p w14:paraId="6F82A721" w14:textId="65BF64CE" w:rsidR="0051520C" w:rsidRPr="001E0700" w:rsidRDefault="00844EFF" w:rsidP="009C0161">
                  <w:pPr>
                    <w:pStyle w:val="Bibliografija"/>
                    <w:ind w:left="720" w:hanging="360"/>
                    <w:rPr>
                      <w:rFonts w:ascii="Trebuchet MS" w:hAnsi="Trebuchet MS" w:cs="Arial"/>
                      <w:i/>
                      <w:iCs/>
                      <w:sz w:val="22"/>
                      <w:szCs w:val="22"/>
                      <w:lang w:val="lt-LT"/>
                    </w:rPr>
                  </w:pPr>
                  <w:r w:rsidRPr="001E0700">
                    <w:rPr>
                      <w:rFonts w:ascii="Trebuchet MS" w:hAnsi="Trebuchet MS" w:cs="Arial"/>
                      <w:sz w:val="22"/>
                      <w:szCs w:val="22"/>
                      <w:lang w:val="lt-LT"/>
                    </w:rPr>
                    <w:t xml:space="preserve">     </w:t>
                  </w:r>
                </w:p>
              </w:sdtContent>
            </w:sdt>
            <w:p w14:paraId="3EBE8868" w14:textId="77777777" w:rsidR="002043BD" w:rsidRPr="001E0700" w:rsidRDefault="00000000" w:rsidP="009C0161">
              <w:pPr>
                <w:ind w:left="720" w:hanging="360"/>
                <w:jc w:val="both"/>
                <w:rPr>
                  <w:rFonts w:ascii="Trebuchet MS" w:hAnsi="Trebuchet MS" w:cs="Arial"/>
                  <w:sz w:val="22"/>
                  <w:szCs w:val="22"/>
                  <w:lang w:val="lt-LT"/>
                </w:rPr>
              </w:pPr>
            </w:p>
          </w:sdtContent>
        </w:sdt>
      </w:sdtContent>
    </w:sdt>
    <w:p w14:paraId="48A7F236" w14:textId="2B52EA77" w:rsidR="00FC33D8" w:rsidRPr="001E0700" w:rsidRDefault="002043BD" w:rsidP="009C0161">
      <w:pPr>
        <w:pStyle w:val="Sraopastraipa"/>
        <w:numPr>
          <w:ilvl w:val="1"/>
          <w:numId w:val="2"/>
        </w:numPr>
        <w:ind w:left="720"/>
        <w:jc w:val="both"/>
        <w:rPr>
          <w:rFonts w:ascii="Trebuchet MS" w:hAnsi="Trebuchet MS" w:cs="Arial"/>
          <w:sz w:val="22"/>
          <w:szCs w:val="22"/>
          <w:lang w:val="lt-LT"/>
        </w:rPr>
      </w:pPr>
      <w:r w:rsidRPr="001E0700">
        <w:rPr>
          <w:rFonts w:ascii="Trebuchet MS" w:hAnsi="Trebuchet MS" w:cs="Arial"/>
          <w:sz w:val="22"/>
          <w:szCs w:val="22"/>
          <w:lang w:val="lt-LT"/>
        </w:rPr>
        <w:t>Priedas – ESO techninės sąlygos</w:t>
      </w:r>
    </w:p>
    <w:p w14:paraId="0DD9AC1E" w14:textId="2B0C7225" w:rsidR="002A43F6" w:rsidRPr="001E0700" w:rsidRDefault="001E0700" w:rsidP="009C0161">
      <w:pPr>
        <w:pStyle w:val="Sraopastraipa"/>
        <w:numPr>
          <w:ilvl w:val="1"/>
          <w:numId w:val="2"/>
        </w:numPr>
        <w:ind w:left="720"/>
        <w:jc w:val="both"/>
        <w:rPr>
          <w:rFonts w:ascii="Trebuchet MS" w:hAnsi="Trebuchet MS" w:cs="Arial"/>
          <w:sz w:val="22"/>
          <w:szCs w:val="22"/>
          <w:lang w:val="lt-LT"/>
        </w:rPr>
      </w:pPr>
      <w:r>
        <w:rPr>
          <w:rFonts w:ascii="Trebuchet MS" w:hAnsi="Trebuchet MS" w:cs="Arial"/>
          <w:sz w:val="22"/>
          <w:szCs w:val="22"/>
          <w:lang w:val="lt-LT"/>
        </w:rPr>
        <w:t xml:space="preserve">Priedas - </w:t>
      </w:r>
      <w:r w:rsidRPr="001E0700">
        <w:rPr>
          <w:rFonts w:ascii="Trebuchet MS" w:hAnsi="Trebuchet MS" w:cs="Arial"/>
          <w:sz w:val="22"/>
          <w:szCs w:val="22"/>
          <w:lang w:val="lt-LT"/>
        </w:rPr>
        <w:t>Griskonys_OS_PT_20190812</w:t>
      </w:r>
    </w:p>
    <w:p w14:paraId="22DA82C7" w14:textId="71073080" w:rsidR="002A43F6" w:rsidRPr="001E0700" w:rsidRDefault="002A43F6" w:rsidP="009C0161">
      <w:pPr>
        <w:pStyle w:val="Sraopastraipa"/>
        <w:numPr>
          <w:ilvl w:val="1"/>
          <w:numId w:val="2"/>
        </w:numPr>
        <w:ind w:left="720"/>
        <w:jc w:val="both"/>
        <w:rPr>
          <w:rFonts w:ascii="Trebuchet MS" w:hAnsi="Trebuchet MS" w:cs="Arial"/>
          <w:sz w:val="22"/>
          <w:szCs w:val="22"/>
          <w:lang w:val="lt-LT"/>
        </w:rPr>
      </w:pPr>
      <w:r w:rsidRPr="001E0700">
        <w:rPr>
          <w:rFonts w:ascii="Trebuchet MS" w:hAnsi="Trebuchet MS" w:cs="Arial"/>
          <w:sz w:val="22"/>
          <w:szCs w:val="22"/>
          <w:lang w:val="lt-LT"/>
        </w:rPr>
        <w:t>Priedas - Minimalūs Informacijos saugos reikalavimai paslaugų teikimui</w:t>
      </w:r>
    </w:p>
    <w:p w14:paraId="6FF49994" w14:textId="0AEC817F" w:rsidR="002A43F6" w:rsidRPr="001E0700" w:rsidRDefault="002A43F6" w:rsidP="009C0161">
      <w:pPr>
        <w:pStyle w:val="Sraopastraipa"/>
        <w:numPr>
          <w:ilvl w:val="1"/>
          <w:numId w:val="2"/>
        </w:numPr>
        <w:ind w:left="720"/>
        <w:jc w:val="both"/>
        <w:rPr>
          <w:rFonts w:ascii="Trebuchet MS" w:hAnsi="Trebuchet MS" w:cs="Arial"/>
          <w:sz w:val="22"/>
          <w:szCs w:val="22"/>
          <w:lang w:val="lt-LT"/>
        </w:rPr>
      </w:pPr>
      <w:r w:rsidRPr="001E0700">
        <w:rPr>
          <w:rFonts w:ascii="Trebuchet MS" w:hAnsi="Trebuchet MS" w:cs="Arial"/>
          <w:sz w:val="22"/>
          <w:szCs w:val="22"/>
          <w:lang w:val="lt-LT"/>
        </w:rPr>
        <w:t xml:space="preserve">Priedas - Minimalūs </w:t>
      </w:r>
      <w:proofErr w:type="spellStart"/>
      <w:r w:rsidRPr="001E0700">
        <w:rPr>
          <w:rFonts w:ascii="Trebuchet MS" w:hAnsi="Trebuchet MS" w:cs="Arial"/>
          <w:sz w:val="22"/>
          <w:szCs w:val="22"/>
          <w:lang w:val="lt-LT"/>
        </w:rPr>
        <w:t>inf</w:t>
      </w:r>
      <w:proofErr w:type="spellEnd"/>
      <w:r w:rsidRPr="001E0700">
        <w:rPr>
          <w:rFonts w:ascii="Trebuchet MS" w:hAnsi="Trebuchet MS" w:cs="Arial"/>
          <w:sz w:val="22"/>
          <w:szCs w:val="22"/>
          <w:lang w:val="lt-LT"/>
        </w:rPr>
        <w:t>. saugumo reikalavimai projektavimui ir diegimui</w:t>
      </w:r>
    </w:p>
    <w:p w14:paraId="69581454" w14:textId="3085CC8B" w:rsidR="002A43F6" w:rsidRPr="001E0700" w:rsidRDefault="002A43F6" w:rsidP="009C0161">
      <w:pPr>
        <w:pStyle w:val="Sraopastraipa"/>
        <w:numPr>
          <w:ilvl w:val="1"/>
          <w:numId w:val="2"/>
        </w:numPr>
        <w:ind w:left="720"/>
        <w:jc w:val="both"/>
        <w:rPr>
          <w:rFonts w:ascii="Trebuchet MS" w:hAnsi="Trebuchet MS" w:cs="Arial"/>
          <w:sz w:val="22"/>
          <w:szCs w:val="22"/>
          <w:lang w:val="lt-LT"/>
        </w:rPr>
      </w:pPr>
      <w:r w:rsidRPr="001E0700">
        <w:rPr>
          <w:rFonts w:ascii="Trebuchet MS" w:hAnsi="Trebuchet MS" w:cs="Arial"/>
          <w:sz w:val="22"/>
          <w:szCs w:val="22"/>
          <w:lang w:val="lt-LT"/>
        </w:rPr>
        <w:t>Priedas - PVP STR_2023-11-28</w:t>
      </w:r>
    </w:p>
    <w:p w14:paraId="4931A43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Kondicionieriai_ir_jungiamosios_dalys_2023-12-08</w:t>
      </w:r>
    </w:p>
    <w:p w14:paraId="1074C4A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Reikalavimai įrenginius </w:t>
      </w:r>
      <w:proofErr w:type="spellStart"/>
      <w:r w:rsidRPr="001E0700">
        <w:rPr>
          <w:rFonts w:ascii="Trebuchet MS" w:hAnsi="Trebuchet MS" w:cs="Arial"/>
          <w:sz w:val="22"/>
          <w:szCs w:val="22"/>
          <w:lang w:val="lt-LT"/>
        </w:rPr>
        <w:t>laikancioms</w:t>
      </w:r>
      <w:proofErr w:type="spellEnd"/>
      <w:r w:rsidRPr="001E0700">
        <w:rPr>
          <w:rFonts w:ascii="Trebuchet MS" w:hAnsi="Trebuchet MS" w:cs="Arial"/>
          <w:sz w:val="22"/>
          <w:szCs w:val="22"/>
          <w:lang w:val="lt-LT"/>
        </w:rPr>
        <w:t xml:space="preserve"> konstrukcijoms 2022</w:t>
      </w:r>
    </w:p>
    <w:p w14:paraId="6AA997EE"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Plieniniu </w:t>
      </w:r>
      <w:proofErr w:type="spellStart"/>
      <w:r w:rsidRPr="001E0700">
        <w:rPr>
          <w:rFonts w:ascii="Trebuchet MS" w:hAnsi="Trebuchet MS" w:cs="Arial"/>
          <w:sz w:val="22"/>
          <w:szCs w:val="22"/>
          <w:lang w:val="lt-LT"/>
        </w:rPr>
        <w:t>konstrukciju</w:t>
      </w:r>
      <w:proofErr w:type="spellEnd"/>
      <w:r w:rsidRPr="001E0700">
        <w:rPr>
          <w:rFonts w:ascii="Trebuchet MS" w:hAnsi="Trebuchet MS" w:cs="Arial"/>
          <w:sz w:val="22"/>
          <w:szCs w:val="22"/>
          <w:lang w:val="lt-LT"/>
        </w:rPr>
        <w:t xml:space="preserve"> dengimui cinku k. b_2018-08-09</w:t>
      </w:r>
    </w:p>
    <w:p w14:paraId="07366E1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GELZBETONINIU_SURENKAMUJU_PAMATU_STR_2023</w:t>
      </w:r>
    </w:p>
    <w:p w14:paraId="4E29252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Reikalavimai_igilintiems_kabeliu_kanalams-2023-12-28</w:t>
      </w:r>
    </w:p>
    <w:p w14:paraId="1B83B5C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Antzeminiai</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gb</w:t>
      </w:r>
      <w:proofErr w:type="spellEnd"/>
      <w:r w:rsidRPr="001E0700">
        <w:rPr>
          <w:rFonts w:ascii="Trebuchet MS" w:hAnsi="Trebuchet MS" w:cs="Arial"/>
          <w:sz w:val="22"/>
          <w:szCs w:val="22"/>
          <w:lang w:val="lt-LT"/>
        </w:rPr>
        <w:t xml:space="preserve"> kanalai standartiniai techniniai reikalavimai 2023-11-26</w:t>
      </w:r>
    </w:p>
    <w:p w14:paraId="26E1F80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Kl</w:t>
      </w:r>
      <w:proofErr w:type="spellEnd"/>
      <w:r w:rsidRPr="001E0700">
        <w:rPr>
          <w:rFonts w:ascii="Trebuchet MS" w:hAnsi="Trebuchet MS" w:cs="Arial"/>
          <w:sz w:val="22"/>
          <w:szCs w:val="22"/>
          <w:lang w:val="lt-LT"/>
        </w:rPr>
        <w:t xml:space="preserve"> apsauginiams vamzdžiams_2020-12-09</w:t>
      </w:r>
    </w:p>
    <w:p w14:paraId="45F5D34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TP ir AS sklypo plano sprendimu tipiniai mazgai_2023-05-04</w:t>
      </w:r>
    </w:p>
    <w:p w14:paraId="02B637D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Reikalavimai AS keliams_2023</w:t>
      </w:r>
    </w:p>
    <w:p w14:paraId="2389C532"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Reikalavimai AS teritorijos dangai_2023</w:t>
      </w:r>
    </w:p>
    <w:p w14:paraId="775ED39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Reikalavimai tvoroms_2022</w:t>
      </w:r>
    </w:p>
    <w:p w14:paraId="0BE79907"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Perduodamu_i_rezerva_irenginiu_sarasas</w:t>
      </w:r>
      <w:proofErr w:type="spellEnd"/>
    </w:p>
    <w:p w14:paraId="4EE6674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- 110_kv_dujiniams_jungtuvams_2020-11-25_20NU-426</w:t>
      </w:r>
    </w:p>
    <w:p w14:paraId="7815D2EE"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- 110_kV_matavimo_transformatoriams_2024-05-06__24NU-185</w:t>
      </w:r>
    </w:p>
    <w:p w14:paraId="7849EC1E"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- 110_kV_skyrikliams_2022-07-27_NU-277</w:t>
      </w:r>
    </w:p>
    <w:p w14:paraId="46F43E3F"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- 110_kV_2kl_ribotuvams-2021-06-15__21NU-194</w:t>
      </w:r>
    </w:p>
    <w:p w14:paraId="2304E0C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- 110_kV_3kl_ribotuvams-2021-06-15__21NU-194</w:t>
      </w:r>
    </w:p>
    <w:p w14:paraId="0D2F6592"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- 110kV_virsitampiu_ribotuvu_irengimui-2021-06-14__21NU-191</w:t>
      </w:r>
    </w:p>
    <w:p w14:paraId="6E58458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TP_ir_skirstyklu_SR_maitinimui_2024-03-17_Nr_24NU-91</w:t>
      </w:r>
    </w:p>
    <w:p w14:paraId="4B6FAAA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Nuolatines_sroves_savuju_reikmiu_skydui_2018-05-18__NU-140</w:t>
      </w:r>
    </w:p>
    <w:p w14:paraId="15F195A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Stacionariosioms AB_2021-10-27_21NU-391</w:t>
      </w:r>
    </w:p>
    <w:p w14:paraId="700776E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Akumuliatoriu_bateriju_ikrovikliamas_2017-05-10__NU-88</w:t>
      </w:r>
    </w:p>
    <w:p w14:paraId="6969FF3E"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AB įrengimui_2021-10-27_21NU-392</w:t>
      </w:r>
    </w:p>
    <w:p w14:paraId="2271E0B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Kintamosios_sroves_savuju_reikmiu_skydui_2018-05-18__NU-140</w:t>
      </w:r>
    </w:p>
    <w:p w14:paraId="05C5A0C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Fotovoltiniams_moduliams_2023-01-30__23NU-61</w:t>
      </w:r>
    </w:p>
    <w:p w14:paraId="09B48CF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SE_galios_keitikliams_2023-12-04__23NU-520</w:t>
      </w:r>
    </w:p>
    <w:p w14:paraId="6E8FACF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- 110-400_kV_vamzdiniams_laidininkams_2022-07-26_NU-276</w:t>
      </w:r>
    </w:p>
    <w:p w14:paraId="18EAD759"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- 400-110_kV_laidams_TP_teritorijoje-2020-09-18_20NU-327</w:t>
      </w:r>
    </w:p>
    <w:p w14:paraId="0454288F"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lastRenderedPageBreak/>
        <w:t>Priedas - 110 kV_polimeriniams_strypiniams_izoliatoriams_2022-12-08_Nr_22NU-448</w:t>
      </w:r>
    </w:p>
    <w:p w14:paraId="2BA4A468"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- 110_kV_atraminiams_izoliatoriams_2021-12-20_21NU-479</w:t>
      </w:r>
    </w:p>
    <w:p w14:paraId="6643F4EF"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- 400-330-110 </w:t>
      </w:r>
      <w:proofErr w:type="spellStart"/>
      <w:r w:rsidRPr="001E0700">
        <w:rPr>
          <w:rFonts w:ascii="Trebuchet MS" w:hAnsi="Trebuchet MS" w:cs="Arial"/>
          <w:sz w:val="22"/>
          <w:szCs w:val="22"/>
          <w:lang w:val="lt-LT"/>
        </w:rPr>
        <w:t>kv</w:t>
      </w:r>
      <w:proofErr w:type="spellEnd"/>
      <w:r w:rsidRPr="001E0700">
        <w:rPr>
          <w:rFonts w:ascii="Trebuchet MS" w:hAnsi="Trebuchet MS" w:cs="Arial"/>
          <w:sz w:val="22"/>
          <w:szCs w:val="22"/>
          <w:lang w:val="lt-LT"/>
        </w:rPr>
        <w:t xml:space="preserve"> įrenginių prijungimo gnybtams 2020-12-23_NU-474</w:t>
      </w:r>
    </w:p>
    <w:p w14:paraId="581855C8"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- 400-330-110_kV_TP_izeminimo_konturo_irengimui 2024-08-07 24NU-381</w:t>
      </w:r>
    </w:p>
    <w:p w14:paraId="389FB525"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- 400-330-110_kV_TP_izeminimo_konturo_elementams 2024-08-07 24NU-381</w:t>
      </w:r>
    </w:p>
    <w:p w14:paraId="61F51DF6"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Litgrid AB Perdavimo tinklo operatyvinių ir techninių pavadinimų sudarymo ir žymėjimo tvarkos aprašas</w:t>
      </w:r>
    </w:p>
    <w:p w14:paraId="138B583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PI_techniniu_duomenu_lentelems_2023-07-20__23NU-326</w:t>
      </w:r>
    </w:p>
    <w:p w14:paraId="63C2D98A"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Griškonys_110kV_ASI_planas-pvz</w:t>
      </w:r>
    </w:p>
    <w:p w14:paraId="4520748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RAA kompleksinių bandymų aprašas 21NU-389</w:t>
      </w:r>
    </w:p>
    <w:p w14:paraId="09222586"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RAA </w:t>
      </w:r>
      <w:proofErr w:type="spellStart"/>
      <w:r w:rsidRPr="001E0700">
        <w:rPr>
          <w:rFonts w:ascii="Trebuchet MS" w:hAnsi="Trebuchet MS" w:cs="Arial"/>
          <w:sz w:val="22"/>
          <w:szCs w:val="22"/>
          <w:lang w:val="lt-LT"/>
        </w:rPr>
        <w:t>Mikroprocesorinėms</w:t>
      </w:r>
      <w:proofErr w:type="spellEnd"/>
      <w:r w:rsidRPr="001E0700">
        <w:rPr>
          <w:rFonts w:ascii="Trebuchet MS" w:hAnsi="Trebuchet MS" w:cs="Arial"/>
          <w:sz w:val="22"/>
          <w:szCs w:val="22"/>
          <w:lang w:val="lt-LT"/>
        </w:rPr>
        <w:t xml:space="preserve"> relėms ir valdikliams 22NU-234</w:t>
      </w:r>
    </w:p>
    <w:p w14:paraId="7E06430B"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- 110_kV_RAA_strukturiniu_schemu_aprasas_2023-12-04__23NU-516</w:t>
      </w:r>
    </w:p>
    <w:p w14:paraId="5146F422"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RAA </w:t>
      </w:r>
      <w:proofErr w:type="spellStart"/>
      <w:r w:rsidRPr="001E0700">
        <w:rPr>
          <w:rFonts w:ascii="Trebuchet MS" w:hAnsi="Trebuchet MS" w:cs="Arial"/>
          <w:sz w:val="22"/>
          <w:szCs w:val="22"/>
          <w:lang w:val="lt-LT"/>
        </w:rPr>
        <w:t>Kontr</w:t>
      </w:r>
      <w:proofErr w:type="spellEnd"/>
      <w:r w:rsidRPr="001E0700">
        <w:rPr>
          <w:rFonts w:ascii="Trebuchet MS" w:hAnsi="Trebuchet MS" w:cs="Arial"/>
          <w:sz w:val="22"/>
          <w:szCs w:val="22"/>
          <w:lang w:val="lt-LT"/>
        </w:rPr>
        <w:t xml:space="preserve"> kab. </w:t>
      </w:r>
      <w:proofErr w:type="spellStart"/>
      <w:r w:rsidRPr="001E0700">
        <w:rPr>
          <w:rFonts w:ascii="Trebuchet MS" w:hAnsi="Trebuchet MS" w:cs="Arial"/>
          <w:sz w:val="22"/>
          <w:szCs w:val="22"/>
          <w:lang w:val="lt-LT"/>
        </w:rPr>
        <w:t>jung</w:t>
      </w:r>
      <w:proofErr w:type="spellEnd"/>
      <w:r w:rsidRPr="001E0700">
        <w:rPr>
          <w:rFonts w:ascii="Trebuchet MS" w:hAnsi="Trebuchet MS" w:cs="Arial"/>
          <w:sz w:val="22"/>
          <w:szCs w:val="22"/>
          <w:lang w:val="lt-LT"/>
        </w:rPr>
        <w:t xml:space="preserve">. RAA ir AS pirminius </w:t>
      </w:r>
      <w:proofErr w:type="spellStart"/>
      <w:r w:rsidRPr="001E0700">
        <w:rPr>
          <w:rFonts w:ascii="Trebuchet MS" w:hAnsi="Trebuchet MS" w:cs="Arial"/>
          <w:sz w:val="22"/>
          <w:szCs w:val="22"/>
          <w:lang w:val="lt-LT"/>
        </w:rPr>
        <w:t>irenginius</w:t>
      </w:r>
      <w:proofErr w:type="spellEnd"/>
      <w:r w:rsidRPr="001E0700">
        <w:rPr>
          <w:rFonts w:ascii="Trebuchet MS" w:hAnsi="Trebuchet MS" w:cs="Arial"/>
          <w:sz w:val="22"/>
          <w:szCs w:val="22"/>
          <w:lang w:val="lt-LT"/>
        </w:rPr>
        <w:t xml:space="preserve"> 21NU-185</w:t>
      </w:r>
    </w:p>
    <w:p w14:paraId="2A108F0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Lauko ir vidaus spintu vidinio </w:t>
      </w:r>
      <w:proofErr w:type="spellStart"/>
      <w:r w:rsidRPr="001E0700">
        <w:rPr>
          <w:rFonts w:ascii="Trebuchet MS" w:hAnsi="Trebuchet MS" w:cs="Arial"/>
          <w:sz w:val="22"/>
          <w:szCs w:val="22"/>
          <w:lang w:val="lt-LT"/>
        </w:rPr>
        <w:t>montazo</w:t>
      </w:r>
      <w:proofErr w:type="spellEnd"/>
      <w:r w:rsidRPr="001E0700">
        <w:rPr>
          <w:rFonts w:ascii="Trebuchet MS" w:hAnsi="Trebuchet MS" w:cs="Arial"/>
          <w:sz w:val="22"/>
          <w:szCs w:val="22"/>
          <w:lang w:val="lt-LT"/>
        </w:rPr>
        <w:t xml:space="preserve"> laidams 24NU-344</w:t>
      </w:r>
    </w:p>
    <w:p w14:paraId="584AB3E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Telekomandu</w:t>
      </w:r>
      <w:proofErr w:type="spellEnd"/>
      <w:r w:rsidRPr="001E0700">
        <w:rPr>
          <w:rFonts w:ascii="Trebuchet MS" w:hAnsi="Trebuchet MS" w:cs="Arial"/>
          <w:sz w:val="22"/>
          <w:szCs w:val="22"/>
          <w:lang w:val="lt-LT"/>
        </w:rPr>
        <w:t xml:space="preserve"> perdavimo </w:t>
      </w:r>
      <w:proofErr w:type="spellStart"/>
      <w:r w:rsidRPr="001E0700">
        <w:rPr>
          <w:rFonts w:ascii="Trebuchet MS" w:hAnsi="Trebuchet MS" w:cs="Arial"/>
          <w:sz w:val="22"/>
          <w:szCs w:val="22"/>
          <w:lang w:val="lt-LT"/>
        </w:rPr>
        <w:t>irenginiams</w:t>
      </w:r>
      <w:proofErr w:type="spellEnd"/>
      <w:r w:rsidRPr="001E0700">
        <w:rPr>
          <w:rFonts w:ascii="Trebuchet MS" w:hAnsi="Trebuchet MS" w:cs="Arial"/>
          <w:sz w:val="22"/>
          <w:szCs w:val="22"/>
          <w:lang w:val="lt-LT"/>
        </w:rPr>
        <w:t xml:space="preserve"> susijusiems su RAA 24NU-229</w:t>
      </w:r>
    </w:p>
    <w:p w14:paraId="44E3F0D8"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RAA vidaus spintoms 20NU-290</w:t>
      </w:r>
    </w:p>
    <w:p w14:paraId="779B5F17"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Vidaus RAA spintų gamyklinių bandymų forma  19NU-349</w:t>
      </w:r>
    </w:p>
    <w:p w14:paraId="1E9BE048"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Elektros grandiniu </w:t>
      </w:r>
      <w:proofErr w:type="spellStart"/>
      <w:r w:rsidRPr="001E0700">
        <w:rPr>
          <w:rFonts w:ascii="Trebuchet MS" w:hAnsi="Trebuchet MS" w:cs="Arial"/>
          <w:sz w:val="22"/>
          <w:szCs w:val="22"/>
          <w:lang w:val="lt-LT"/>
        </w:rPr>
        <w:t>elektromechaninems</w:t>
      </w:r>
      <w:proofErr w:type="spellEnd"/>
      <w:r w:rsidRPr="001E0700">
        <w:rPr>
          <w:rFonts w:ascii="Trebuchet MS" w:hAnsi="Trebuchet MS" w:cs="Arial"/>
          <w:sz w:val="22"/>
          <w:szCs w:val="22"/>
          <w:lang w:val="lt-LT"/>
        </w:rPr>
        <w:t xml:space="preserve"> </w:t>
      </w:r>
      <w:proofErr w:type="spellStart"/>
      <w:r w:rsidRPr="001E0700">
        <w:rPr>
          <w:rFonts w:ascii="Trebuchet MS" w:hAnsi="Trebuchet MS" w:cs="Arial"/>
          <w:sz w:val="22"/>
          <w:szCs w:val="22"/>
          <w:lang w:val="lt-LT"/>
        </w:rPr>
        <w:t>relems</w:t>
      </w:r>
      <w:proofErr w:type="spellEnd"/>
      <w:r w:rsidRPr="001E0700">
        <w:rPr>
          <w:rFonts w:ascii="Trebuchet MS" w:hAnsi="Trebuchet MS" w:cs="Arial"/>
          <w:sz w:val="22"/>
          <w:szCs w:val="22"/>
          <w:lang w:val="lt-LT"/>
        </w:rPr>
        <w:t xml:space="preserve"> 20NU-287</w:t>
      </w:r>
    </w:p>
    <w:p w14:paraId="5CF7E56C"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RAA lauko tarpiniu gnybtu spintoms 24NU-342</w:t>
      </w:r>
    </w:p>
    <w:p w14:paraId="2D29541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Lauko RAA spintų gamyklinių bandymų forma 19NU-349</w:t>
      </w:r>
    </w:p>
    <w:p w14:paraId="258B2FB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Nuotolinio valdymo reikalavimų aprašas_20240307</w:t>
      </w:r>
    </w:p>
    <w:p w14:paraId="67B1B4DA"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STR </w:t>
      </w:r>
      <w:proofErr w:type="spellStart"/>
      <w:r w:rsidRPr="001E0700">
        <w:rPr>
          <w:rFonts w:ascii="Trebuchet MS" w:hAnsi="Trebuchet MS" w:cs="Arial"/>
          <w:sz w:val="22"/>
          <w:szCs w:val="22"/>
          <w:lang w:val="lt-LT"/>
        </w:rPr>
        <w:t>teleinformacijos</w:t>
      </w:r>
      <w:proofErr w:type="spellEnd"/>
      <w:r w:rsidRPr="001E0700">
        <w:rPr>
          <w:rFonts w:ascii="Trebuchet MS" w:hAnsi="Trebuchet MS" w:cs="Arial"/>
          <w:sz w:val="22"/>
          <w:szCs w:val="22"/>
          <w:lang w:val="lt-LT"/>
        </w:rPr>
        <w:t xml:space="preserve"> surinkimo ir perdavimo įrenginiams 2023_09_19</w:t>
      </w:r>
    </w:p>
    <w:p w14:paraId="2773EC55"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Minimalūs </w:t>
      </w:r>
      <w:proofErr w:type="spellStart"/>
      <w:r w:rsidRPr="001E0700">
        <w:rPr>
          <w:rFonts w:ascii="Trebuchet MS" w:hAnsi="Trebuchet MS" w:cs="Arial"/>
          <w:sz w:val="22"/>
          <w:szCs w:val="22"/>
          <w:lang w:val="lt-LT"/>
        </w:rPr>
        <w:t>inf</w:t>
      </w:r>
      <w:proofErr w:type="spellEnd"/>
      <w:r w:rsidRPr="001E0700">
        <w:rPr>
          <w:rFonts w:ascii="Trebuchet MS" w:hAnsi="Trebuchet MS" w:cs="Arial"/>
          <w:sz w:val="22"/>
          <w:szCs w:val="22"/>
          <w:lang w:val="lt-LT"/>
        </w:rPr>
        <w:t>. saugumo reikalavimai projektavimui ir diegimui</w:t>
      </w:r>
    </w:p>
    <w:p w14:paraId="253E4A4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TELEINFORMACIJOS MAINŲ PRINCIPŲ IR APIMČIŲ TVARKOS APRAŠAS</w:t>
      </w:r>
    </w:p>
    <w:p w14:paraId="61B35D21"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STR šviesolaidiniams- elektriniams keitikliams 2023_09_19</w:t>
      </w:r>
    </w:p>
    <w:p w14:paraId="390899B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STR pastočių laiko sinchronizavimo  įrenginiams 2023_09_19</w:t>
      </w:r>
    </w:p>
    <w:p w14:paraId="19FD3249"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Telekomunikaciju</w:t>
      </w:r>
      <w:proofErr w:type="spellEnd"/>
      <w:r w:rsidRPr="001E0700">
        <w:rPr>
          <w:rFonts w:ascii="Trebuchet MS" w:hAnsi="Trebuchet MS" w:cs="Arial"/>
          <w:sz w:val="22"/>
          <w:szCs w:val="22"/>
          <w:lang w:val="lt-LT"/>
        </w:rPr>
        <w:t xml:space="preserve"> ir TSPĮ </w:t>
      </w:r>
      <w:proofErr w:type="spellStart"/>
      <w:r w:rsidRPr="001E0700">
        <w:rPr>
          <w:rFonts w:ascii="Trebuchet MS" w:hAnsi="Trebuchet MS" w:cs="Arial"/>
          <w:sz w:val="22"/>
          <w:szCs w:val="22"/>
          <w:lang w:val="lt-LT"/>
        </w:rPr>
        <w:t>el</w:t>
      </w:r>
      <w:proofErr w:type="spellEnd"/>
      <w:r w:rsidRPr="001E0700">
        <w:rPr>
          <w:rFonts w:ascii="Trebuchet MS" w:hAnsi="Trebuchet MS" w:cs="Arial"/>
          <w:sz w:val="22"/>
          <w:szCs w:val="22"/>
          <w:lang w:val="lt-LT"/>
        </w:rPr>
        <w:t xml:space="preserve"> maitinimo projektavimui nuo NSSRS</w:t>
      </w:r>
    </w:p>
    <w:p w14:paraId="217ECE39"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Telekomunikaciju</w:t>
      </w:r>
      <w:proofErr w:type="spellEnd"/>
      <w:r w:rsidRPr="001E0700">
        <w:rPr>
          <w:rFonts w:ascii="Trebuchet MS" w:hAnsi="Trebuchet MS" w:cs="Arial"/>
          <w:sz w:val="22"/>
          <w:szCs w:val="22"/>
          <w:lang w:val="lt-LT"/>
        </w:rPr>
        <w:t xml:space="preserve"> vidaus spintoms</w:t>
      </w:r>
    </w:p>
    <w:p w14:paraId="18BA20EC"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LITGRID AB reikalavimai techninių projektų sudėčiai</w:t>
      </w:r>
    </w:p>
    <w:p w14:paraId="378DCAC3"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EEA_Lauko</w:t>
      </w:r>
      <w:proofErr w:type="spellEnd"/>
      <w:r w:rsidRPr="001E0700">
        <w:rPr>
          <w:rFonts w:ascii="Trebuchet MS" w:hAnsi="Trebuchet MS" w:cs="Arial"/>
          <w:sz w:val="22"/>
          <w:szCs w:val="22"/>
          <w:lang w:val="lt-LT"/>
        </w:rPr>
        <w:t xml:space="preserve"> KAS spintoms</w:t>
      </w:r>
    </w:p>
    <w:p w14:paraId="55A86A30"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 xml:space="preserve">Priedas - </w:t>
      </w:r>
      <w:proofErr w:type="spellStart"/>
      <w:r w:rsidRPr="001E0700">
        <w:rPr>
          <w:rFonts w:ascii="Trebuchet MS" w:hAnsi="Trebuchet MS" w:cs="Arial"/>
          <w:sz w:val="22"/>
          <w:szCs w:val="22"/>
          <w:lang w:val="lt-LT"/>
        </w:rPr>
        <w:t>EEA_Vidaus</w:t>
      </w:r>
      <w:proofErr w:type="spellEnd"/>
      <w:r w:rsidRPr="001E0700">
        <w:rPr>
          <w:rFonts w:ascii="Trebuchet MS" w:hAnsi="Trebuchet MS" w:cs="Arial"/>
          <w:sz w:val="22"/>
          <w:szCs w:val="22"/>
          <w:lang w:val="lt-LT"/>
        </w:rPr>
        <w:t xml:space="preserve"> TAS spintoms</w:t>
      </w:r>
    </w:p>
    <w:p w14:paraId="38FE9AF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EEA_AEEAS valdikliui KDV</w:t>
      </w:r>
    </w:p>
    <w:p w14:paraId="1A8CB6C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EEA_DVS valdikliui MDV</w:t>
      </w:r>
    </w:p>
    <w:p w14:paraId="234D969D"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Lauko KAS_TAS spintu gamykliniu bandymu forma</w:t>
      </w:r>
    </w:p>
    <w:p w14:paraId="7297CB17" w14:textId="77777777" w:rsidR="00821FBD" w:rsidRPr="001E0700"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Vidaus KAS_TAS spintu gamykliniu bandymu forma</w:t>
      </w:r>
    </w:p>
    <w:p w14:paraId="7EC2238F" w14:textId="385D9C5F" w:rsidR="00821FBD" w:rsidRDefault="00821FBD" w:rsidP="009C0161">
      <w:pPr>
        <w:numPr>
          <w:ilvl w:val="1"/>
          <w:numId w:val="2"/>
        </w:numPr>
        <w:ind w:left="720"/>
        <w:textAlignment w:val="center"/>
        <w:rPr>
          <w:rFonts w:ascii="Trebuchet MS" w:hAnsi="Trebuchet MS" w:cs="Arial"/>
          <w:sz w:val="22"/>
          <w:szCs w:val="22"/>
          <w:lang w:val="lt-LT"/>
        </w:rPr>
      </w:pPr>
      <w:r w:rsidRPr="001E0700">
        <w:rPr>
          <w:rFonts w:ascii="Trebuchet MS" w:hAnsi="Trebuchet MS" w:cs="Arial"/>
          <w:sz w:val="22"/>
          <w:szCs w:val="22"/>
          <w:lang w:val="lt-LT"/>
        </w:rPr>
        <w:t>Priedas - Rangovų saugaus darbo organizavimo ir vykdymo LITGRID AB objektuose tvarkos aprašas</w:t>
      </w:r>
    </w:p>
    <w:p w14:paraId="3DC34259"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STR jungiamiesiems </w:t>
      </w:r>
      <w:proofErr w:type="spellStart"/>
      <w:r w:rsidRPr="00EB0236">
        <w:rPr>
          <w:rFonts w:ascii="Trebuchet MS" w:hAnsi="Trebuchet MS" w:cs="Arial"/>
          <w:sz w:val="22"/>
          <w:szCs w:val="22"/>
          <w:lang w:val="lt-LT"/>
        </w:rPr>
        <w:t>sviesolaidiniams</w:t>
      </w:r>
      <w:proofErr w:type="spellEnd"/>
      <w:r w:rsidRPr="00EB0236">
        <w:rPr>
          <w:rFonts w:ascii="Trebuchet MS" w:hAnsi="Trebuchet MS" w:cs="Arial"/>
          <w:sz w:val="22"/>
          <w:szCs w:val="22"/>
          <w:lang w:val="lt-LT"/>
        </w:rPr>
        <w:t xml:space="preserve"> kabeliams</w:t>
      </w:r>
    </w:p>
    <w:p w14:paraId="06D51F76"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Tipinis ryšio nutraukimo darbų planas</w:t>
      </w:r>
    </w:p>
    <w:p w14:paraId="39249E27"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Tipiniai reikalavimai ryšių apsauginiams vamzdžiams</w:t>
      </w:r>
    </w:p>
    <w:p w14:paraId="4CD3FF0E"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Tipiniai reikalavimai  ryšio </w:t>
      </w:r>
      <w:proofErr w:type="spellStart"/>
      <w:r w:rsidRPr="00EB0236">
        <w:rPr>
          <w:rFonts w:ascii="Trebuchet MS" w:hAnsi="Trebuchet MS" w:cs="Arial"/>
          <w:sz w:val="22"/>
          <w:szCs w:val="22"/>
          <w:lang w:val="lt-LT"/>
        </w:rPr>
        <w:t>suliniams</w:t>
      </w:r>
      <w:proofErr w:type="spellEnd"/>
    </w:p>
    <w:p w14:paraId="7BECA176"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STR Telekomunikacijų maitinimo šaltiniui</w:t>
      </w:r>
    </w:p>
    <w:p w14:paraId="3FFB22DB"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w:t>
      </w:r>
      <w:proofErr w:type="spellStart"/>
      <w:r w:rsidRPr="00EB0236">
        <w:rPr>
          <w:rFonts w:ascii="Trebuchet MS" w:hAnsi="Trebuchet MS" w:cs="Arial"/>
          <w:sz w:val="22"/>
          <w:szCs w:val="22"/>
          <w:lang w:val="lt-LT"/>
        </w:rPr>
        <w:t>MPLS_maršrutizatoriaus</w:t>
      </w:r>
      <w:proofErr w:type="spellEnd"/>
      <w:r w:rsidRPr="00EB0236">
        <w:rPr>
          <w:rFonts w:ascii="Trebuchet MS" w:hAnsi="Trebuchet MS" w:cs="Arial"/>
          <w:sz w:val="22"/>
          <w:szCs w:val="22"/>
          <w:lang w:val="lt-LT"/>
        </w:rPr>
        <w:t xml:space="preserve"> techniniai reikalavimai_20191227_NU-469</w:t>
      </w:r>
    </w:p>
    <w:p w14:paraId="2074F01F"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Pramoninio MPLS prieigos maršrutizatoriaus techniniai reikalavimai</w:t>
      </w:r>
    </w:p>
    <w:p w14:paraId="412C9075"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Pramoninių duomenų perdavimo tinklo komutatorių  techniniai reikalavimai_2021-02-15_21NU-52</w:t>
      </w:r>
    </w:p>
    <w:p w14:paraId="65AE9F02"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w:t>
      </w:r>
      <w:proofErr w:type="spellStart"/>
      <w:r w:rsidRPr="00EB0236">
        <w:rPr>
          <w:rFonts w:ascii="Trebuchet MS" w:hAnsi="Trebuchet MS" w:cs="Arial"/>
          <w:sz w:val="22"/>
          <w:szCs w:val="22"/>
          <w:lang w:val="lt-LT"/>
        </w:rPr>
        <w:t>Ethernet</w:t>
      </w:r>
      <w:proofErr w:type="spellEnd"/>
      <w:r w:rsidRPr="00EB0236">
        <w:rPr>
          <w:rFonts w:ascii="Trebuchet MS" w:hAnsi="Trebuchet MS" w:cs="Arial"/>
          <w:sz w:val="22"/>
          <w:szCs w:val="22"/>
          <w:lang w:val="lt-LT"/>
        </w:rPr>
        <w:t xml:space="preserve"> terpes keitikliu techniniai reikalavimai _20210205_21NU-45</w:t>
      </w:r>
    </w:p>
    <w:p w14:paraId="77170D01"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Tipine TP TDPT schema</w:t>
      </w:r>
    </w:p>
    <w:p w14:paraId="4A5AD42D"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Įrenginių ryšio protokolų nustatymo lentelės ir įrenginių sąrašas</w:t>
      </w:r>
    </w:p>
    <w:p w14:paraId="198AA315"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apsauginės  signalizacijos centralės komplektui</w:t>
      </w:r>
    </w:p>
    <w:p w14:paraId="769F2335"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įeigos kontrolės kortelių skaitytuvui</w:t>
      </w:r>
    </w:p>
    <w:p w14:paraId="5216AC80"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įeigos kontrolės valdikliui</w:t>
      </w:r>
    </w:p>
    <w:p w14:paraId="4AE49B44"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valdomai vaizdo kamerai</w:t>
      </w:r>
    </w:p>
    <w:p w14:paraId="3F2567B4"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fiksuotai vidaus vaizdo kamerai</w:t>
      </w:r>
    </w:p>
    <w:p w14:paraId="190842BA"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fiksuotai lauko vaizdo kamerai</w:t>
      </w:r>
    </w:p>
    <w:p w14:paraId="6CF4A758"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Priedas - Standartiniai techniniai reikalavimai gaisro aptikimo centralei</w:t>
      </w:r>
    </w:p>
    <w:p w14:paraId="00C4C9A4"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Standartiniai techniniai reikalavimai serijinio </w:t>
      </w:r>
      <w:proofErr w:type="spellStart"/>
      <w:r w:rsidRPr="00EB0236">
        <w:rPr>
          <w:rFonts w:ascii="Trebuchet MS" w:hAnsi="Trebuchet MS" w:cs="Arial"/>
          <w:sz w:val="22"/>
          <w:szCs w:val="22"/>
          <w:lang w:val="lt-LT"/>
        </w:rPr>
        <w:t>rankinimo</w:t>
      </w:r>
      <w:proofErr w:type="spellEnd"/>
      <w:r w:rsidRPr="00EB0236">
        <w:rPr>
          <w:rFonts w:ascii="Trebuchet MS" w:hAnsi="Trebuchet MS" w:cs="Arial"/>
          <w:sz w:val="22"/>
          <w:szCs w:val="22"/>
          <w:lang w:val="lt-LT"/>
        </w:rPr>
        <w:t xml:space="preserve"> sistemos cilindrams</w:t>
      </w:r>
    </w:p>
    <w:p w14:paraId="187856FF"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lastRenderedPageBreak/>
        <w:t xml:space="preserve">Priedas - Standartiniai techniniai reikalavimai serijinio </w:t>
      </w:r>
      <w:proofErr w:type="spellStart"/>
      <w:r w:rsidRPr="00EB0236">
        <w:rPr>
          <w:rFonts w:ascii="Trebuchet MS" w:hAnsi="Trebuchet MS" w:cs="Arial"/>
          <w:sz w:val="22"/>
          <w:szCs w:val="22"/>
          <w:lang w:val="lt-LT"/>
        </w:rPr>
        <w:t>rankinimo</w:t>
      </w:r>
      <w:proofErr w:type="spellEnd"/>
      <w:r w:rsidRPr="00EB0236">
        <w:rPr>
          <w:rFonts w:ascii="Trebuchet MS" w:hAnsi="Trebuchet MS" w:cs="Arial"/>
          <w:sz w:val="22"/>
          <w:szCs w:val="22"/>
          <w:lang w:val="lt-LT"/>
        </w:rPr>
        <w:t xml:space="preserve"> sistemos pakabinamoms spynoms</w:t>
      </w:r>
    </w:p>
    <w:p w14:paraId="5BAE33E0" w14:textId="77777777" w:rsidR="00EB0236" w:rsidRP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w:t>
      </w:r>
      <w:proofErr w:type="spellStart"/>
      <w:r w:rsidRPr="00EB0236">
        <w:rPr>
          <w:rFonts w:ascii="Trebuchet MS" w:hAnsi="Trebuchet MS" w:cs="Arial"/>
          <w:sz w:val="22"/>
          <w:szCs w:val="22"/>
          <w:lang w:val="lt-LT"/>
        </w:rPr>
        <w:t>Techniniu_projektu_specifikaciju</w:t>
      </w:r>
      <w:proofErr w:type="spellEnd"/>
      <w:r w:rsidRPr="00EB0236">
        <w:rPr>
          <w:rFonts w:ascii="Trebuchet MS" w:hAnsi="Trebuchet MS" w:cs="Arial"/>
          <w:sz w:val="22"/>
          <w:szCs w:val="22"/>
          <w:lang w:val="lt-LT"/>
        </w:rPr>
        <w:t xml:space="preserve"> sudarymui_2021-08-13__21NU-261</w:t>
      </w:r>
    </w:p>
    <w:p w14:paraId="45090968" w14:textId="77777777" w:rsidR="00EB0236" w:rsidRDefault="00EB0236" w:rsidP="009C0161">
      <w:pPr>
        <w:numPr>
          <w:ilvl w:val="1"/>
          <w:numId w:val="2"/>
        </w:numPr>
        <w:ind w:left="720"/>
        <w:textAlignment w:val="center"/>
        <w:rPr>
          <w:rFonts w:ascii="Trebuchet MS" w:hAnsi="Trebuchet MS" w:cs="Arial"/>
          <w:sz w:val="22"/>
          <w:szCs w:val="22"/>
          <w:lang w:val="lt-LT"/>
        </w:rPr>
      </w:pPr>
      <w:r w:rsidRPr="00EB0236">
        <w:rPr>
          <w:rFonts w:ascii="Trebuchet MS" w:hAnsi="Trebuchet MS" w:cs="Arial"/>
          <w:sz w:val="22"/>
          <w:szCs w:val="22"/>
          <w:lang w:val="lt-LT"/>
        </w:rPr>
        <w:t xml:space="preserve">Priedas - SINCHR DUOMENU PERDAVIMO TINKLO (SDPT)_20220317_22NU-104 </w:t>
      </w:r>
    </w:p>
    <w:p w14:paraId="43C12D81" w14:textId="36F41A82" w:rsidR="002319A5" w:rsidRDefault="002319A5" w:rsidP="009C0161">
      <w:pPr>
        <w:numPr>
          <w:ilvl w:val="1"/>
          <w:numId w:val="2"/>
        </w:numPr>
        <w:ind w:left="720"/>
        <w:textAlignment w:val="center"/>
        <w:rPr>
          <w:rFonts w:ascii="Trebuchet MS" w:hAnsi="Trebuchet MS" w:cs="Arial"/>
          <w:sz w:val="22"/>
          <w:szCs w:val="22"/>
          <w:lang w:val="lt-LT"/>
        </w:rPr>
      </w:pPr>
      <w:r>
        <w:rPr>
          <w:rFonts w:ascii="Trebuchet MS" w:hAnsi="Trebuchet MS" w:cs="Arial"/>
          <w:sz w:val="22"/>
          <w:szCs w:val="22"/>
          <w:lang w:val="lt-LT"/>
        </w:rPr>
        <w:t xml:space="preserve"> Priedas - </w:t>
      </w:r>
      <w:proofErr w:type="spellStart"/>
      <w:r w:rsidRPr="002319A5">
        <w:rPr>
          <w:rFonts w:ascii="Trebuchet MS" w:hAnsi="Trebuchet MS" w:cs="Arial"/>
          <w:sz w:val="22"/>
          <w:szCs w:val="22"/>
          <w:lang w:val="lt-LT"/>
        </w:rPr>
        <w:t>Griškonių</w:t>
      </w:r>
      <w:proofErr w:type="spellEnd"/>
      <w:r w:rsidRPr="002319A5">
        <w:rPr>
          <w:rFonts w:ascii="Trebuchet MS" w:hAnsi="Trebuchet MS" w:cs="Arial"/>
          <w:sz w:val="22"/>
          <w:szCs w:val="22"/>
          <w:lang w:val="lt-LT"/>
        </w:rPr>
        <w:t xml:space="preserve"> TP rekonstrukcijos PP EIR</w:t>
      </w:r>
    </w:p>
    <w:p w14:paraId="26F1710F" w14:textId="2355220E" w:rsidR="00753204" w:rsidRPr="00EB0236" w:rsidRDefault="00753204" w:rsidP="009C0161">
      <w:pPr>
        <w:numPr>
          <w:ilvl w:val="1"/>
          <w:numId w:val="2"/>
        </w:numPr>
        <w:ind w:left="720"/>
        <w:textAlignment w:val="center"/>
        <w:rPr>
          <w:rFonts w:ascii="Trebuchet MS" w:hAnsi="Trebuchet MS" w:cs="Arial"/>
          <w:sz w:val="22"/>
          <w:szCs w:val="22"/>
          <w:lang w:val="lt-LT"/>
        </w:rPr>
      </w:pPr>
      <w:r>
        <w:rPr>
          <w:rFonts w:ascii="Trebuchet MS" w:hAnsi="Trebuchet MS" w:cs="Arial"/>
          <w:sz w:val="22"/>
          <w:szCs w:val="22"/>
          <w:lang w:val="lt-LT"/>
        </w:rPr>
        <w:t>Priedas – Varėnos TP ir Alytaus TP pastočių ir valdymo pultų planai</w:t>
      </w:r>
    </w:p>
    <w:p w14:paraId="394D36C2" w14:textId="77777777" w:rsidR="00EB0236" w:rsidRDefault="00EB0236" w:rsidP="009C0161">
      <w:pPr>
        <w:ind w:left="720" w:hanging="360"/>
        <w:textAlignment w:val="center"/>
        <w:rPr>
          <w:rFonts w:ascii="Trebuchet MS" w:hAnsi="Trebuchet MS" w:cs="Arial"/>
          <w:sz w:val="22"/>
          <w:szCs w:val="22"/>
          <w:lang w:val="lt-LT"/>
        </w:rPr>
      </w:pPr>
    </w:p>
    <w:p w14:paraId="7F189DDD" w14:textId="77777777" w:rsidR="00EB0236" w:rsidRPr="001E0700" w:rsidRDefault="00EB0236" w:rsidP="009C0161">
      <w:pPr>
        <w:ind w:left="720" w:hanging="360"/>
        <w:textAlignment w:val="center"/>
        <w:rPr>
          <w:rFonts w:ascii="Trebuchet MS" w:hAnsi="Trebuchet MS" w:cs="Arial"/>
          <w:sz w:val="22"/>
          <w:szCs w:val="22"/>
          <w:lang w:val="lt-LT"/>
        </w:rPr>
      </w:pPr>
    </w:p>
    <w:p w14:paraId="326E5D60" w14:textId="77777777" w:rsidR="002A43F6" w:rsidRPr="003D4135" w:rsidRDefault="002A43F6" w:rsidP="009C0161">
      <w:pPr>
        <w:pStyle w:val="Sraopastraipa"/>
        <w:ind w:hanging="360"/>
        <w:jc w:val="both"/>
        <w:rPr>
          <w:rFonts w:ascii="Trebuchet MS" w:hAnsi="Trebuchet MS" w:cs="Arial"/>
          <w:sz w:val="22"/>
          <w:szCs w:val="22"/>
          <w:lang w:val="pt-PT"/>
        </w:rPr>
      </w:pPr>
    </w:p>
    <w:sectPr w:rsidR="002A43F6" w:rsidRPr="003D4135" w:rsidSect="00662B29">
      <w:headerReference w:type="default" r:id="rId21"/>
      <w:footerReference w:type="default" r:id="rId22"/>
      <w:headerReference w:type="first" r:id="rId23"/>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B056C" w14:textId="77777777" w:rsidR="00D1683E" w:rsidRDefault="00D1683E" w:rsidP="00EF30E4">
      <w:pPr>
        <w:pStyle w:val="antraste"/>
      </w:pPr>
      <w:r>
        <w:separator/>
      </w:r>
    </w:p>
  </w:endnote>
  <w:endnote w:type="continuationSeparator" w:id="0">
    <w:p w14:paraId="65886770" w14:textId="77777777" w:rsidR="00D1683E" w:rsidRDefault="00D1683E" w:rsidP="00EF30E4">
      <w:pPr>
        <w:pStyle w:val="antraste"/>
      </w:pPr>
      <w:r>
        <w:continuationSeparator/>
      </w:r>
    </w:p>
  </w:endnote>
  <w:endnote w:type="continuationNotice" w:id="1">
    <w:p w14:paraId="202604F1" w14:textId="77777777" w:rsidR="00D1683E" w:rsidRDefault="00D16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D2AA7F9" w:rsidR="009E077B" w:rsidRPr="00700E4E" w:rsidRDefault="009E077B" w:rsidP="004357F6">
        <w:pPr>
          <w:pStyle w:val="Porat"/>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6B068" w14:textId="77777777" w:rsidR="00D1683E" w:rsidRDefault="00D1683E" w:rsidP="00EF30E4">
      <w:pPr>
        <w:pStyle w:val="antraste"/>
      </w:pPr>
      <w:r>
        <w:separator/>
      </w:r>
    </w:p>
  </w:footnote>
  <w:footnote w:type="continuationSeparator" w:id="0">
    <w:p w14:paraId="46E90762" w14:textId="77777777" w:rsidR="00D1683E" w:rsidRDefault="00D1683E" w:rsidP="00EF30E4">
      <w:pPr>
        <w:pStyle w:val="antraste"/>
      </w:pPr>
      <w:r>
        <w:continuationSeparator/>
      </w:r>
    </w:p>
  </w:footnote>
  <w:footnote w:type="continuationNotice" w:id="1">
    <w:p w14:paraId="7A56C791" w14:textId="77777777" w:rsidR="00D1683E" w:rsidRDefault="00D1683E"/>
  </w:footnote>
  <w:footnote w:id="2">
    <w:p w14:paraId="1E2AE339" w14:textId="77777777" w:rsidR="00D170A2" w:rsidRPr="005350EB" w:rsidRDefault="00D170A2" w:rsidP="00D170A2">
      <w:pPr>
        <w:pStyle w:val="Puslapioinaostekstas"/>
        <w:jc w:val="both"/>
        <w:rPr>
          <w:lang w:val="lt-LT"/>
        </w:rPr>
      </w:pPr>
      <w:r>
        <w:rPr>
          <w:rStyle w:val="Puslapioinaosnuoroda"/>
        </w:rPr>
        <w:footnoteRef/>
      </w:r>
      <w:r w:rsidRPr="005350EB">
        <w:rPr>
          <w:lang w:val="pt-PT"/>
        </w:rPr>
        <w:t xml:space="preserve"> Alytaus rajono savivaldybės tarybos patvirtinto 2022 m. rugpjūčio 11 d. sprendimu Nr. K-156 </w:t>
      </w:r>
      <w:r>
        <w:rPr>
          <w:lang w:val="lt-LT"/>
        </w:rPr>
        <w:t>„</w:t>
      </w:r>
      <w:r w:rsidRPr="005350EB">
        <w:rPr>
          <w:lang w:val="pt-PT"/>
        </w:rPr>
        <w:t xml:space="preserve">Dalies 110 kV elektros perdavimo linijos Griškonys- Varėna”, esančios Alytaus rajono savivaldybės teritorijoje ir Varėnos rajono savivaldybės tarybos patvirtinto 2022 m. rugpjūčio 27 d. sprendimu Nr. T-IX-973 </w:t>
      </w:r>
      <w:r>
        <w:rPr>
          <w:lang w:val="lt-LT"/>
        </w:rPr>
        <w:t>„</w:t>
      </w:r>
      <w:r w:rsidRPr="005350EB">
        <w:rPr>
          <w:lang w:val="pt-PT"/>
        </w:rPr>
        <w:t>Dalies 110 kV elektros perdavimo linijos Griškonys-Varėna”, esančios Varėnos rajono savivaldybės teritorijoje.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074EF" w14:textId="48EF18C3" w:rsidR="009E077B" w:rsidRDefault="009E077B" w:rsidP="00145BD8">
    <w:pPr>
      <w:pStyle w:val="Antrats"/>
      <w:jc w:val="right"/>
    </w:pPr>
  </w:p>
  <w:p w14:paraId="0942AFDF" w14:textId="535E1782" w:rsidR="009E077B" w:rsidRPr="008E4D96" w:rsidRDefault="009E077B" w:rsidP="00145BD8">
    <w:pPr>
      <w:pStyle w:val="Antrats"/>
      <w:jc w:val="right"/>
      <w:rPr>
        <w:rFonts w:ascii="Trebuchet MS" w:hAnsi="Trebuchet MS" w:cs="Arial"/>
        <w:i/>
        <w:sz w:val="22"/>
        <w:szCs w:val="22"/>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4D96">
      <w:rPr>
        <w:i/>
      </w:rPr>
      <w:t xml:space="preserve"> </w:t>
    </w:r>
    <w:r w:rsidR="008E4D96" w:rsidRPr="008E4D96">
      <w:rPr>
        <w:i/>
      </w:rPr>
      <w:t xml:space="preserve">110/35/10 kV </w:t>
    </w:r>
    <w:proofErr w:type="spellStart"/>
    <w:r w:rsidR="008E4D96" w:rsidRPr="008E4D96">
      <w:rPr>
        <w:i/>
      </w:rPr>
      <w:t>Griškonių</w:t>
    </w:r>
    <w:proofErr w:type="spellEnd"/>
    <w:r w:rsidR="008E4D96" w:rsidRPr="008E4D96">
      <w:rPr>
        <w:i/>
      </w:rPr>
      <w:t xml:space="preserve"> TP 110 kV </w:t>
    </w:r>
    <w:proofErr w:type="spellStart"/>
    <w:r w:rsidR="008E4D96" w:rsidRPr="008E4D96">
      <w:rPr>
        <w:i/>
      </w:rPr>
      <w:t>skirstyklos</w:t>
    </w:r>
    <w:proofErr w:type="spellEnd"/>
    <w:r w:rsidR="008E4D96" w:rsidRPr="008E4D96">
      <w:rPr>
        <w:i/>
      </w:rPr>
      <w:t xml:space="preserve"> </w:t>
    </w:r>
    <w:proofErr w:type="spellStart"/>
    <w:r w:rsidR="008E4D96" w:rsidRPr="008E4D96">
      <w:rPr>
        <w:i/>
      </w:rPr>
      <w:t>rekonstravimas</w:t>
    </w:r>
    <w:proofErr w:type="spellEnd"/>
    <w:r w:rsidR="008E4D96">
      <w:rPr>
        <w:i/>
      </w:rPr>
      <w:t xml:space="preserve"> </w:t>
    </w:r>
    <w:r w:rsidR="008E4D96" w:rsidRPr="008E4D96">
      <w:rPr>
        <w:i/>
      </w:rPr>
      <w:t>PPRK24191</w:t>
    </w:r>
  </w:p>
  <w:p w14:paraId="5E61B695" w14:textId="2AAD3DB0" w:rsidR="009E077B" w:rsidRDefault="009E077B" w:rsidP="00145BD8">
    <w:pPr>
      <w:pStyle w:val="Antrats"/>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4D75E" w14:textId="0298B5BB" w:rsidR="009E077B" w:rsidRDefault="009E077B">
    <w:pPr>
      <w:pStyle w:val="Antrats"/>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7" name="Picture 17"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87B7A8E"/>
    <w:multiLevelType w:val="hybridMultilevel"/>
    <w:tmpl w:val="DCC894E2"/>
    <w:lvl w:ilvl="0" w:tplc="D0107A52">
      <w:start w:val="1"/>
      <w:numFmt w:val="decimal"/>
      <w:pStyle w:val="Betarp"/>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A62AA0"/>
    <w:multiLevelType w:val="multilevel"/>
    <w:tmpl w:val="EE5CE4E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3271"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13E2793B"/>
    <w:multiLevelType w:val="multilevel"/>
    <w:tmpl w:val="35AEA82C"/>
    <w:lvl w:ilvl="0">
      <w:start w:val="8"/>
      <w:numFmt w:val="decimal"/>
      <w:lvlText w:val="%1."/>
      <w:lvlJc w:val="left"/>
      <w:pPr>
        <w:ind w:left="384" w:hanging="384"/>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288" w:hanging="720"/>
      </w:pPr>
      <w:rPr>
        <w:rFonts w:hint="default"/>
        <w:sz w:val="22"/>
        <w:szCs w:val="22"/>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2807C8"/>
    <w:multiLevelType w:val="hybridMultilevel"/>
    <w:tmpl w:val="5A6EB4D4"/>
    <w:lvl w:ilvl="0" w:tplc="31CCCA5E">
      <w:start w:val="1"/>
      <w:numFmt w:val="bullet"/>
      <w:lvlText w:val="-"/>
      <w:lvlJc w:val="left"/>
      <w:pPr>
        <w:ind w:left="1080" w:hanging="360"/>
      </w:pPr>
      <w:rPr>
        <w:rFonts w:ascii="Verdana" w:hAnsi="Verdana"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36761BD6"/>
    <w:multiLevelType w:val="multilevel"/>
    <w:tmpl w:val="93C8F50A"/>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b w:val="0"/>
        <w:bCs w:val="0"/>
        <w:color w:val="auto"/>
        <w:sz w:val="22"/>
      </w:rPr>
    </w:lvl>
    <w:lvl w:ilvl="2">
      <w:start w:val="1"/>
      <w:numFmt w:val="decimal"/>
      <w:lvlText w:val="%1.%2.%3."/>
      <w:lvlJc w:val="left"/>
      <w:pPr>
        <w:ind w:left="1224" w:hanging="504"/>
      </w:pPr>
      <w:rPr>
        <w:rFonts w:hint="default"/>
        <w:b w:val="0"/>
        <w:bCs/>
        <w:sz w:val="22"/>
        <w:szCs w:val="22"/>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100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9A5B64"/>
    <w:multiLevelType w:val="hybridMultilevel"/>
    <w:tmpl w:val="C47C6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F04D70"/>
    <w:multiLevelType w:val="multilevel"/>
    <w:tmpl w:val="95D20856"/>
    <w:lvl w:ilvl="0">
      <w:start w:val="8"/>
      <w:numFmt w:val="decimal"/>
      <w:lvlText w:val="%1."/>
      <w:lvlJc w:val="left"/>
      <w:pPr>
        <w:ind w:left="357" w:hanging="357"/>
      </w:pPr>
      <w:rPr>
        <w:rFonts w:hint="default"/>
      </w:rPr>
    </w:lvl>
    <w:lvl w:ilvl="1">
      <w:start w:val="1"/>
      <w:numFmt w:val="decimal"/>
      <w:lvlText w:val="%1.%2."/>
      <w:lvlJc w:val="left"/>
      <w:pPr>
        <w:ind w:left="714" w:hanging="357"/>
      </w:pPr>
      <w:rPr>
        <w:rFonts w:hint="default"/>
        <w:b w:val="0"/>
        <w:bCs w:val="0"/>
        <w:color w:val="auto"/>
        <w:sz w:val="22"/>
      </w:rPr>
    </w:lvl>
    <w:lvl w:ilvl="2">
      <w:start w:val="1"/>
      <w:numFmt w:val="decimal"/>
      <w:lvlText w:val="%1.%2.%3."/>
      <w:lvlJc w:val="left"/>
      <w:pPr>
        <w:ind w:left="1071" w:hanging="357"/>
      </w:pPr>
      <w:rPr>
        <w:rFonts w:hint="default"/>
        <w:b w:val="0"/>
        <w:bCs/>
        <w:sz w:val="22"/>
        <w:szCs w:val="22"/>
      </w:rPr>
    </w:lvl>
    <w:lvl w:ilvl="3">
      <w:start w:val="1"/>
      <w:numFmt w:val="decimal"/>
      <w:lvlText w:val="%1.%2.%3.%4."/>
      <w:lvlJc w:val="left"/>
      <w:pPr>
        <w:ind w:left="1428" w:hanging="357"/>
      </w:pPr>
      <w:rPr>
        <w:rFonts w:hint="default"/>
        <w:b w:val="0"/>
        <w:bCs/>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3" w15:restartNumberingAfterBreak="0">
    <w:nsid w:val="41BB763F"/>
    <w:multiLevelType w:val="multilevel"/>
    <w:tmpl w:val="A1CEEC98"/>
    <w:lvl w:ilvl="0">
      <w:start w:val="1"/>
      <w:numFmt w:val="decimal"/>
      <w:suff w:val="space"/>
      <w:lvlText w:val="%1."/>
      <w:lvlJc w:val="left"/>
      <w:pPr>
        <w:ind w:left="0" w:firstLine="709"/>
      </w:pPr>
      <w:rPr>
        <w:rFonts w:ascii="Arial" w:hAnsi="Arial" w:cs="Arial" w:hint="default"/>
        <w:b w:val="0"/>
        <w:color w:val="auto"/>
        <w:sz w:val="22"/>
      </w:rPr>
    </w:lvl>
    <w:lvl w:ilvl="1">
      <w:start w:val="1"/>
      <w:numFmt w:val="decimal"/>
      <w:suff w:val="space"/>
      <w:lvlText w:val="%1.%2."/>
      <w:lvlJc w:val="left"/>
      <w:pPr>
        <w:ind w:left="0" w:firstLine="709"/>
      </w:pPr>
      <w:rPr>
        <w:rFonts w:ascii="Arial" w:hAnsi="Arial"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42A7527D"/>
    <w:multiLevelType w:val="multilevel"/>
    <w:tmpl w:val="1434539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517A43"/>
    <w:multiLevelType w:val="hybridMultilevel"/>
    <w:tmpl w:val="436E68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06C7CE0"/>
    <w:multiLevelType w:val="hybridMultilevel"/>
    <w:tmpl w:val="F118B756"/>
    <w:lvl w:ilvl="0" w:tplc="BAB41E0A">
      <w:start w:val="1"/>
      <w:numFmt w:val="decimal"/>
      <w:lvlText w:val="%1."/>
      <w:lvlJc w:val="left"/>
      <w:pPr>
        <w:ind w:left="0" w:firstLine="360"/>
      </w:pPr>
      <w:rPr>
        <w:rFonts w:hint="default"/>
        <w:sz w:val="22"/>
      </w:rPr>
    </w:lvl>
    <w:lvl w:ilvl="1" w:tplc="0409000F">
      <w:start w:val="1"/>
      <w:numFmt w:val="decimal"/>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8"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B659FB"/>
    <w:multiLevelType w:val="hybridMultilevel"/>
    <w:tmpl w:val="82BC0C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abstractNum w:abstractNumId="34"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num w:numId="1" w16cid:durableId="262957854">
    <w:abstractNumId w:val="9"/>
  </w:num>
  <w:num w:numId="2" w16cid:durableId="656568305">
    <w:abstractNumId w:val="26"/>
  </w:num>
  <w:num w:numId="3" w16cid:durableId="710232094">
    <w:abstractNumId w:val="10"/>
  </w:num>
  <w:num w:numId="4" w16cid:durableId="2116747619">
    <w:abstractNumId w:val="13"/>
  </w:num>
  <w:num w:numId="5" w16cid:durableId="373771318">
    <w:abstractNumId w:val="30"/>
  </w:num>
  <w:num w:numId="6" w16cid:durableId="1270625230">
    <w:abstractNumId w:val="31"/>
  </w:num>
  <w:num w:numId="7" w16cid:durableId="291012397">
    <w:abstractNumId w:val="16"/>
  </w:num>
  <w:num w:numId="8" w16cid:durableId="998773074">
    <w:abstractNumId w:val="28"/>
  </w:num>
  <w:num w:numId="9" w16cid:durableId="1110971439">
    <w:abstractNumId w:val="32"/>
  </w:num>
  <w:num w:numId="10" w16cid:durableId="89737060">
    <w:abstractNumId w:val="8"/>
  </w:num>
  <w:num w:numId="11" w16cid:durableId="903948115">
    <w:abstractNumId w:val="24"/>
  </w:num>
  <w:num w:numId="12" w16cid:durableId="277642713">
    <w:abstractNumId w:val="14"/>
  </w:num>
  <w:num w:numId="13" w16cid:durableId="64422499">
    <w:abstractNumId w:val="33"/>
  </w:num>
  <w:num w:numId="14" w16cid:durableId="1226530826">
    <w:abstractNumId w:val="19"/>
  </w:num>
  <w:num w:numId="15" w16cid:durableId="1269310096">
    <w:abstractNumId w:val="23"/>
  </w:num>
  <w:num w:numId="16" w16cid:durableId="318582083">
    <w:abstractNumId w:val="27"/>
  </w:num>
  <w:num w:numId="17" w16cid:durableId="1476218256">
    <w:abstractNumId w:val="34"/>
  </w:num>
  <w:num w:numId="18" w16cid:durableId="2103329467">
    <w:abstractNumId w:val="18"/>
  </w:num>
  <w:num w:numId="19" w16cid:durableId="1914971470">
    <w:abstractNumId w:val="25"/>
  </w:num>
  <w:num w:numId="20" w16cid:durableId="1108429019">
    <w:abstractNumId w:val="21"/>
  </w:num>
  <w:num w:numId="21" w16cid:durableId="599459878">
    <w:abstractNumId w:val="22"/>
  </w:num>
  <w:num w:numId="22" w16cid:durableId="1667972894">
    <w:abstractNumId w:val="15"/>
  </w:num>
  <w:num w:numId="23" w16cid:durableId="1631788435">
    <w:abstractNumId w:val="12"/>
  </w:num>
  <w:num w:numId="24" w16cid:durableId="220679857">
    <w:abstractNumId w:val="11"/>
  </w:num>
  <w:num w:numId="25" w16cid:durableId="2129346309">
    <w:abstractNumId w:val="20"/>
  </w:num>
  <w:num w:numId="26" w16cid:durableId="551964517">
    <w:abstractNumId w:val="17"/>
  </w:num>
  <w:num w:numId="27" w16cid:durableId="971591487">
    <w:abstractNumId w:val="29"/>
  </w:num>
  <w:num w:numId="28" w16cid:durableId="446779065">
    <w:abstractNumId w:val="8"/>
  </w:num>
  <w:num w:numId="29" w16cid:durableId="655231561">
    <w:abstractNumId w:val="8"/>
  </w:num>
  <w:num w:numId="30" w16cid:durableId="2053655037">
    <w:abstractNumId w:val="8"/>
  </w:num>
  <w:num w:numId="31" w16cid:durableId="1115174596">
    <w:abstractNumId w:val="8"/>
  </w:num>
  <w:num w:numId="32" w16cid:durableId="309217828">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17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F67"/>
    <w:rsid w:val="00002065"/>
    <w:rsid w:val="00002C1D"/>
    <w:rsid w:val="0000308D"/>
    <w:rsid w:val="000033A7"/>
    <w:rsid w:val="000037AC"/>
    <w:rsid w:val="000037EB"/>
    <w:rsid w:val="00003BB0"/>
    <w:rsid w:val="00003C7A"/>
    <w:rsid w:val="00003DB3"/>
    <w:rsid w:val="00004192"/>
    <w:rsid w:val="00004EB1"/>
    <w:rsid w:val="000057BF"/>
    <w:rsid w:val="00005867"/>
    <w:rsid w:val="0000591A"/>
    <w:rsid w:val="00005B3D"/>
    <w:rsid w:val="00005C8A"/>
    <w:rsid w:val="000060BD"/>
    <w:rsid w:val="00006BC7"/>
    <w:rsid w:val="00006F74"/>
    <w:rsid w:val="0000752F"/>
    <w:rsid w:val="00007F94"/>
    <w:rsid w:val="000102EE"/>
    <w:rsid w:val="000106F3"/>
    <w:rsid w:val="0001071C"/>
    <w:rsid w:val="00010995"/>
    <w:rsid w:val="00011430"/>
    <w:rsid w:val="00011EDE"/>
    <w:rsid w:val="0001211F"/>
    <w:rsid w:val="00012160"/>
    <w:rsid w:val="00012BED"/>
    <w:rsid w:val="00012E17"/>
    <w:rsid w:val="00013038"/>
    <w:rsid w:val="00013DF6"/>
    <w:rsid w:val="0001427F"/>
    <w:rsid w:val="000146C4"/>
    <w:rsid w:val="00014D0E"/>
    <w:rsid w:val="00014D1A"/>
    <w:rsid w:val="00015253"/>
    <w:rsid w:val="000154C2"/>
    <w:rsid w:val="000160D0"/>
    <w:rsid w:val="00016A32"/>
    <w:rsid w:val="000201A3"/>
    <w:rsid w:val="0002035D"/>
    <w:rsid w:val="00020496"/>
    <w:rsid w:val="000209E7"/>
    <w:rsid w:val="00021120"/>
    <w:rsid w:val="00021213"/>
    <w:rsid w:val="0002231B"/>
    <w:rsid w:val="0002336B"/>
    <w:rsid w:val="00023427"/>
    <w:rsid w:val="00023E8C"/>
    <w:rsid w:val="0002461C"/>
    <w:rsid w:val="000246C4"/>
    <w:rsid w:val="00024CF8"/>
    <w:rsid w:val="00025D90"/>
    <w:rsid w:val="00026208"/>
    <w:rsid w:val="000262A2"/>
    <w:rsid w:val="0002698E"/>
    <w:rsid w:val="000269C9"/>
    <w:rsid w:val="00026EC2"/>
    <w:rsid w:val="000273D4"/>
    <w:rsid w:val="000276B1"/>
    <w:rsid w:val="000277DA"/>
    <w:rsid w:val="00027887"/>
    <w:rsid w:val="00027A9E"/>
    <w:rsid w:val="00027AFA"/>
    <w:rsid w:val="00027F79"/>
    <w:rsid w:val="000300B0"/>
    <w:rsid w:val="0003088C"/>
    <w:rsid w:val="00030BE3"/>
    <w:rsid w:val="00030D0C"/>
    <w:rsid w:val="0003107F"/>
    <w:rsid w:val="00031458"/>
    <w:rsid w:val="000315DB"/>
    <w:rsid w:val="00031811"/>
    <w:rsid w:val="00031AB4"/>
    <w:rsid w:val="000324D3"/>
    <w:rsid w:val="00032592"/>
    <w:rsid w:val="00032D13"/>
    <w:rsid w:val="00033492"/>
    <w:rsid w:val="000334CD"/>
    <w:rsid w:val="00033A10"/>
    <w:rsid w:val="00033A40"/>
    <w:rsid w:val="00033CC1"/>
    <w:rsid w:val="000341BE"/>
    <w:rsid w:val="000342CA"/>
    <w:rsid w:val="00034333"/>
    <w:rsid w:val="0003478C"/>
    <w:rsid w:val="00034D4E"/>
    <w:rsid w:val="00035500"/>
    <w:rsid w:val="00035D65"/>
    <w:rsid w:val="00036E0F"/>
    <w:rsid w:val="00037878"/>
    <w:rsid w:val="000378D1"/>
    <w:rsid w:val="00040021"/>
    <w:rsid w:val="00040AF2"/>
    <w:rsid w:val="000414D1"/>
    <w:rsid w:val="0004192D"/>
    <w:rsid w:val="00042886"/>
    <w:rsid w:val="0004297E"/>
    <w:rsid w:val="00042A50"/>
    <w:rsid w:val="00042DE3"/>
    <w:rsid w:val="00042EFA"/>
    <w:rsid w:val="00043579"/>
    <w:rsid w:val="00043838"/>
    <w:rsid w:val="000447D8"/>
    <w:rsid w:val="00044AF6"/>
    <w:rsid w:val="00044DB0"/>
    <w:rsid w:val="00044E9C"/>
    <w:rsid w:val="00045347"/>
    <w:rsid w:val="00045384"/>
    <w:rsid w:val="00046113"/>
    <w:rsid w:val="00046D24"/>
    <w:rsid w:val="0004700E"/>
    <w:rsid w:val="00047313"/>
    <w:rsid w:val="00050114"/>
    <w:rsid w:val="00050492"/>
    <w:rsid w:val="0005095D"/>
    <w:rsid w:val="0005164C"/>
    <w:rsid w:val="000518D6"/>
    <w:rsid w:val="00051D2C"/>
    <w:rsid w:val="000523BC"/>
    <w:rsid w:val="00052A1C"/>
    <w:rsid w:val="000530A4"/>
    <w:rsid w:val="000532AB"/>
    <w:rsid w:val="0005375F"/>
    <w:rsid w:val="00054E72"/>
    <w:rsid w:val="00055086"/>
    <w:rsid w:val="000555C9"/>
    <w:rsid w:val="000559C4"/>
    <w:rsid w:val="00055A9C"/>
    <w:rsid w:val="00056075"/>
    <w:rsid w:val="000566E0"/>
    <w:rsid w:val="00057B48"/>
    <w:rsid w:val="00057BEA"/>
    <w:rsid w:val="0006044D"/>
    <w:rsid w:val="000604B6"/>
    <w:rsid w:val="00060716"/>
    <w:rsid w:val="000607C4"/>
    <w:rsid w:val="00060E69"/>
    <w:rsid w:val="000612D8"/>
    <w:rsid w:val="0006246B"/>
    <w:rsid w:val="00062602"/>
    <w:rsid w:val="0006298E"/>
    <w:rsid w:val="00062FCE"/>
    <w:rsid w:val="00063440"/>
    <w:rsid w:val="00063582"/>
    <w:rsid w:val="00063B04"/>
    <w:rsid w:val="000644E5"/>
    <w:rsid w:val="000647ED"/>
    <w:rsid w:val="00064CC5"/>
    <w:rsid w:val="00064E1B"/>
    <w:rsid w:val="00066108"/>
    <w:rsid w:val="0006679E"/>
    <w:rsid w:val="00066C65"/>
    <w:rsid w:val="00067376"/>
    <w:rsid w:val="000676D3"/>
    <w:rsid w:val="000676D6"/>
    <w:rsid w:val="00067C6C"/>
    <w:rsid w:val="00067E5C"/>
    <w:rsid w:val="0007029A"/>
    <w:rsid w:val="00070438"/>
    <w:rsid w:val="00072653"/>
    <w:rsid w:val="00072B2D"/>
    <w:rsid w:val="00072D9C"/>
    <w:rsid w:val="00072EFD"/>
    <w:rsid w:val="000734B6"/>
    <w:rsid w:val="0007366D"/>
    <w:rsid w:val="0007370F"/>
    <w:rsid w:val="00074036"/>
    <w:rsid w:val="000747B6"/>
    <w:rsid w:val="00074BCD"/>
    <w:rsid w:val="000751F3"/>
    <w:rsid w:val="00075386"/>
    <w:rsid w:val="00075596"/>
    <w:rsid w:val="000756BD"/>
    <w:rsid w:val="00075EC5"/>
    <w:rsid w:val="00076148"/>
    <w:rsid w:val="00076150"/>
    <w:rsid w:val="000764D5"/>
    <w:rsid w:val="00076877"/>
    <w:rsid w:val="000769CF"/>
    <w:rsid w:val="00076F7B"/>
    <w:rsid w:val="0007735E"/>
    <w:rsid w:val="00077444"/>
    <w:rsid w:val="0007758E"/>
    <w:rsid w:val="00077DD6"/>
    <w:rsid w:val="0008054B"/>
    <w:rsid w:val="0008068A"/>
    <w:rsid w:val="00080863"/>
    <w:rsid w:val="000813BC"/>
    <w:rsid w:val="00081441"/>
    <w:rsid w:val="00081574"/>
    <w:rsid w:val="000819E8"/>
    <w:rsid w:val="00081B26"/>
    <w:rsid w:val="00081CAC"/>
    <w:rsid w:val="00081EFE"/>
    <w:rsid w:val="00081F3B"/>
    <w:rsid w:val="00082CC9"/>
    <w:rsid w:val="0008321D"/>
    <w:rsid w:val="000834EF"/>
    <w:rsid w:val="000840F9"/>
    <w:rsid w:val="000842CD"/>
    <w:rsid w:val="00084484"/>
    <w:rsid w:val="000844F3"/>
    <w:rsid w:val="00084EEB"/>
    <w:rsid w:val="0008565A"/>
    <w:rsid w:val="0008594B"/>
    <w:rsid w:val="00085D2F"/>
    <w:rsid w:val="00086180"/>
    <w:rsid w:val="0008622D"/>
    <w:rsid w:val="00086449"/>
    <w:rsid w:val="000866E8"/>
    <w:rsid w:val="00086712"/>
    <w:rsid w:val="00086C35"/>
    <w:rsid w:val="0009031E"/>
    <w:rsid w:val="000903C8"/>
    <w:rsid w:val="00090635"/>
    <w:rsid w:val="0009082C"/>
    <w:rsid w:val="00090CD5"/>
    <w:rsid w:val="00090D0A"/>
    <w:rsid w:val="000918AF"/>
    <w:rsid w:val="000920A3"/>
    <w:rsid w:val="0009231A"/>
    <w:rsid w:val="000923F3"/>
    <w:rsid w:val="00092766"/>
    <w:rsid w:val="0009283D"/>
    <w:rsid w:val="00092907"/>
    <w:rsid w:val="000942D5"/>
    <w:rsid w:val="000955D5"/>
    <w:rsid w:val="0009585E"/>
    <w:rsid w:val="00095D09"/>
    <w:rsid w:val="00095F54"/>
    <w:rsid w:val="000965B8"/>
    <w:rsid w:val="000970A4"/>
    <w:rsid w:val="00097260"/>
    <w:rsid w:val="0009729D"/>
    <w:rsid w:val="00097960"/>
    <w:rsid w:val="000A048C"/>
    <w:rsid w:val="000A06FA"/>
    <w:rsid w:val="000A07C6"/>
    <w:rsid w:val="000A0960"/>
    <w:rsid w:val="000A0AEA"/>
    <w:rsid w:val="000A17E6"/>
    <w:rsid w:val="000A1988"/>
    <w:rsid w:val="000A1CE2"/>
    <w:rsid w:val="000A20A7"/>
    <w:rsid w:val="000A2304"/>
    <w:rsid w:val="000A31FC"/>
    <w:rsid w:val="000A33B2"/>
    <w:rsid w:val="000A34E3"/>
    <w:rsid w:val="000A36C5"/>
    <w:rsid w:val="000A37F9"/>
    <w:rsid w:val="000A383D"/>
    <w:rsid w:val="000A3D61"/>
    <w:rsid w:val="000A407D"/>
    <w:rsid w:val="000A4157"/>
    <w:rsid w:val="000A4556"/>
    <w:rsid w:val="000A4D00"/>
    <w:rsid w:val="000A4D14"/>
    <w:rsid w:val="000A4EDB"/>
    <w:rsid w:val="000A50CA"/>
    <w:rsid w:val="000A5924"/>
    <w:rsid w:val="000A61F0"/>
    <w:rsid w:val="000A64DD"/>
    <w:rsid w:val="000A6A41"/>
    <w:rsid w:val="000A7201"/>
    <w:rsid w:val="000A74D3"/>
    <w:rsid w:val="000A77B2"/>
    <w:rsid w:val="000A7A91"/>
    <w:rsid w:val="000B025A"/>
    <w:rsid w:val="000B029C"/>
    <w:rsid w:val="000B0570"/>
    <w:rsid w:val="000B0822"/>
    <w:rsid w:val="000B0AAA"/>
    <w:rsid w:val="000B1E34"/>
    <w:rsid w:val="000B2653"/>
    <w:rsid w:val="000B2D44"/>
    <w:rsid w:val="000B313E"/>
    <w:rsid w:val="000B3156"/>
    <w:rsid w:val="000B31D3"/>
    <w:rsid w:val="000B37BA"/>
    <w:rsid w:val="000B38AE"/>
    <w:rsid w:val="000B3AAC"/>
    <w:rsid w:val="000B449D"/>
    <w:rsid w:val="000B4C0C"/>
    <w:rsid w:val="000B6255"/>
    <w:rsid w:val="000B66E1"/>
    <w:rsid w:val="000B7513"/>
    <w:rsid w:val="000B751A"/>
    <w:rsid w:val="000B766F"/>
    <w:rsid w:val="000B76E5"/>
    <w:rsid w:val="000C0495"/>
    <w:rsid w:val="000C0BB1"/>
    <w:rsid w:val="000C0FB9"/>
    <w:rsid w:val="000C1315"/>
    <w:rsid w:val="000C1602"/>
    <w:rsid w:val="000C1C05"/>
    <w:rsid w:val="000C2C44"/>
    <w:rsid w:val="000C4054"/>
    <w:rsid w:val="000C45A2"/>
    <w:rsid w:val="000C58C8"/>
    <w:rsid w:val="000C593E"/>
    <w:rsid w:val="000C5DA7"/>
    <w:rsid w:val="000C61DE"/>
    <w:rsid w:val="000C6289"/>
    <w:rsid w:val="000C69CF"/>
    <w:rsid w:val="000C76DE"/>
    <w:rsid w:val="000C7920"/>
    <w:rsid w:val="000C7BD8"/>
    <w:rsid w:val="000D016A"/>
    <w:rsid w:val="000D0CBF"/>
    <w:rsid w:val="000D0E15"/>
    <w:rsid w:val="000D1726"/>
    <w:rsid w:val="000D1ED8"/>
    <w:rsid w:val="000D1EE1"/>
    <w:rsid w:val="000D25E9"/>
    <w:rsid w:val="000D26E8"/>
    <w:rsid w:val="000D2B76"/>
    <w:rsid w:val="000D2D03"/>
    <w:rsid w:val="000D3664"/>
    <w:rsid w:val="000D37D1"/>
    <w:rsid w:val="000D3C98"/>
    <w:rsid w:val="000D4014"/>
    <w:rsid w:val="000D44D0"/>
    <w:rsid w:val="000D4C20"/>
    <w:rsid w:val="000D4CB5"/>
    <w:rsid w:val="000D4DC2"/>
    <w:rsid w:val="000D4FC3"/>
    <w:rsid w:val="000D5FAE"/>
    <w:rsid w:val="000D6484"/>
    <w:rsid w:val="000D6861"/>
    <w:rsid w:val="000D687A"/>
    <w:rsid w:val="000D691C"/>
    <w:rsid w:val="000D6D22"/>
    <w:rsid w:val="000D6EEB"/>
    <w:rsid w:val="000D73E6"/>
    <w:rsid w:val="000D77AC"/>
    <w:rsid w:val="000E07B2"/>
    <w:rsid w:val="000E0A15"/>
    <w:rsid w:val="000E115A"/>
    <w:rsid w:val="000E1A66"/>
    <w:rsid w:val="000E2E3D"/>
    <w:rsid w:val="000E43B3"/>
    <w:rsid w:val="000E4EF7"/>
    <w:rsid w:val="000E51F8"/>
    <w:rsid w:val="000E5683"/>
    <w:rsid w:val="000E5813"/>
    <w:rsid w:val="000E597B"/>
    <w:rsid w:val="000E5B3E"/>
    <w:rsid w:val="000E5B66"/>
    <w:rsid w:val="000E603B"/>
    <w:rsid w:val="000E6654"/>
    <w:rsid w:val="000E678C"/>
    <w:rsid w:val="000E7038"/>
    <w:rsid w:val="000E71C9"/>
    <w:rsid w:val="000E738F"/>
    <w:rsid w:val="000E7C01"/>
    <w:rsid w:val="000E7FB4"/>
    <w:rsid w:val="000F09DB"/>
    <w:rsid w:val="000F0C2A"/>
    <w:rsid w:val="000F0C9B"/>
    <w:rsid w:val="000F112F"/>
    <w:rsid w:val="000F1242"/>
    <w:rsid w:val="000F22EE"/>
    <w:rsid w:val="000F287D"/>
    <w:rsid w:val="000F2959"/>
    <w:rsid w:val="000F322F"/>
    <w:rsid w:val="000F32BD"/>
    <w:rsid w:val="000F3710"/>
    <w:rsid w:val="000F39BE"/>
    <w:rsid w:val="000F3B9B"/>
    <w:rsid w:val="000F3C4D"/>
    <w:rsid w:val="000F45B1"/>
    <w:rsid w:val="000F4D26"/>
    <w:rsid w:val="000F4D77"/>
    <w:rsid w:val="000F52BB"/>
    <w:rsid w:val="000F6058"/>
    <w:rsid w:val="000F7441"/>
    <w:rsid w:val="001018D1"/>
    <w:rsid w:val="00101DE5"/>
    <w:rsid w:val="0010219C"/>
    <w:rsid w:val="0010303E"/>
    <w:rsid w:val="00103271"/>
    <w:rsid w:val="00103FE3"/>
    <w:rsid w:val="001040DF"/>
    <w:rsid w:val="0010421F"/>
    <w:rsid w:val="001042FE"/>
    <w:rsid w:val="001045EC"/>
    <w:rsid w:val="001050FF"/>
    <w:rsid w:val="0010531C"/>
    <w:rsid w:val="001058BC"/>
    <w:rsid w:val="00105B1B"/>
    <w:rsid w:val="00105CB0"/>
    <w:rsid w:val="00105CE0"/>
    <w:rsid w:val="00106A50"/>
    <w:rsid w:val="00110CE0"/>
    <w:rsid w:val="00112185"/>
    <w:rsid w:val="001122FB"/>
    <w:rsid w:val="00112A42"/>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335"/>
    <w:rsid w:val="00124CEF"/>
    <w:rsid w:val="00125559"/>
    <w:rsid w:val="0012598F"/>
    <w:rsid w:val="0012608C"/>
    <w:rsid w:val="001267DE"/>
    <w:rsid w:val="00126B76"/>
    <w:rsid w:val="00127370"/>
    <w:rsid w:val="001301E4"/>
    <w:rsid w:val="00130BCB"/>
    <w:rsid w:val="00131493"/>
    <w:rsid w:val="00131759"/>
    <w:rsid w:val="0013196F"/>
    <w:rsid w:val="00131FDB"/>
    <w:rsid w:val="001321EC"/>
    <w:rsid w:val="00132625"/>
    <w:rsid w:val="0013272B"/>
    <w:rsid w:val="00132A33"/>
    <w:rsid w:val="00133018"/>
    <w:rsid w:val="001332D3"/>
    <w:rsid w:val="00133642"/>
    <w:rsid w:val="00133A93"/>
    <w:rsid w:val="00134018"/>
    <w:rsid w:val="001345E0"/>
    <w:rsid w:val="00134840"/>
    <w:rsid w:val="001349C3"/>
    <w:rsid w:val="00134AAE"/>
    <w:rsid w:val="00134C59"/>
    <w:rsid w:val="00134F0F"/>
    <w:rsid w:val="00137399"/>
    <w:rsid w:val="001376A7"/>
    <w:rsid w:val="001412F1"/>
    <w:rsid w:val="00141361"/>
    <w:rsid w:val="00142153"/>
    <w:rsid w:val="0014246A"/>
    <w:rsid w:val="001427A0"/>
    <w:rsid w:val="001428DD"/>
    <w:rsid w:val="001430C5"/>
    <w:rsid w:val="001433AF"/>
    <w:rsid w:val="001441C7"/>
    <w:rsid w:val="001451DE"/>
    <w:rsid w:val="001454F1"/>
    <w:rsid w:val="00145BD8"/>
    <w:rsid w:val="001463F0"/>
    <w:rsid w:val="001468D1"/>
    <w:rsid w:val="00146BB8"/>
    <w:rsid w:val="00146DF1"/>
    <w:rsid w:val="00147347"/>
    <w:rsid w:val="001478D1"/>
    <w:rsid w:val="00147F94"/>
    <w:rsid w:val="0015037F"/>
    <w:rsid w:val="001503E4"/>
    <w:rsid w:val="00150922"/>
    <w:rsid w:val="001514D4"/>
    <w:rsid w:val="00151BA8"/>
    <w:rsid w:val="00152755"/>
    <w:rsid w:val="00152809"/>
    <w:rsid w:val="00152E9F"/>
    <w:rsid w:val="001536AE"/>
    <w:rsid w:val="001539C4"/>
    <w:rsid w:val="00153BD2"/>
    <w:rsid w:val="00154A3E"/>
    <w:rsid w:val="00154BB7"/>
    <w:rsid w:val="00155A27"/>
    <w:rsid w:val="0015675B"/>
    <w:rsid w:val="00157C51"/>
    <w:rsid w:val="00157F53"/>
    <w:rsid w:val="00160B03"/>
    <w:rsid w:val="00160FE5"/>
    <w:rsid w:val="001612ED"/>
    <w:rsid w:val="0016142D"/>
    <w:rsid w:val="00161839"/>
    <w:rsid w:val="00161A23"/>
    <w:rsid w:val="00162269"/>
    <w:rsid w:val="00162C60"/>
    <w:rsid w:val="00162E30"/>
    <w:rsid w:val="001630A0"/>
    <w:rsid w:val="0016360C"/>
    <w:rsid w:val="001636FD"/>
    <w:rsid w:val="00163970"/>
    <w:rsid w:val="00163A30"/>
    <w:rsid w:val="00163B1F"/>
    <w:rsid w:val="00163B3E"/>
    <w:rsid w:val="00163C0F"/>
    <w:rsid w:val="00163FC2"/>
    <w:rsid w:val="00164DD7"/>
    <w:rsid w:val="001654DB"/>
    <w:rsid w:val="001655DA"/>
    <w:rsid w:val="001656C9"/>
    <w:rsid w:val="001659A6"/>
    <w:rsid w:val="001661BC"/>
    <w:rsid w:val="001664CA"/>
    <w:rsid w:val="001665B6"/>
    <w:rsid w:val="00166B70"/>
    <w:rsid w:val="00166C8A"/>
    <w:rsid w:val="0016706F"/>
    <w:rsid w:val="00167DEE"/>
    <w:rsid w:val="00167DFC"/>
    <w:rsid w:val="0017015F"/>
    <w:rsid w:val="001702AF"/>
    <w:rsid w:val="00170D30"/>
    <w:rsid w:val="00170DC2"/>
    <w:rsid w:val="0017154B"/>
    <w:rsid w:val="001716CA"/>
    <w:rsid w:val="00171CFB"/>
    <w:rsid w:val="00171FC8"/>
    <w:rsid w:val="00172E4B"/>
    <w:rsid w:val="00173E1D"/>
    <w:rsid w:val="00174FEF"/>
    <w:rsid w:val="00175631"/>
    <w:rsid w:val="001756A2"/>
    <w:rsid w:val="00175D47"/>
    <w:rsid w:val="0017617A"/>
    <w:rsid w:val="00176658"/>
    <w:rsid w:val="00176DC6"/>
    <w:rsid w:val="00176F14"/>
    <w:rsid w:val="001770BC"/>
    <w:rsid w:val="00177712"/>
    <w:rsid w:val="00177D96"/>
    <w:rsid w:val="00180764"/>
    <w:rsid w:val="00181292"/>
    <w:rsid w:val="00182202"/>
    <w:rsid w:val="00182639"/>
    <w:rsid w:val="001829F7"/>
    <w:rsid w:val="00182BEB"/>
    <w:rsid w:val="00182F96"/>
    <w:rsid w:val="00182FB6"/>
    <w:rsid w:val="0018347C"/>
    <w:rsid w:val="0018389E"/>
    <w:rsid w:val="001839A2"/>
    <w:rsid w:val="001843DB"/>
    <w:rsid w:val="00184C2B"/>
    <w:rsid w:val="00185133"/>
    <w:rsid w:val="00185750"/>
    <w:rsid w:val="00185B8E"/>
    <w:rsid w:val="00187148"/>
    <w:rsid w:val="00187344"/>
    <w:rsid w:val="0018763F"/>
    <w:rsid w:val="00187EE0"/>
    <w:rsid w:val="00190B2E"/>
    <w:rsid w:val="00191136"/>
    <w:rsid w:val="00191922"/>
    <w:rsid w:val="00192417"/>
    <w:rsid w:val="00192B6C"/>
    <w:rsid w:val="00193641"/>
    <w:rsid w:val="0019485C"/>
    <w:rsid w:val="001954A9"/>
    <w:rsid w:val="001957F3"/>
    <w:rsid w:val="00196EDE"/>
    <w:rsid w:val="0019760C"/>
    <w:rsid w:val="00197C1B"/>
    <w:rsid w:val="00197F9F"/>
    <w:rsid w:val="001A022A"/>
    <w:rsid w:val="001A0DFB"/>
    <w:rsid w:val="001A13B1"/>
    <w:rsid w:val="001A16CA"/>
    <w:rsid w:val="001A1B6E"/>
    <w:rsid w:val="001A1C43"/>
    <w:rsid w:val="001A2ACA"/>
    <w:rsid w:val="001A2D13"/>
    <w:rsid w:val="001A3C1C"/>
    <w:rsid w:val="001A471E"/>
    <w:rsid w:val="001A4A2A"/>
    <w:rsid w:val="001A4D3E"/>
    <w:rsid w:val="001A4D6A"/>
    <w:rsid w:val="001A4E6C"/>
    <w:rsid w:val="001A5115"/>
    <w:rsid w:val="001A5174"/>
    <w:rsid w:val="001A5192"/>
    <w:rsid w:val="001A67AE"/>
    <w:rsid w:val="001A7393"/>
    <w:rsid w:val="001A74EB"/>
    <w:rsid w:val="001A7B8B"/>
    <w:rsid w:val="001B02DB"/>
    <w:rsid w:val="001B064E"/>
    <w:rsid w:val="001B1236"/>
    <w:rsid w:val="001B1C24"/>
    <w:rsid w:val="001B25E8"/>
    <w:rsid w:val="001B272F"/>
    <w:rsid w:val="001B296C"/>
    <w:rsid w:val="001B3090"/>
    <w:rsid w:val="001B35CE"/>
    <w:rsid w:val="001B371A"/>
    <w:rsid w:val="001B3BE8"/>
    <w:rsid w:val="001B3C08"/>
    <w:rsid w:val="001B4B62"/>
    <w:rsid w:val="001B4EF3"/>
    <w:rsid w:val="001B502E"/>
    <w:rsid w:val="001B577D"/>
    <w:rsid w:val="001B616A"/>
    <w:rsid w:val="001B61E1"/>
    <w:rsid w:val="001B6C9C"/>
    <w:rsid w:val="001B6D72"/>
    <w:rsid w:val="001B6ED3"/>
    <w:rsid w:val="001B6FE6"/>
    <w:rsid w:val="001B792A"/>
    <w:rsid w:val="001B7FF3"/>
    <w:rsid w:val="001C16DE"/>
    <w:rsid w:val="001C2122"/>
    <w:rsid w:val="001C2592"/>
    <w:rsid w:val="001C269F"/>
    <w:rsid w:val="001C2944"/>
    <w:rsid w:val="001C2BD7"/>
    <w:rsid w:val="001C3130"/>
    <w:rsid w:val="001C3313"/>
    <w:rsid w:val="001C3E9E"/>
    <w:rsid w:val="001C513C"/>
    <w:rsid w:val="001C5B29"/>
    <w:rsid w:val="001C5BE2"/>
    <w:rsid w:val="001C6A55"/>
    <w:rsid w:val="001C736D"/>
    <w:rsid w:val="001C777D"/>
    <w:rsid w:val="001C7A7F"/>
    <w:rsid w:val="001D037D"/>
    <w:rsid w:val="001D0BB9"/>
    <w:rsid w:val="001D1791"/>
    <w:rsid w:val="001D1C44"/>
    <w:rsid w:val="001D2177"/>
    <w:rsid w:val="001D2605"/>
    <w:rsid w:val="001D293E"/>
    <w:rsid w:val="001D296A"/>
    <w:rsid w:val="001D30AC"/>
    <w:rsid w:val="001D38CC"/>
    <w:rsid w:val="001D3FFB"/>
    <w:rsid w:val="001D45CD"/>
    <w:rsid w:val="001D45F5"/>
    <w:rsid w:val="001D4695"/>
    <w:rsid w:val="001D46F2"/>
    <w:rsid w:val="001D4746"/>
    <w:rsid w:val="001D4CE8"/>
    <w:rsid w:val="001D4EB7"/>
    <w:rsid w:val="001D58B3"/>
    <w:rsid w:val="001D5B4A"/>
    <w:rsid w:val="001D5DD9"/>
    <w:rsid w:val="001D5E6C"/>
    <w:rsid w:val="001D603F"/>
    <w:rsid w:val="001D6472"/>
    <w:rsid w:val="001D7D21"/>
    <w:rsid w:val="001D7DB0"/>
    <w:rsid w:val="001E0700"/>
    <w:rsid w:val="001E0C83"/>
    <w:rsid w:val="001E0CC8"/>
    <w:rsid w:val="001E1051"/>
    <w:rsid w:val="001E1170"/>
    <w:rsid w:val="001E1D8D"/>
    <w:rsid w:val="001E2059"/>
    <w:rsid w:val="001E2D69"/>
    <w:rsid w:val="001E34D3"/>
    <w:rsid w:val="001E3860"/>
    <w:rsid w:val="001E3C58"/>
    <w:rsid w:val="001E4808"/>
    <w:rsid w:val="001E4E96"/>
    <w:rsid w:val="001E527A"/>
    <w:rsid w:val="001E5953"/>
    <w:rsid w:val="001E66B8"/>
    <w:rsid w:val="001E6E9A"/>
    <w:rsid w:val="001E7209"/>
    <w:rsid w:val="001E760F"/>
    <w:rsid w:val="001E77B1"/>
    <w:rsid w:val="001E7821"/>
    <w:rsid w:val="001E7A6C"/>
    <w:rsid w:val="001E7D4F"/>
    <w:rsid w:val="001F03F0"/>
    <w:rsid w:val="001F0B16"/>
    <w:rsid w:val="001F1D3F"/>
    <w:rsid w:val="001F2787"/>
    <w:rsid w:val="001F2A22"/>
    <w:rsid w:val="001F36FA"/>
    <w:rsid w:val="001F4349"/>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E34"/>
    <w:rsid w:val="00202782"/>
    <w:rsid w:val="00202788"/>
    <w:rsid w:val="00202F31"/>
    <w:rsid w:val="0020356F"/>
    <w:rsid w:val="00203745"/>
    <w:rsid w:val="00203CE1"/>
    <w:rsid w:val="002041B0"/>
    <w:rsid w:val="002043BD"/>
    <w:rsid w:val="0020458D"/>
    <w:rsid w:val="0020469D"/>
    <w:rsid w:val="00204FAB"/>
    <w:rsid w:val="002057D4"/>
    <w:rsid w:val="002069DA"/>
    <w:rsid w:val="00206D7A"/>
    <w:rsid w:val="00207005"/>
    <w:rsid w:val="002072C1"/>
    <w:rsid w:val="00207574"/>
    <w:rsid w:val="0020776F"/>
    <w:rsid w:val="00210390"/>
    <w:rsid w:val="0021182A"/>
    <w:rsid w:val="00211CEA"/>
    <w:rsid w:val="00211DDF"/>
    <w:rsid w:val="00212225"/>
    <w:rsid w:val="002126A8"/>
    <w:rsid w:val="00212CEF"/>
    <w:rsid w:val="00213002"/>
    <w:rsid w:val="00213257"/>
    <w:rsid w:val="002133FB"/>
    <w:rsid w:val="00213BCD"/>
    <w:rsid w:val="002143F5"/>
    <w:rsid w:val="002161CC"/>
    <w:rsid w:val="0021645B"/>
    <w:rsid w:val="00216679"/>
    <w:rsid w:val="002168CE"/>
    <w:rsid w:val="00216A45"/>
    <w:rsid w:val="0021727D"/>
    <w:rsid w:val="0021761A"/>
    <w:rsid w:val="00217CB8"/>
    <w:rsid w:val="00220180"/>
    <w:rsid w:val="00220678"/>
    <w:rsid w:val="00220BD0"/>
    <w:rsid w:val="00221BA4"/>
    <w:rsid w:val="00221F7E"/>
    <w:rsid w:val="00222BB2"/>
    <w:rsid w:val="00222EE7"/>
    <w:rsid w:val="002235B7"/>
    <w:rsid w:val="00223EAE"/>
    <w:rsid w:val="00223F0C"/>
    <w:rsid w:val="00224288"/>
    <w:rsid w:val="0022506A"/>
    <w:rsid w:val="002251FE"/>
    <w:rsid w:val="00225744"/>
    <w:rsid w:val="002258A9"/>
    <w:rsid w:val="00225ED9"/>
    <w:rsid w:val="00226766"/>
    <w:rsid w:val="002267F8"/>
    <w:rsid w:val="00226A43"/>
    <w:rsid w:val="00226A4F"/>
    <w:rsid w:val="00226B51"/>
    <w:rsid w:val="00226D26"/>
    <w:rsid w:val="00227136"/>
    <w:rsid w:val="002273BD"/>
    <w:rsid w:val="00227F06"/>
    <w:rsid w:val="0023075D"/>
    <w:rsid w:val="002309D1"/>
    <w:rsid w:val="00231110"/>
    <w:rsid w:val="002319A5"/>
    <w:rsid w:val="00231D45"/>
    <w:rsid w:val="00231F24"/>
    <w:rsid w:val="002322A2"/>
    <w:rsid w:val="00232523"/>
    <w:rsid w:val="00232527"/>
    <w:rsid w:val="00232539"/>
    <w:rsid w:val="002325D2"/>
    <w:rsid w:val="00232704"/>
    <w:rsid w:val="002331E2"/>
    <w:rsid w:val="00233202"/>
    <w:rsid w:val="00233425"/>
    <w:rsid w:val="0023385A"/>
    <w:rsid w:val="00233DD8"/>
    <w:rsid w:val="00234459"/>
    <w:rsid w:val="00234DB5"/>
    <w:rsid w:val="002350B0"/>
    <w:rsid w:val="00235437"/>
    <w:rsid w:val="00235873"/>
    <w:rsid w:val="00235AF6"/>
    <w:rsid w:val="00235ED9"/>
    <w:rsid w:val="00236069"/>
    <w:rsid w:val="002365CB"/>
    <w:rsid w:val="00237671"/>
    <w:rsid w:val="002376F8"/>
    <w:rsid w:val="00237AB6"/>
    <w:rsid w:val="002403BD"/>
    <w:rsid w:val="0024042A"/>
    <w:rsid w:val="002419EB"/>
    <w:rsid w:val="0024202E"/>
    <w:rsid w:val="0024204B"/>
    <w:rsid w:val="002421F6"/>
    <w:rsid w:val="002422BB"/>
    <w:rsid w:val="00242651"/>
    <w:rsid w:val="00243094"/>
    <w:rsid w:val="00243365"/>
    <w:rsid w:val="00243786"/>
    <w:rsid w:val="00243A3B"/>
    <w:rsid w:val="002440AB"/>
    <w:rsid w:val="002447F4"/>
    <w:rsid w:val="00244C1B"/>
    <w:rsid w:val="00244CE2"/>
    <w:rsid w:val="00245965"/>
    <w:rsid w:val="00245D9A"/>
    <w:rsid w:val="00245DC0"/>
    <w:rsid w:val="00245F79"/>
    <w:rsid w:val="00246242"/>
    <w:rsid w:val="002467E0"/>
    <w:rsid w:val="0024712A"/>
    <w:rsid w:val="00247582"/>
    <w:rsid w:val="00247CB8"/>
    <w:rsid w:val="00250888"/>
    <w:rsid w:val="00250D95"/>
    <w:rsid w:val="00250E38"/>
    <w:rsid w:val="002516AA"/>
    <w:rsid w:val="002519DB"/>
    <w:rsid w:val="00253097"/>
    <w:rsid w:val="002532B9"/>
    <w:rsid w:val="002533A4"/>
    <w:rsid w:val="002538AA"/>
    <w:rsid w:val="00253B77"/>
    <w:rsid w:val="00253C47"/>
    <w:rsid w:val="002542E6"/>
    <w:rsid w:val="0025442C"/>
    <w:rsid w:val="00254991"/>
    <w:rsid w:val="00255250"/>
    <w:rsid w:val="0025565C"/>
    <w:rsid w:val="00256677"/>
    <w:rsid w:val="00256BB5"/>
    <w:rsid w:val="002573AC"/>
    <w:rsid w:val="00257805"/>
    <w:rsid w:val="00257D51"/>
    <w:rsid w:val="00257DAA"/>
    <w:rsid w:val="00257DFC"/>
    <w:rsid w:val="00257FF7"/>
    <w:rsid w:val="00260A5D"/>
    <w:rsid w:val="00261091"/>
    <w:rsid w:val="002613F7"/>
    <w:rsid w:val="0026181C"/>
    <w:rsid w:val="00262CC5"/>
    <w:rsid w:val="0026371D"/>
    <w:rsid w:val="00263C40"/>
    <w:rsid w:val="002640E7"/>
    <w:rsid w:val="00264122"/>
    <w:rsid w:val="0026449E"/>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CEB"/>
    <w:rsid w:val="00271180"/>
    <w:rsid w:val="0027162D"/>
    <w:rsid w:val="00271741"/>
    <w:rsid w:val="00271DC3"/>
    <w:rsid w:val="002720EB"/>
    <w:rsid w:val="0027213E"/>
    <w:rsid w:val="00272541"/>
    <w:rsid w:val="00272DAF"/>
    <w:rsid w:val="00272FD4"/>
    <w:rsid w:val="00273132"/>
    <w:rsid w:val="00273161"/>
    <w:rsid w:val="002737CD"/>
    <w:rsid w:val="002738C6"/>
    <w:rsid w:val="00273A05"/>
    <w:rsid w:val="00273A72"/>
    <w:rsid w:val="00273A9D"/>
    <w:rsid w:val="0027427D"/>
    <w:rsid w:val="00274B0D"/>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A45"/>
    <w:rsid w:val="00282E3B"/>
    <w:rsid w:val="00282F7B"/>
    <w:rsid w:val="0028325A"/>
    <w:rsid w:val="002832FA"/>
    <w:rsid w:val="002843D7"/>
    <w:rsid w:val="0028524C"/>
    <w:rsid w:val="00285555"/>
    <w:rsid w:val="00285A00"/>
    <w:rsid w:val="00286F64"/>
    <w:rsid w:val="00287585"/>
    <w:rsid w:val="002876D8"/>
    <w:rsid w:val="00287995"/>
    <w:rsid w:val="00287A1B"/>
    <w:rsid w:val="00287EE6"/>
    <w:rsid w:val="00290BE3"/>
    <w:rsid w:val="00291038"/>
    <w:rsid w:val="00291353"/>
    <w:rsid w:val="002918C5"/>
    <w:rsid w:val="00291900"/>
    <w:rsid w:val="00291CF9"/>
    <w:rsid w:val="00292487"/>
    <w:rsid w:val="00292DC6"/>
    <w:rsid w:val="0029322C"/>
    <w:rsid w:val="00293F56"/>
    <w:rsid w:val="00294591"/>
    <w:rsid w:val="00294EEE"/>
    <w:rsid w:val="002950DB"/>
    <w:rsid w:val="00295C16"/>
    <w:rsid w:val="00296093"/>
    <w:rsid w:val="00296A37"/>
    <w:rsid w:val="002971C7"/>
    <w:rsid w:val="0029765F"/>
    <w:rsid w:val="00297DB2"/>
    <w:rsid w:val="00297EB6"/>
    <w:rsid w:val="002A0013"/>
    <w:rsid w:val="002A00AD"/>
    <w:rsid w:val="002A10DD"/>
    <w:rsid w:val="002A1410"/>
    <w:rsid w:val="002A1570"/>
    <w:rsid w:val="002A1AA6"/>
    <w:rsid w:val="002A245F"/>
    <w:rsid w:val="002A3010"/>
    <w:rsid w:val="002A3489"/>
    <w:rsid w:val="002A381E"/>
    <w:rsid w:val="002A3AD2"/>
    <w:rsid w:val="002A4246"/>
    <w:rsid w:val="002A4292"/>
    <w:rsid w:val="002A42F6"/>
    <w:rsid w:val="002A43F6"/>
    <w:rsid w:val="002A56AA"/>
    <w:rsid w:val="002A5ED3"/>
    <w:rsid w:val="002A61AD"/>
    <w:rsid w:val="002A6212"/>
    <w:rsid w:val="002A6351"/>
    <w:rsid w:val="002A669F"/>
    <w:rsid w:val="002A66D2"/>
    <w:rsid w:val="002A6A5D"/>
    <w:rsid w:val="002A6C8A"/>
    <w:rsid w:val="002A75F1"/>
    <w:rsid w:val="002A76DB"/>
    <w:rsid w:val="002A7B2F"/>
    <w:rsid w:val="002A7CA2"/>
    <w:rsid w:val="002B06DE"/>
    <w:rsid w:val="002B07EC"/>
    <w:rsid w:val="002B1836"/>
    <w:rsid w:val="002B18F7"/>
    <w:rsid w:val="002B1C83"/>
    <w:rsid w:val="002B1D4E"/>
    <w:rsid w:val="002B202D"/>
    <w:rsid w:val="002B2704"/>
    <w:rsid w:val="002B293F"/>
    <w:rsid w:val="002B3B7D"/>
    <w:rsid w:val="002B428A"/>
    <w:rsid w:val="002B53EA"/>
    <w:rsid w:val="002B5851"/>
    <w:rsid w:val="002B590D"/>
    <w:rsid w:val="002B6124"/>
    <w:rsid w:val="002B6CC9"/>
    <w:rsid w:val="002B6CE6"/>
    <w:rsid w:val="002B6D56"/>
    <w:rsid w:val="002B76EE"/>
    <w:rsid w:val="002C01D4"/>
    <w:rsid w:val="002C0384"/>
    <w:rsid w:val="002C0B58"/>
    <w:rsid w:val="002C0D74"/>
    <w:rsid w:val="002C2024"/>
    <w:rsid w:val="002C232E"/>
    <w:rsid w:val="002C284A"/>
    <w:rsid w:val="002C2CB9"/>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11F4"/>
    <w:rsid w:val="002D1346"/>
    <w:rsid w:val="002D1C09"/>
    <w:rsid w:val="002D1F94"/>
    <w:rsid w:val="002D21C5"/>
    <w:rsid w:val="002D2483"/>
    <w:rsid w:val="002D2CAD"/>
    <w:rsid w:val="002D325B"/>
    <w:rsid w:val="002D41E7"/>
    <w:rsid w:val="002D4794"/>
    <w:rsid w:val="002D4939"/>
    <w:rsid w:val="002D4AFB"/>
    <w:rsid w:val="002D4EA3"/>
    <w:rsid w:val="002D4F38"/>
    <w:rsid w:val="002D57F2"/>
    <w:rsid w:val="002D59DF"/>
    <w:rsid w:val="002D59EB"/>
    <w:rsid w:val="002D5F60"/>
    <w:rsid w:val="002D6544"/>
    <w:rsid w:val="002D66BC"/>
    <w:rsid w:val="002D6C11"/>
    <w:rsid w:val="002D6F50"/>
    <w:rsid w:val="002D7148"/>
    <w:rsid w:val="002D7397"/>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F7C"/>
    <w:rsid w:val="002E57F3"/>
    <w:rsid w:val="002E5B4F"/>
    <w:rsid w:val="002E633B"/>
    <w:rsid w:val="002E67A7"/>
    <w:rsid w:val="002E6B64"/>
    <w:rsid w:val="002E6C2C"/>
    <w:rsid w:val="002E7C1E"/>
    <w:rsid w:val="002E7CC0"/>
    <w:rsid w:val="002E7E1C"/>
    <w:rsid w:val="002E7FBC"/>
    <w:rsid w:val="002F024D"/>
    <w:rsid w:val="002F0FF6"/>
    <w:rsid w:val="002F10AF"/>
    <w:rsid w:val="002F1700"/>
    <w:rsid w:val="002F18C8"/>
    <w:rsid w:val="002F19ED"/>
    <w:rsid w:val="002F1C88"/>
    <w:rsid w:val="002F3222"/>
    <w:rsid w:val="002F34E8"/>
    <w:rsid w:val="002F38AA"/>
    <w:rsid w:val="002F3964"/>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AE3"/>
    <w:rsid w:val="002F7F79"/>
    <w:rsid w:val="00301EFB"/>
    <w:rsid w:val="003029AE"/>
    <w:rsid w:val="00302F1F"/>
    <w:rsid w:val="00302F84"/>
    <w:rsid w:val="00303BDA"/>
    <w:rsid w:val="00303CFF"/>
    <w:rsid w:val="00303DD5"/>
    <w:rsid w:val="00303EEB"/>
    <w:rsid w:val="0030428F"/>
    <w:rsid w:val="003049C1"/>
    <w:rsid w:val="0030536E"/>
    <w:rsid w:val="003056F0"/>
    <w:rsid w:val="0030593E"/>
    <w:rsid w:val="00305F7E"/>
    <w:rsid w:val="003069E2"/>
    <w:rsid w:val="00306EDE"/>
    <w:rsid w:val="00307433"/>
    <w:rsid w:val="003075F9"/>
    <w:rsid w:val="0030774F"/>
    <w:rsid w:val="00310A48"/>
    <w:rsid w:val="00311846"/>
    <w:rsid w:val="00311C75"/>
    <w:rsid w:val="00312C7E"/>
    <w:rsid w:val="00313182"/>
    <w:rsid w:val="00313D84"/>
    <w:rsid w:val="00313F2D"/>
    <w:rsid w:val="00313FAC"/>
    <w:rsid w:val="003142B6"/>
    <w:rsid w:val="00314732"/>
    <w:rsid w:val="00315133"/>
    <w:rsid w:val="00315829"/>
    <w:rsid w:val="00315C84"/>
    <w:rsid w:val="00315E27"/>
    <w:rsid w:val="00315F16"/>
    <w:rsid w:val="003161C6"/>
    <w:rsid w:val="003173FB"/>
    <w:rsid w:val="003177D5"/>
    <w:rsid w:val="00317E94"/>
    <w:rsid w:val="00317FE2"/>
    <w:rsid w:val="003206A9"/>
    <w:rsid w:val="0032084F"/>
    <w:rsid w:val="003215C4"/>
    <w:rsid w:val="00321803"/>
    <w:rsid w:val="00321BD6"/>
    <w:rsid w:val="0032211B"/>
    <w:rsid w:val="00322528"/>
    <w:rsid w:val="00322E21"/>
    <w:rsid w:val="00323558"/>
    <w:rsid w:val="00323608"/>
    <w:rsid w:val="00323DF9"/>
    <w:rsid w:val="003241B3"/>
    <w:rsid w:val="003242F7"/>
    <w:rsid w:val="003253C9"/>
    <w:rsid w:val="00325565"/>
    <w:rsid w:val="00325C24"/>
    <w:rsid w:val="00325E08"/>
    <w:rsid w:val="0032603B"/>
    <w:rsid w:val="0032605C"/>
    <w:rsid w:val="003260E6"/>
    <w:rsid w:val="00326451"/>
    <w:rsid w:val="003277EA"/>
    <w:rsid w:val="003300CC"/>
    <w:rsid w:val="003303DD"/>
    <w:rsid w:val="003303EB"/>
    <w:rsid w:val="003303F0"/>
    <w:rsid w:val="003306EB"/>
    <w:rsid w:val="00331236"/>
    <w:rsid w:val="0033128C"/>
    <w:rsid w:val="003312BA"/>
    <w:rsid w:val="00331348"/>
    <w:rsid w:val="0033136B"/>
    <w:rsid w:val="0033184F"/>
    <w:rsid w:val="00331AFC"/>
    <w:rsid w:val="0033237D"/>
    <w:rsid w:val="003323D1"/>
    <w:rsid w:val="00333756"/>
    <w:rsid w:val="00334370"/>
    <w:rsid w:val="00334A47"/>
    <w:rsid w:val="00334DEA"/>
    <w:rsid w:val="00335EDF"/>
    <w:rsid w:val="00335F06"/>
    <w:rsid w:val="003364C7"/>
    <w:rsid w:val="003367FF"/>
    <w:rsid w:val="003368CE"/>
    <w:rsid w:val="00336B43"/>
    <w:rsid w:val="00336E13"/>
    <w:rsid w:val="00337034"/>
    <w:rsid w:val="00340B87"/>
    <w:rsid w:val="00340F99"/>
    <w:rsid w:val="0034116A"/>
    <w:rsid w:val="003415C7"/>
    <w:rsid w:val="0034194E"/>
    <w:rsid w:val="00341E97"/>
    <w:rsid w:val="00341F96"/>
    <w:rsid w:val="00342435"/>
    <w:rsid w:val="00342524"/>
    <w:rsid w:val="0034299C"/>
    <w:rsid w:val="00342A8A"/>
    <w:rsid w:val="0034350A"/>
    <w:rsid w:val="00343957"/>
    <w:rsid w:val="00343E06"/>
    <w:rsid w:val="003445B5"/>
    <w:rsid w:val="00344A89"/>
    <w:rsid w:val="00344B2A"/>
    <w:rsid w:val="00344F89"/>
    <w:rsid w:val="00345F51"/>
    <w:rsid w:val="0034615D"/>
    <w:rsid w:val="00346513"/>
    <w:rsid w:val="003468F3"/>
    <w:rsid w:val="003469A4"/>
    <w:rsid w:val="00346C49"/>
    <w:rsid w:val="0034716E"/>
    <w:rsid w:val="00347CD1"/>
    <w:rsid w:val="00350690"/>
    <w:rsid w:val="003507B5"/>
    <w:rsid w:val="003509C9"/>
    <w:rsid w:val="003515AF"/>
    <w:rsid w:val="00351D0E"/>
    <w:rsid w:val="00351D21"/>
    <w:rsid w:val="00352D01"/>
    <w:rsid w:val="00352F80"/>
    <w:rsid w:val="00353A5E"/>
    <w:rsid w:val="00353AF9"/>
    <w:rsid w:val="00353B50"/>
    <w:rsid w:val="003545A5"/>
    <w:rsid w:val="00354ACF"/>
    <w:rsid w:val="00354C4D"/>
    <w:rsid w:val="003558B8"/>
    <w:rsid w:val="00356129"/>
    <w:rsid w:val="003563A1"/>
    <w:rsid w:val="0035662D"/>
    <w:rsid w:val="00356F7B"/>
    <w:rsid w:val="003573BF"/>
    <w:rsid w:val="00360321"/>
    <w:rsid w:val="0036098E"/>
    <w:rsid w:val="00360C9F"/>
    <w:rsid w:val="00360F1F"/>
    <w:rsid w:val="003614C4"/>
    <w:rsid w:val="00362808"/>
    <w:rsid w:val="00362BE4"/>
    <w:rsid w:val="00363115"/>
    <w:rsid w:val="00363177"/>
    <w:rsid w:val="0036339E"/>
    <w:rsid w:val="003634A9"/>
    <w:rsid w:val="00363D64"/>
    <w:rsid w:val="00363E4C"/>
    <w:rsid w:val="00364953"/>
    <w:rsid w:val="00364E31"/>
    <w:rsid w:val="0036573B"/>
    <w:rsid w:val="0036654D"/>
    <w:rsid w:val="00366705"/>
    <w:rsid w:val="003667BE"/>
    <w:rsid w:val="00367E28"/>
    <w:rsid w:val="0037068E"/>
    <w:rsid w:val="00370A6F"/>
    <w:rsid w:val="00370C75"/>
    <w:rsid w:val="003712C7"/>
    <w:rsid w:val="00371C84"/>
    <w:rsid w:val="00372516"/>
    <w:rsid w:val="00373A29"/>
    <w:rsid w:val="00373E5C"/>
    <w:rsid w:val="003743CA"/>
    <w:rsid w:val="00374AF7"/>
    <w:rsid w:val="00374F02"/>
    <w:rsid w:val="003750B2"/>
    <w:rsid w:val="00375113"/>
    <w:rsid w:val="00375327"/>
    <w:rsid w:val="0037589B"/>
    <w:rsid w:val="003765D9"/>
    <w:rsid w:val="003767B0"/>
    <w:rsid w:val="0037680E"/>
    <w:rsid w:val="0037688B"/>
    <w:rsid w:val="00376C79"/>
    <w:rsid w:val="00376E39"/>
    <w:rsid w:val="0037795F"/>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459"/>
    <w:rsid w:val="0038551B"/>
    <w:rsid w:val="00385A56"/>
    <w:rsid w:val="003863CE"/>
    <w:rsid w:val="00387038"/>
    <w:rsid w:val="00387752"/>
    <w:rsid w:val="00390214"/>
    <w:rsid w:val="00391764"/>
    <w:rsid w:val="00391839"/>
    <w:rsid w:val="00391C13"/>
    <w:rsid w:val="00391F3B"/>
    <w:rsid w:val="00392226"/>
    <w:rsid w:val="003927F2"/>
    <w:rsid w:val="00392A25"/>
    <w:rsid w:val="00392AA0"/>
    <w:rsid w:val="00394101"/>
    <w:rsid w:val="0039425C"/>
    <w:rsid w:val="00394F01"/>
    <w:rsid w:val="0039516C"/>
    <w:rsid w:val="003954CA"/>
    <w:rsid w:val="00395F96"/>
    <w:rsid w:val="003965D3"/>
    <w:rsid w:val="003966B7"/>
    <w:rsid w:val="00396AF5"/>
    <w:rsid w:val="00396D87"/>
    <w:rsid w:val="00396EDE"/>
    <w:rsid w:val="003973D8"/>
    <w:rsid w:val="003977AB"/>
    <w:rsid w:val="003978B9"/>
    <w:rsid w:val="003978CB"/>
    <w:rsid w:val="003978D2"/>
    <w:rsid w:val="00397ADB"/>
    <w:rsid w:val="003A00C3"/>
    <w:rsid w:val="003A03CC"/>
    <w:rsid w:val="003A05E8"/>
    <w:rsid w:val="003A0BF3"/>
    <w:rsid w:val="003A1546"/>
    <w:rsid w:val="003A1A7E"/>
    <w:rsid w:val="003A1C3D"/>
    <w:rsid w:val="003A1C78"/>
    <w:rsid w:val="003A1CCE"/>
    <w:rsid w:val="003A252A"/>
    <w:rsid w:val="003A2C4D"/>
    <w:rsid w:val="003A2EAC"/>
    <w:rsid w:val="003A3779"/>
    <w:rsid w:val="003A47C9"/>
    <w:rsid w:val="003A571F"/>
    <w:rsid w:val="003A5C57"/>
    <w:rsid w:val="003A6281"/>
    <w:rsid w:val="003A6B21"/>
    <w:rsid w:val="003A6B5E"/>
    <w:rsid w:val="003A781F"/>
    <w:rsid w:val="003A7F3B"/>
    <w:rsid w:val="003B0329"/>
    <w:rsid w:val="003B059A"/>
    <w:rsid w:val="003B0824"/>
    <w:rsid w:val="003B0DB3"/>
    <w:rsid w:val="003B13B2"/>
    <w:rsid w:val="003B1BBC"/>
    <w:rsid w:val="003B1C56"/>
    <w:rsid w:val="003B2728"/>
    <w:rsid w:val="003B2AA7"/>
    <w:rsid w:val="003B3C50"/>
    <w:rsid w:val="003B497F"/>
    <w:rsid w:val="003B5010"/>
    <w:rsid w:val="003B5945"/>
    <w:rsid w:val="003B5E63"/>
    <w:rsid w:val="003B64E8"/>
    <w:rsid w:val="003B66E0"/>
    <w:rsid w:val="003B7574"/>
    <w:rsid w:val="003B7A16"/>
    <w:rsid w:val="003B7EB7"/>
    <w:rsid w:val="003B7F8E"/>
    <w:rsid w:val="003C1022"/>
    <w:rsid w:val="003C12A9"/>
    <w:rsid w:val="003C18BF"/>
    <w:rsid w:val="003C1AFA"/>
    <w:rsid w:val="003C1DAA"/>
    <w:rsid w:val="003C23DE"/>
    <w:rsid w:val="003C24CA"/>
    <w:rsid w:val="003C3054"/>
    <w:rsid w:val="003C3F9E"/>
    <w:rsid w:val="003C45CB"/>
    <w:rsid w:val="003C48A6"/>
    <w:rsid w:val="003C49D4"/>
    <w:rsid w:val="003C4F1D"/>
    <w:rsid w:val="003C5114"/>
    <w:rsid w:val="003C5AB6"/>
    <w:rsid w:val="003C5B1C"/>
    <w:rsid w:val="003C5F7C"/>
    <w:rsid w:val="003C6952"/>
    <w:rsid w:val="003C6DDC"/>
    <w:rsid w:val="003C7312"/>
    <w:rsid w:val="003C7D44"/>
    <w:rsid w:val="003D052C"/>
    <w:rsid w:val="003D05C3"/>
    <w:rsid w:val="003D06C4"/>
    <w:rsid w:val="003D0C75"/>
    <w:rsid w:val="003D0CDA"/>
    <w:rsid w:val="003D0EF6"/>
    <w:rsid w:val="003D1326"/>
    <w:rsid w:val="003D1F17"/>
    <w:rsid w:val="003D23C8"/>
    <w:rsid w:val="003D2C85"/>
    <w:rsid w:val="003D34D2"/>
    <w:rsid w:val="003D400C"/>
    <w:rsid w:val="003D4135"/>
    <w:rsid w:val="003D42E2"/>
    <w:rsid w:val="003D45D1"/>
    <w:rsid w:val="003D5791"/>
    <w:rsid w:val="003D60BC"/>
    <w:rsid w:val="003D624A"/>
    <w:rsid w:val="003D6340"/>
    <w:rsid w:val="003D6593"/>
    <w:rsid w:val="003D66C8"/>
    <w:rsid w:val="003D6848"/>
    <w:rsid w:val="003D694F"/>
    <w:rsid w:val="003D6BC3"/>
    <w:rsid w:val="003D6D3F"/>
    <w:rsid w:val="003D6EBA"/>
    <w:rsid w:val="003D7547"/>
    <w:rsid w:val="003D7A76"/>
    <w:rsid w:val="003D7C38"/>
    <w:rsid w:val="003E0488"/>
    <w:rsid w:val="003E055F"/>
    <w:rsid w:val="003E0675"/>
    <w:rsid w:val="003E0A3D"/>
    <w:rsid w:val="003E1576"/>
    <w:rsid w:val="003E1FEF"/>
    <w:rsid w:val="003E21FD"/>
    <w:rsid w:val="003E2933"/>
    <w:rsid w:val="003E2B75"/>
    <w:rsid w:val="003E3883"/>
    <w:rsid w:val="003E3B3E"/>
    <w:rsid w:val="003E3DC7"/>
    <w:rsid w:val="003E43F6"/>
    <w:rsid w:val="003E48AA"/>
    <w:rsid w:val="003E4CFF"/>
    <w:rsid w:val="003E4DB7"/>
    <w:rsid w:val="003E5823"/>
    <w:rsid w:val="003E5D80"/>
    <w:rsid w:val="003E6C15"/>
    <w:rsid w:val="003E6DE7"/>
    <w:rsid w:val="003E6EE8"/>
    <w:rsid w:val="003E71CC"/>
    <w:rsid w:val="003E79BA"/>
    <w:rsid w:val="003E7C05"/>
    <w:rsid w:val="003E7C10"/>
    <w:rsid w:val="003E7E60"/>
    <w:rsid w:val="003F05B7"/>
    <w:rsid w:val="003F062B"/>
    <w:rsid w:val="003F08C5"/>
    <w:rsid w:val="003F108B"/>
    <w:rsid w:val="003F10AE"/>
    <w:rsid w:val="003F13AF"/>
    <w:rsid w:val="003F168B"/>
    <w:rsid w:val="003F1BAE"/>
    <w:rsid w:val="003F2C13"/>
    <w:rsid w:val="003F2DF9"/>
    <w:rsid w:val="003F300B"/>
    <w:rsid w:val="003F3327"/>
    <w:rsid w:val="003F340B"/>
    <w:rsid w:val="003F39C3"/>
    <w:rsid w:val="003F4258"/>
    <w:rsid w:val="003F54B9"/>
    <w:rsid w:val="003F597D"/>
    <w:rsid w:val="003F614D"/>
    <w:rsid w:val="0040094F"/>
    <w:rsid w:val="0040102C"/>
    <w:rsid w:val="004013F5"/>
    <w:rsid w:val="00401630"/>
    <w:rsid w:val="00401A9F"/>
    <w:rsid w:val="00401CE2"/>
    <w:rsid w:val="00401DFA"/>
    <w:rsid w:val="0040281A"/>
    <w:rsid w:val="00402A2C"/>
    <w:rsid w:val="00403C5C"/>
    <w:rsid w:val="00403DDA"/>
    <w:rsid w:val="00403F1E"/>
    <w:rsid w:val="00404025"/>
    <w:rsid w:val="0040422F"/>
    <w:rsid w:val="004043B6"/>
    <w:rsid w:val="004044C8"/>
    <w:rsid w:val="00404629"/>
    <w:rsid w:val="00404D91"/>
    <w:rsid w:val="004055D7"/>
    <w:rsid w:val="00405B1E"/>
    <w:rsid w:val="00405FD3"/>
    <w:rsid w:val="0041012B"/>
    <w:rsid w:val="004101E9"/>
    <w:rsid w:val="00411BD8"/>
    <w:rsid w:val="00411E4A"/>
    <w:rsid w:val="004123AD"/>
    <w:rsid w:val="0041268F"/>
    <w:rsid w:val="00412867"/>
    <w:rsid w:val="00413A02"/>
    <w:rsid w:val="00413A41"/>
    <w:rsid w:val="00413D7E"/>
    <w:rsid w:val="00413F3B"/>
    <w:rsid w:val="00414360"/>
    <w:rsid w:val="00414A47"/>
    <w:rsid w:val="00414AE0"/>
    <w:rsid w:val="004156A0"/>
    <w:rsid w:val="00416891"/>
    <w:rsid w:val="0041695C"/>
    <w:rsid w:val="004169D7"/>
    <w:rsid w:val="00416D6D"/>
    <w:rsid w:val="00416E7B"/>
    <w:rsid w:val="004179F8"/>
    <w:rsid w:val="00417D49"/>
    <w:rsid w:val="00420C5D"/>
    <w:rsid w:val="00420E0A"/>
    <w:rsid w:val="00422087"/>
    <w:rsid w:val="00422232"/>
    <w:rsid w:val="00422CB8"/>
    <w:rsid w:val="00422E4E"/>
    <w:rsid w:val="00422F8A"/>
    <w:rsid w:val="004232A0"/>
    <w:rsid w:val="004233BC"/>
    <w:rsid w:val="00423B55"/>
    <w:rsid w:val="00423CEC"/>
    <w:rsid w:val="0042448A"/>
    <w:rsid w:val="00424A5E"/>
    <w:rsid w:val="00424A76"/>
    <w:rsid w:val="00424B77"/>
    <w:rsid w:val="004258EC"/>
    <w:rsid w:val="00427117"/>
    <w:rsid w:val="00430C08"/>
    <w:rsid w:val="00430C14"/>
    <w:rsid w:val="004310EC"/>
    <w:rsid w:val="004315CE"/>
    <w:rsid w:val="00431FC6"/>
    <w:rsid w:val="00432012"/>
    <w:rsid w:val="004326D1"/>
    <w:rsid w:val="004328C5"/>
    <w:rsid w:val="004328F4"/>
    <w:rsid w:val="004329D4"/>
    <w:rsid w:val="00432EBE"/>
    <w:rsid w:val="00432F47"/>
    <w:rsid w:val="00433670"/>
    <w:rsid w:val="00433C28"/>
    <w:rsid w:val="004350A2"/>
    <w:rsid w:val="004357F6"/>
    <w:rsid w:val="00436413"/>
    <w:rsid w:val="00437236"/>
    <w:rsid w:val="004401F4"/>
    <w:rsid w:val="0044028B"/>
    <w:rsid w:val="00440B04"/>
    <w:rsid w:val="00440D08"/>
    <w:rsid w:val="004416F4"/>
    <w:rsid w:val="00441A0C"/>
    <w:rsid w:val="00441B4D"/>
    <w:rsid w:val="004421F1"/>
    <w:rsid w:val="004422DD"/>
    <w:rsid w:val="0044268F"/>
    <w:rsid w:val="004426C8"/>
    <w:rsid w:val="00442DB4"/>
    <w:rsid w:val="00443202"/>
    <w:rsid w:val="004434EB"/>
    <w:rsid w:val="00443B96"/>
    <w:rsid w:val="00443F97"/>
    <w:rsid w:val="00444492"/>
    <w:rsid w:val="004446D1"/>
    <w:rsid w:val="00444E68"/>
    <w:rsid w:val="0044593B"/>
    <w:rsid w:val="00445DF4"/>
    <w:rsid w:val="00446C33"/>
    <w:rsid w:val="00446E2D"/>
    <w:rsid w:val="0044733A"/>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B05"/>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27DA"/>
    <w:rsid w:val="004637C5"/>
    <w:rsid w:val="00463878"/>
    <w:rsid w:val="00463B26"/>
    <w:rsid w:val="00464115"/>
    <w:rsid w:val="00464EB9"/>
    <w:rsid w:val="00464F24"/>
    <w:rsid w:val="004650CD"/>
    <w:rsid w:val="004658B3"/>
    <w:rsid w:val="00465C5A"/>
    <w:rsid w:val="00465FB7"/>
    <w:rsid w:val="0046643A"/>
    <w:rsid w:val="00466465"/>
    <w:rsid w:val="00466CAA"/>
    <w:rsid w:val="00467BA7"/>
    <w:rsid w:val="004700AB"/>
    <w:rsid w:val="00470347"/>
    <w:rsid w:val="0047086B"/>
    <w:rsid w:val="0047090D"/>
    <w:rsid w:val="00471412"/>
    <w:rsid w:val="00471968"/>
    <w:rsid w:val="00471DD9"/>
    <w:rsid w:val="00471F9A"/>
    <w:rsid w:val="00472D3D"/>
    <w:rsid w:val="004732F9"/>
    <w:rsid w:val="00473482"/>
    <w:rsid w:val="00473D34"/>
    <w:rsid w:val="00473E61"/>
    <w:rsid w:val="00474268"/>
    <w:rsid w:val="00474591"/>
    <w:rsid w:val="00474C6A"/>
    <w:rsid w:val="004754AD"/>
    <w:rsid w:val="004770C0"/>
    <w:rsid w:val="004776D2"/>
    <w:rsid w:val="00480072"/>
    <w:rsid w:val="00480459"/>
    <w:rsid w:val="00480504"/>
    <w:rsid w:val="004806A8"/>
    <w:rsid w:val="00480975"/>
    <w:rsid w:val="00480CA1"/>
    <w:rsid w:val="00480EF5"/>
    <w:rsid w:val="004811FD"/>
    <w:rsid w:val="00481DEC"/>
    <w:rsid w:val="00481EB8"/>
    <w:rsid w:val="00481F28"/>
    <w:rsid w:val="0048217A"/>
    <w:rsid w:val="00482281"/>
    <w:rsid w:val="004825B5"/>
    <w:rsid w:val="0048271A"/>
    <w:rsid w:val="00482C3E"/>
    <w:rsid w:val="004833D1"/>
    <w:rsid w:val="00483C9F"/>
    <w:rsid w:val="00483CA7"/>
    <w:rsid w:val="00483D4C"/>
    <w:rsid w:val="004840C7"/>
    <w:rsid w:val="004849AE"/>
    <w:rsid w:val="00484E23"/>
    <w:rsid w:val="00485DAF"/>
    <w:rsid w:val="0048639B"/>
    <w:rsid w:val="00487CAB"/>
    <w:rsid w:val="00490126"/>
    <w:rsid w:val="00490692"/>
    <w:rsid w:val="004912F5"/>
    <w:rsid w:val="0049197C"/>
    <w:rsid w:val="00491DC6"/>
    <w:rsid w:val="00492394"/>
    <w:rsid w:val="00492E60"/>
    <w:rsid w:val="00493D0E"/>
    <w:rsid w:val="004943D4"/>
    <w:rsid w:val="004943FA"/>
    <w:rsid w:val="00494EE1"/>
    <w:rsid w:val="004956A0"/>
    <w:rsid w:val="00495778"/>
    <w:rsid w:val="004957A4"/>
    <w:rsid w:val="00495CD2"/>
    <w:rsid w:val="00496582"/>
    <w:rsid w:val="004965AD"/>
    <w:rsid w:val="004967AB"/>
    <w:rsid w:val="00496875"/>
    <w:rsid w:val="004969D0"/>
    <w:rsid w:val="00497120"/>
    <w:rsid w:val="004978CD"/>
    <w:rsid w:val="0049799F"/>
    <w:rsid w:val="00497DA4"/>
    <w:rsid w:val="004A0843"/>
    <w:rsid w:val="004A0918"/>
    <w:rsid w:val="004A0959"/>
    <w:rsid w:val="004A16C0"/>
    <w:rsid w:val="004A17F4"/>
    <w:rsid w:val="004A195D"/>
    <w:rsid w:val="004A1BA8"/>
    <w:rsid w:val="004A1C28"/>
    <w:rsid w:val="004A2317"/>
    <w:rsid w:val="004A231A"/>
    <w:rsid w:val="004A296C"/>
    <w:rsid w:val="004A2981"/>
    <w:rsid w:val="004A2AB0"/>
    <w:rsid w:val="004A351F"/>
    <w:rsid w:val="004A461A"/>
    <w:rsid w:val="004A47F7"/>
    <w:rsid w:val="004A4DAA"/>
    <w:rsid w:val="004A4F0F"/>
    <w:rsid w:val="004A50B5"/>
    <w:rsid w:val="004A5431"/>
    <w:rsid w:val="004A56F9"/>
    <w:rsid w:val="004A5743"/>
    <w:rsid w:val="004A6112"/>
    <w:rsid w:val="004A61D0"/>
    <w:rsid w:val="004A6459"/>
    <w:rsid w:val="004A66F6"/>
    <w:rsid w:val="004A6B6A"/>
    <w:rsid w:val="004A6C51"/>
    <w:rsid w:val="004A6EB0"/>
    <w:rsid w:val="004A7523"/>
    <w:rsid w:val="004A76FE"/>
    <w:rsid w:val="004B1A3C"/>
    <w:rsid w:val="004B1F85"/>
    <w:rsid w:val="004B233A"/>
    <w:rsid w:val="004B26AE"/>
    <w:rsid w:val="004B27B9"/>
    <w:rsid w:val="004B2ADE"/>
    <w:rsid w:val="004B30D8"/>
    <w:rsid w:val="004B33F4"/>
    <w:rsid w:val="004B3D1F"/>
    <w:rsid w:val="004B4CCD"/>
    <w:rsid w:val="004B534D"/>
    <w:rsid w:val="004B5A05"/>
    <w:rsid w:val="004B63AE"/>
    <w:rsid w:val="004B6B76"/>
    <w:rsid w:val="004B6E4C"/>
    <w:rsid w:val="004B6ED1"/>
    <w:rsid w:val="004B7337"/>
    <w:rsid w:val="004B772C"/>
    <w:rsid w:val="004C02FE"/>
    <w:rsid w:val="004C0800"/>
    <w:rsid w:val="004C0D24"/>
    <w:rsid w:val="004C1A39"/>
    <w:rsid w:val="004C22F3"/>
    <w:rsid w:val="004C2368"/>
    <w:rsid w:val="004C27C4"/>
    <w:rsid w:val="004C2A06"/>
    <w:rsid w:val="004C2C1B"/>
    <w:rsid w:val="004C36A1"/>
    <w:rsid w:val="004C3B12"/>
    <w:rsid w:val="004C4825"/>
    <w:rsid w:val="004C4C95"/>
    <w:rsid w:val="004C4EBD"/>
    <w:rsid w:val="004C5542"/>
    <w:rsid w:val="004C5991"/>
    <w:rsid w:val="004C5BF2"/>
    <w:rsid w:val="004C5C8B"/>
    <w:rsid w:val="004C600C"/>
    <w:rsid w:val="004C61AE"/>
    <w:rsid w:val="004C6A48"/>
    <w:rsid w:val="004C6DD7"/>
    <w:rsid w:val="004D0A70"/>
    <w:rsid w:val="004D1EDA"/>
    <w:rsid w:val="004D2666"/>
    <w:rsid w:val="004D2EAC"/>
    <w:rsid w:val="004D2FEA"/>
    <w:rsid w:val="004D3266"/>
    <w:rsid w:val="004D3712"/>
    <w:rsid w:val="004D3B85"/>
    <w:rsid w:val="004D4150"/>
    <w:rsid w:val="004D429B"/>
    <w:rsid w:val="004D42F0"/>
    <w:rsid w:val="004D44AB"/>
    <w:rsid w:val="004D471B"/>
    <w:rsid w:val="004D4F0C"/>
    <w:rsid w:val="004D5A99"/>
    <w:rsid w:val="004D5BCC"/>
    <w:rsid w:val="004D62FF"/>
    <w:rsid w:val="004D67A9"/>
    <w:rsid w:val="004D6F3B"/>
    <w:rsid w:val="004D7355"/>
    <w:rsid w:val="004D7454"/>
    <w:rsid w:val="004D7E71"/>
    <w:rsid w:val="004E05F3"/>
    <w:rsid w:val="004E125A"/>
    <w:rsid w:val="004E19C7"/>
    <w:rsid w:val="004E29BF"/>
    <w:rsid w:val="004E2A70"/>
    <w:rsid w:val="004E3EBD"/>
    <w:rsid w:val="004E4EA5"/>
    <w:rsid w:val="004E5A41"/>
    <w:rsid w:val="004E6241"/>
    <w:rsid w:val="004E628C"/>
    <w:rsid w:val="004E681C"/>
    <w:rsid w:val="004E7DBC"/>
    <w:rsid w:val="004F007E"/>
    <w:rsid w:val="004F0265"/>
    <w:rsid w:val="004F087D"/>
    <w:rsid w:val="004F0AC4"/>
    <w:rsid w:val="004F0B38"/>
    <w:rsid w:val="004F0EBF"/>
    <w:rsid w:val="004F0EFE"/>
    <w:rsid w:val="004F224A"/>
    <w:rsid w:val="004F2E55"/>
    <w:rsid w:val="004F3257"/>
    <w:rsid w:val="004F34F6"/>
    <w:rsid w:val="004F3A24"/>
    <w:rsid w:val="004F3AB4"/>
    <w:rsid w:val="004F3BEA"/>
    <w:rsid w:val="004F3D18"/>
    <w:rsid w:val="004F3FD3"/>
    <w:rsid w:val="004F446F"/>
    <w:rsid w:val="004F52D4"/>
    <w:rsid w:val="004F5AB6"/>
    <w:rsid w:val="004F5FA3"/>
    <w:rsid w:val="004F6685"/>
    <w:rsid w:val="004F7456"/>
    <w:rsid w:val="004F7941"/>
    <w:rsid w:val="004F7B84"/>
    <w:rsid w:val="00500211"/>
    <w:rsid w:val="00500596"/>
    <w:rsid w:val="00501D0F"/>
    <w:rsid w:val="005027F7"/>
    <w:rsid w:val="00502BD4"/>
    <w:rsid w:val="00503BF7"/>
    <w:rsid w:val="00504001"/>
    <w:rsid w:val="00504955"/>
    <w:rsid w:val="00504C08"/>
    <w:rsid w:val="0050547C"/>
    <w:rsid w:val="0050582E"/>
    <w:rsid w:val="00505B62"/>
    <w:rsid w:val="00505F2C"/>
    <w:rsid w:val="00506384"/>
    <w:rsid w:val="005063BD"/>
    <w:rsid w:val="005076E8"/>
    <w:rsid w:val="005077BE"/>
    <w:rsid w:val="00507E49"/>
    <w:rsid w:val="00510494"/>
    <w:rsid w:val="00510E00"/>
    <w:rsid w:val="005119BB"/>
    <w:rsid w:val="00511D14"/>
    <w:rsid w:val="00512278"/>
    <w:rsid w:val="0051248B"/>
    <w:rsid w:val="00512610"/>
    <w:rsid w:val="00512702"/>
    <w:rsid w:val="00512A6D"/>
    <w:rsid w:val="005134A9"/>
    <w:rsid w:val="00514607"/>
    <w:rsid w:val="00514DFC"/>
    <w:rsid w:val="0051520C"/>
    <w:rsid w:val="00515386"/>
    <w:rsid w:val="005153BC"/>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20F4"/>
    <w:rsid w:val="005221D8"/>
    <w:rsid w:val="005222DE"/>
    <w:rsid w:val="005225D9"/>
    <w:rsid w:val="00522B75"/>
    <w:rsid w:val="00522C76"/>
    <w:rsid w:val="00522CFF"/>
    <w:rsid w:val="005235A8"/>
    <w:rsid w:val="00525315"/>
    <w:rsid w:val="00525C9B"/>
    <w:rsid w:val="00525D61"/>
    <w:rsid w:val="00526F58"/>
    <w:rsid w:val="005274A8"/>
    <w:rsid w:val="005304B8"/>
    <w:rsid w:val="0053082B"/>
    <w:rsid w:val="00531985"/>
    <w:rsid w:val="00532138"/>
    <w:rsid w:val="00532924"/>
    <w:rsid w:val="00532A2E"/>
    <w:rsid w:val="00532B06"/>
    <w:rsid w:val="005335E4"/>
    <w:rsid w:val="00533832"/>
    <w:rsid w:val="005341AA"/>
    <w:rsid w:val="005345CE"/>
    <w:rsid w:val="005348ED"/>
    <w:rsid w:val="00534F3D"/>
    <w:rsid w:val="005353B5"/>
    <w:rsid w:val="0053549A"/>
    <w:rsid w:val="005355CF"/>
    <w:rsid w:val="00535873"/>
    <w:rsid w:val="005363AE"/>
    <w:rsid w:val="005372D1"/>
    <w:rsid w:val="00537A04"/>
    <w:rsid w:val="00537B44"/>
    <w:rsid w:val="005400E8"/>
    <w:rsid w:val="00540B2B"/>
    <w:rsid w:val="00540E76"/>
    <w:rsid w:val="00541502"/>
    <w:rsid w:val="0054170C"/>
    <w:rsid w:val="00542082"/>
    <w:rsid w:val="00542DEF"/>
    <w:rsid w:val="00542EB5"/>
    <w:rsid w:val="0054317F"/>
    <w:rsid w:val="0054341C"/>
    <w:rsid w:val="0054351A"/>
    <w:rsid w:val="00543910"/>
    <w:rsid w:val="00543AFB"/>
    <w:rsid w:val="00543B81"/>
    <w:rsid w:val="00543E20"/>
    <w:rsid w:val="0054499E"/>
    <w:rsid w:val="00544C05"/>
    <w:rsid w:val="00544D64"/>
    <w:rsid w:val="0054513D"/>
    <w:rsid w:val="00545504"/>
    <w:rsid w:val="0054668F"/>
    <w:rsid w:val="00546848"/>
    <w:rsid w:val="00546AB3"/>
    <w:rsid w:val="00546E5A"/>
    <w:rsid w:val="0054712E"/>
    <w:rsid w:val="005476BE"/>
    <w:rsid w:val="005477D9"/>
    <w:rsid w:val="00550732"/>
    <w:rsid w:val="005511AF"/>
    <w:rsid w:val="0055188F"/>
    <w:rsid w:val="00551B54"/>
    <w:rsid w:val="00551BBD"/>
    <w:rsid w:val="00552A53"/>
    <w:rsid w:val="00552D13"/>
    <w:rsid w:val="005533CB"/>
    <w:rsid w:val="00554584"/>
    <w:rsid w:val="00554621"/>
    <w:rsid w:val="005547F8"/>
    <w:rsid w:val="00554922"/>
    <w:rsid w:val="00554A78"/>
    <w:rsid w:val="00554EEF"/>
    <w:rsid w:val="0055505F"/>
    <w:rsid w:val="005553A5"/>
    <w:rsid w:val="0055570E"/>
    <w:rsid w:val="00555872"/>
    <w:rsid w:val="00555A6A"/>
    <w:rsid w:val="0055602C"/>
    <w:rsid w:val="00556570"/>
    <w:rsid w:val="00556579"/>
    <w:rsid w:val="00556746"/>
    <w:rsid w:val="00556B30"/>
    <w:rsid w:val="0055727C"/>
    <w:rsid w:val="0055734C"/>
    <w:rsid w:val="0055759E"/>
    <w:rsid w:val="005579D7"/>
    <w:rsid w:val="00557B18"/>
    <w:rsid w:val="005608AD"/>
    <w:rsid w:val="00560B9E"/>
    <w:rsid w:val="00560EEF"/>
    <w:rsid w:val="00561CE1"/>
    <w:rsid w:val="00562A8D"/>
    <w:rsid w:val="005638A3"/>
    <w:rsid w:val="00564A82"/>
    <w:rsid w:val="005658A4"/>
    <w:rsid w:val="00565D88"/>
    <w:rsid w:val="0056604C"/>
    <w:rsid w:val="00566277"/>
    <w:rsid w:val="005674F9"/>
    <w:rsid w:val="005679B4"/>
    <w:rsid w:val="005702E7"/>
    <w:rsid w:val="005705C1"/>
    <w:rsid w:val="00570CAE"/>
    <w:rsid w:val="005710CA"/>
    <w:rsid w:val="005713CF"/>
    <w:rsid w:val="00571666"/>
    <w:rsid w:val="00572A89"/>
    <w:rsid w:val="00573090"/>
    <w:rsid w:val="005739D6"/>
    <w:rsid w:val="00573FB0"/>
    <w:rsid w:val="00574095"/>
    <w:rsid w:val="0057412B"/>
    <w:rsid w:val="00574149"/>
    <w:rsid w:val="00574991"/>
    <w:rsid w:val="00574E64"/>
    <w:rsid w:val="005755D2"/>
    <w:rsid w:val="00575789"/>
    <w:rsid w:val="00575E72"/>
    <w:rsid w:val="005762AC"/>
    <w:rsid w:val="00576834"/>
    <w:rsid w:val="00576D95"/>
    <w:rsid w:val="00576EAE"/>
    <w:rsid w:val="0057707E"/>
    <w:rsid w:val="00580488"/>
    <w:rsid w:val="00580868"/>
    <w:rsid w:val="00581183"/>
    <w:rsid w:val="00581309"/>
    <w:rsid w:val="00581849"/>
    <w:rsid w:val="00581AFC"/>
    <w:rsid w:val="00581E41"/>
    <w:rsid w:val="00582292"/>
    <w:rsid w:val="00582707"/>
    <w:rsid w:val="005829F7"/>
    <w:rsid w:val="00582E9B"/>
    <w:rsid w:val="00583005"/>
    <w:rsid w:val="005830EA"/>
    <w:rsid w:val="00583839"/>
    <w:rsid w:val="00583EB7"/>
    <w:rsid w:val="00583EC0"/>
    <w:rsid w:val="00584469"/>
    <w:rsid w:val="0058463C"/>
    <w:rsid w:val="005848A8"/>
    <w:rsid w:val="00584C85"/>
    <w:rsid w:val="00585BD6"/>
    <w:rsid w:val="005868EB"/>
    <w:rsid w:val="0058718A"/>
    <w:rsid w:val="0058763E"/>
    <w:rsid w:val="005876C9"/>
    <w:rsid w:val="0058790B"/>
    <w:rsid w:val="00587D41"/>
    <w:rsid w:val="00590922"/>
    <w:rsid w:val="00590B71"/>
    <w:rsid w:val="00591420"/>
    <w:rsid w:val="00591829"/>
    <w:rsid w:val="00591DA8"/>
    <w:rsid w:val="00592737"/>
    <w:rsid w:val="00592BAB"/>
    <w:rsid w:val="00593594"/>
    <w:rsid w:val="005938D1"/>
    <w:rsid w:val="00594BDA"/>
    <w:rsid w:val="00595314"/>
    <w:rsid w:val="00595357"/>
    <w:rsid w:val="0059564C"/>
    <w:rsid w:val="00595771"/>
    <w:rsid w:val="00595EA2"/>
    <w:rsid w:val="00596026"/>
    <w:rsid w:val="005961EC"/>
    <w:rsid w:val="00596A56"/>
    <w:rsid w:val="00596DA2"/>
    <w:rsid w:val="00597D45"/>
    <w:rsid w:val="005A0561"/>
    <w:rsid w:val="005A0779"/>
    <w:rsid w:val="005A0967"/>
    <w:rsid w:val="005A0D26"/>
    <w:rsid w:val="005A140B"/>
    <w:rsid w:val="005A187F"/>
    <w:rsid w:val="005A1C38"/>
    <w:rsid w:val="005A2464"/>
    <w:rsid w:val="005A2472"/>
    <w:rsid w:val="005A24B8"/>
    <w:rsid w:val="005A2D4F"/>
    <w:rsid w:val="005A2D93"/>
    <w:rsid w:val="005A41B6"/>
    <w:rsid w:val="005A423D"/>
    <w:rsid w:val="005A4AA4"/>
    <w:rsid w:val="005A4AD9"/>
    <w:rsid w:val="005A4B44"/>
    <w:rsid w:val="005A552D"/>
    <w:rsid w:val="005A582A"/>
    <w:rsid w:val="005A5992"/>
    <w:rsid w:val="005A5CC1"/>
    <w:rsid w:val="005A650A"/>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2F4"/>
    <w:rsid w:val="005B254F"/>
    <w:rsid w:val="005B265B"/>
    <w:rsid w:val="005B2BD9"/>
    <w:rsid w:val="005B351D"/>
    <w:rsid w:val="005B3B43"/>
    <w:rsid w:val="005B3BEE"/>
    <w:rsid w:val="005B4BAC"/>
    <w:rsid w:val="005B4D69"/>
    <w:rsid w:val="005B5A63"/>
    <w:rsid w:val="005B5FF9"/>
    <w:rsid w:val="005B66D8"/>
    <w:rsid w:val="005B7373"/>
    <w:rsid w:val="005B7977"/>
    <w:rsid w:val="005B7DBD"/>
    <w:rsid w:val="005C0072"/>
    <w:rsid w:val="005C0785"/>
    <w:rsid w:val="005C092C"/>
    <w:rsid w:val="005C14AD"/>
    <w:rsid w:val="005C1591"/>
    <w:rsid w:val="005C290E"/>
    <w:rsid w:val="005C2C4F"/>
    <w:rsid w:val="005C303F"/>
    <w:rsid w:val="005C30E3"/>
    <w:rsid w:val="005C36D7"/>
    <w:rsid w:val="005C3905"/>
    <w:rsid w:val="005C51F8"/>
    <w:rsid w:val="005C5C00"/>
    <w:rsid w:val="005C5FAC"/>
    <w:rsid w:val="005D088D"/>
    <w:rsid w:val="005D1371"/>
    <w:rsid w:val="005D1665"/>
    <w:rsid w:val="005D1924"/>
    <w:rsid w:val="005D19C4"/>
    <w:rsid w:val="005D1B61"/>
    <w:rsid w:val="005D2724"/>
    <w:rsid w:val="005D2DE4"/>
    <w:rsid w:val="005D38C8"/>
    <w:rsid w:val="005D4074"/>
    <w:rsid w:val="005D421B"/>
    <w:rsid w:val="005D45CE"/>
    <w:rsid w:val="005D45D6"/>
    <w:rsid w:val="005D46C1"/>
    <w:rsid w:val="005D5431"/>
    <w:rsid w:val="005D553E"/>
    <w:rsid w:val="005D5B4C"/>
    <w:rsid w:val="005D6128"/>
    <w:rsid w:val="005D631B"/>
    <w:rsid w:val="005D66E8"/>
    <w:rsid w:val="005D67C3"/>
    <w:rsid w:val="005D69A8"/>
    <w:rsid w:val="005D6BDE"/>
    <w:rsid w:val="005D6C08"/>
    <w:rsid w:val="005D750A"/>
    <w:rsid w:val="005D75C9"/>
    <w:rsid w:val="005D7725"/>
    <w:rsid w:val="005D77D7"/>
    <w:rsid w:val="005D792C"/>
    <w:rsid w:val="005E0060"/>
    <w:rsid w:val="005E062E"/>
    <w:rsid w:val="005E07AD"/>
    <w:rsid w:val="005E0C35"/>
    <w:rsid w:val="005E0FAA"/>
    <w:rsid w:val="005E1686"/>
    <w:rsid w:val="005E1F86"/>
    <w:rsid w:val="005E2078"/>
    <w:rsid w:val="005E27BE"/>
    <w:rsid w:val="005E2E4C"/>
    <w:rsid w:val="005E2ED4"/>
    <w:rsid w:val="005E3132"/>
    <w:rsid w:val="005E3771"/>
    <w:rsid w:val="005E39E2"/>
    <w:rsid w:val="005E3D51"/>
    <w:rsid w:val="005E4121"/>
    <w:rsid w:val="005E41D2"/>
    <w:rsid w:val="005E4306"/>
    <w:rsid w:val="005E43CC"/>
    <w:rsid w:val="005E4968"/>
    <w:rsid w:val="005E4D81"/>
    <w:rsid w:val="005E5430"/>
    <w:rsid w:val="005E5E3C"/>
    <w:rsid w:val="005E6697"/>
    <w:rsid w:val="005E670C"/>
    <w:rsid w:val="005E69FA"/>
    <w:rsid w:val="005E7509"/>
    <w:rsid w:val="005F0312"/>
    <w:rsid w:val="005F06CA"/>
    <w:rsid w:val="005F0F8F"/>
    <w:rsid w:val="005F2B2B"/>
    <w:rsid w:val="005F36B4"/>
    <w:rsid w:val="005F391E"/>
    <w:rsid w:val="005F3A45"/>
    <w:rsid w:val="005F3DE2"/>
    <w:rsid w:val="005F4758"/>
    <w:rsid w:val="005F493B"/>
    <w:rsid w:val="005F4D00"/>
    <w:rsid w:val="005F55C9"/>
    <w:rsid w:val="005F73A3"/>
    <w:rsid w:val="006012C5"/>
    <w:rsid w:val="00601365"/>
    <w:rsid w:val="006013C8"/>
    <w:rsid w:val="006018AA"/>
    <w:rsid w:val="0060228D"/>
    <w:rsid w:val="00602676"/>
    <w:rsid w:val="00602B68"/>
    <w:rsid w:val="00602FA0"/>
    <w:rsid w:val="0060341A"/>
    <w:rsid w:val="0060389A"/>
    <w:rsid w:val="0060432C"/>
    <w:rsid w:val="00604A2F"/>
    <w:rsid w:val="006057AF"/>
    <w:rsid w:val="00605D3B"/>
    <w:rsid w:val="00605E76"/>
    <w:rsid w:val="00605FEA"/>
    <w:rsid w:val="00606BE5"/>
    <w:rsid w:val="00606C32"/>
    <w:rsid w:val="0060728D"/>
    <w:rsid w:val="006072B7"/>
    <w:rsid w:val="0060746C"/>
    <w:rsid w:val="00607684"/>
    <w:rsid w:val="0061080A"/>
    <w:rsid w:val="0061159E"/>
    <w:rsid w:val="00611862"/>
    <w:rsid w:val="006120C3"/>
    <w:rsid w:val="006127D4"/>
    <w:rsid w:val="00613726"/>
    <w:rsid w:val="00613902"/>
    <w:rsid w:val="00613A45"/>
    <w:rsid w:val="0061418F"/>
    <w:rsid w:val="0061445E"/>
    <w:rsid w:val="0061466B"/>
    <w:rsid w:val="0061525D"/>
    <w:rsid w:val="00615EFE"/>
    <w:rsid w:val="006176BA"/>
    <w:rsid w:val="00617FD3"/>
    <w:rsid w:val="00620A33"/>
    <w:rsid w:val="006211A9"/>
    <w:rsid w:val="00621EF8"/>
    <w:rsid w:val="006228EC"/>
    <w:rsid w:val="00623B71"/>
    <w:rsid w:val="0062440F"/>
    <w:rsid w:val="0062465F"/>
    <w:rsid w:val="0062468E"/>
    <w:rsid w:val="00624E1B"/>
    <w:rsid w:val="0062510A"/>
    <w:rsid w:val="00625EF3"/>
    <w:rsid w:val="00626054"/>
    <w:rsid w:val="006260CF"/>
    <w:rsid w:val="006260ED"/>
    <w:rsid w:val="006264FA"/>
    <w:rsid w:val="0062772B"/>
    <w:rsid w:val="00627BC9"/>
    <w:rsid w:val="00627BD2"/>
    <w:rsid w:val="00627FD5"/>
    <w:rsid w:val="00630D2F"/>
    <w:rsid w:val="0063118A"/>
    <w:rsid w:val="00631261"/>
    <w:rsid w:val="00631A13"/>
    <w:rsid w:val="006321BC"/>
    <w:rsid w:val="00632731"/>
    <w:rsid w:val="006327C7"/>
    <w:rsid w:val="0063309A"/>
    <w:rsid w:val="00633182"/>
    <w:rsid w:val="006332D7"/>
    <w:rsid w:val="006339B1"/>
    <w:rsid w:val="006340EC"/>
    <w:rsid w:val="006349ED"/>
    <w:rsid w:val="00634D6C"/>
    <w:rsid w:val="00634EEB"/>
    <w:rsid w:val="006353A8"/>
    <w:rsid w:val="00635B89"/>
    <w:rsid w:val="00635EF5"/>
    <w:rsid w:val="0063631C"/>
    <w:rsid w:val="00636420"/>
    <w:rsid w:val="006365EE"/>
    <w:rsid w:val="00636B17"/>
    <w:rsid w:val="00636B79"/>
    <w:rsid w:val="00641422"/>
    <w:rsid w:val="00641446"/>
    <w:rsid w:val="0064150A"/>
    <w:rsid w:val="00642205"/>
    <w:rsid w:val="006423B9"/>
    <w:rsid w:val="00643262"/>
    <w:rsid w:val="00643825"/>
    <w:rsid w:val="00643849"/>
    <w:rsid w:val="006438E8"/>
    <w:rsid w:val="00643BA5"/>
    <w:rsid w:val="0064473F"/>
    <w:rsid w:val="006447EA"/>
    <w:rsid w:val="00645568"/>
    <w:rsid w:val="0064599D"/>
    <w:rsid w:val="00645BAA"/>
    <w:rsid w:val="00645CA2"/>
    <w:rsid w:val="00645E96"/>
    <w:rsid w:val="00645E9C"/>
    <w:rsid w:val="00646473"/>
    <w:rsid w:val="0064660C"/>
    <w:rsid w:val="00646765"/>
    <w:rsid w:val="00646828"/>
    <w:rsid w:val="00647265"/>
    <w:rsid w:val="00647561"/>
    <w:rsid w:val="00650009"/>
    <w:rsid w:val="00650246"/>
    <w:rsid w:val="00650747"/>
    <w:rsid w:val="006507EF"/>
    <w:rsid w:val="0065151D"/>
    <w:rsid w:val="00652D09"/>
    <w:rsid w:val="0065347E"/>
    <w:rsid w:val="006537EE"/>
    <w:rsid w:val="00653A0A"/>
    <w:rsid w:val="00653FA6"/>
    <w:rsid w:val="006543D9"/>
    <w:rsid w:val="00654882"/>
    <w:rsid w:val="00655557"/>
    <w:rsid w:val="006555D4"/>
    <w:rsid w:val="006556CA"/>
    <w:rsid w:val="00655DB3"/>
    <w:rsid w:val="006561D8"/>
    <w:rsid w:val="00656EFF"/>
    <w:rsid w:val="00657E76"/>
    <w:rsid w:val="00657FE0"/>
    <w:rsid w:val="00660304"/>
    <w:rsid w:val="00660E42"/>
    <w:rsid w:val="00660FAB"/>
    <w:rsid w:val="00660FD3"/>
    <w:rsid w:val="00661124"/>
    <w:rsid w:val="00661800"/>
    <w:rsid w:val="00661874"/>
    <w:rsid w:val="00661A67"/>
    <w:rsid w:val="006623CA"/>
    <w:rsid w:val="00662647"/>
    <w:rsid w:val="00662B29"/>
    <w:rsid w:val="0066353A"/>
    <w:rsid w:val="0066370D"/>
    <w:rsid w:val="00663BC7"/>
    <w:rsid w:val="00663FBC"/>
    <w:rsid w:val="00664254"/>
    <w:rsid w:val="00664698"/>
    <w:rsid w:val="006649F6"/>
    <w:rsid w:val="00665B5C"/>
    <w:rsid w:val="0066648D"/>
    <w:rsid w:val="0066681E"/>
    <w:rsid w:val="0066691B"/>
    <w:rsid w:val="00666975"/>
    <w:rsid w:val="00666D63"/>
    <w:rsid w:val="00667F74"/>
    <w:rsid w:val="00670AD4"/>
    <w:rsid w:val="00671ADE"/>
    <w:rsid w:val="00671D16"/>
    <w:rsid w:val="00672322"/>
    <w:rsid w:val="00672CC8"/>
    <w:rsid w:val="00672D9E"/>
    <w:rsid w:val="006735A0"/>
    <w:rsid w:val="006738C7"/>
    <w:rsid w:val="00673B02"/>
    <w:rsid w:val="006745EB"/>
    <w:rsid w:val="0067467A"/>
    <w:rsid w:val="00674D4D"/>
    <w:rsid w:val="006759A3"/>
    <w:rsid w:val="00675B5A"/>
    <w:rsid w:val="00675F3E"/>
    <w:rsid w:val="00676065"/>
    <w:rsid w:val="00676EF5"/>
    <w:rsid w:val="0067711A"/>
    <w:rsid w:val="006772D0"/>
    <w:rsid w:val="00680051"/>
    <w:rsid w:val="00680178"/>
    <w:rsid w:val="006804E7"/>
    <w:rsid w:val="006812A8"/>
    <w:rsid w:val="00681A43"/>
    <w:rsid w:val="00681EAC"/>
    <w:rsid w:val="006827AD"/>
    <w:rsid w:val="00682C17"/>
    <w:rsid w:val="00682D1A"/>
    <w:rsid w:val="006835A4"/>
    <w:rsid w:val="00684A22"/>
    <w:rsid w:val="00685492"/>
    <w:rsid w:val="0068551D"/>
    <w:rsid w:val="00685C7A"/>
    <w:rsid w:val="0068600C"/>
    <w:rsid w:val="00686304"/>
    <w:rsid w:val="006863F8"/>
    <w:rsid w:val="006870C0"/>
    <w:rsid w:val="006871CF"/>
    <w:rsid w:val="00687709"/>
    <w:rsid w:val="0068781D"/>
    <w:rsid w:val="00687A35"/>
    <w:rsid w:val="00687A46"/>
    <w:rsid w:val="00690BD7"/>
    <w:rsid w:val="00691184"/>
    <w:rsid w:val="00691317"/>
    <w:rsid w:val="006915CF"/>
    <w:rsid w:val="00691F63"/>
    <w:rsid w:val="00692CB8"/>
    <w:rsid w:val="00693199"/>
    <w:rsid w:val="006934E2"/>
    <w:rsid w:val="00693A7D"/>
    <w:rsid w:val="00693A8E"/>
    <w:rsid w:val="00694157"/>
    <w:rsid w:val="0069485A"/>
    <w:rsid w:val="006948CF"/>
    <w:rsid w:val="00694E00"/>
    <w:rsid w:val="00694E7D"/>
    <w:rsid w:val="00695A22"/>
    <w:rsid w:val="00695C5D"/>
    <w:rsid w:val="0069603B"/>
    <w:rsid w:val="00696211"/>
    <w:rsid w:val="006968A8"/>
    <w:rsid w:val="006969B9"/>
    <w:rsid w:val="00697038"/>
    <w:rsid w:val="006971B5"/>
    <w:rsid w:val="0069725E"/>
    <w:rsid w:val="006973B5"/>
    <w:rsid w:val="00697458"/>
    <w:rsid w:val="00697C6C"/>
    <w:rsid w:val="00697CE5"/>
    <w:rsid w:val="00697E59"/>
    <w:rsid w:val="006A0322"/>
    <w:rsid w:val="006A0B67"/>
    <w:rsid w:val="006A15A2"/>
    <w:rsid w:val="006A19BF"/>
    <w:rsid w:val="006A2056"/>
    <w:rsid w:val="006A2278"/>
    <w:rsid w:val="006A22D5"/>
    <w:rsid w:val="006A29FF"/>
    <w:rsid w:val="006A2A60"/>
    <w:rsid w:val="006A2BF7"/>
    <w:rsid w:val="006A3015"/>
    <w:rsid w:val="006A4262"/>
    <w:rsid w:val="006A481A"/>
    <w:rsid w:val="006A4847"/>
    <w:rsid w:val="006A4D5C"/>
    <w:rsid w:val="006A5588"/>
    <w:rsid w:val="006A56F4"/>
    <w:rsid w:val="006A58A0"/>
    <w:rsid w:val="006A58FB"/>
    <w:rsid w:val="006A5B84"/>
    <w:rsid w:val="006A5C31"/>
    <w:rsid w:val="006A6256"/>
    <w:rsid w:val="006A7D5E"/>
    <w:rsid w:val="006B0840"/>
    <w:rsid w:val="006B1BAD"/>
    <w:rsid w:val="006B1ED6"/>
    <w:rsid w:val="006B202D"/>
    <w:rsid w:val="006B2344"/>
    <w:rsid w:val="006B23B4"/>
    <w:rsid w:val="006B259C"/>
    <w:rsid w:val="006B283B"/>
    <w:rsid w:val="006B2DF8"/>
    <w:rsid w:val="006B2F10"/>
    <w:rsid w:val="006B3B7B"/>
    <w:rsid w:val="006B3BEB"/>
    <w:rsid w:val="006B46A8"/>
    <w:rsid w:val="006B48E9"/>
    <w:rsid w:val="006B4B6E"/>
    <w:rsid w:val="006B4E98"/>
    <w:rsid w:val="006B5978"/>
    <w:rsid w:val="006B5CD2"/>
    <w:rsid w:val="006B5F25"/>
    <w:rsid w:val="006B6652"/>
    <w:rsid w:val="006B669E"/>
    <w:rsid w:val="006B6A10"/>
    <w:rsid w:val="006B7258"/>
    <w:rsid w:val="006B7FF3"/>
    <w:rsid w:val="006C00AC"/>
    <w:rsid w:val="006C0C4F"/>
    <w:rsid w:val="006C15DE"/>
    <w:rsid w:val="006C177C"/>
    <w:rsid w:val="006C22DC"/>
    <w:rsid w:val="006C23CF"/>
    <w:rsid w:val="006C2964"/>
    <w:rsid w:val="006C3063"/>
    <w:rsid w:val="006C3D87"/>
    <w:rsid w:val="006C3F92"/>
    <w:rsid w:val="006C4708"/>
    <w:rsid w:val="006C499A"/>
    <w:rsid w:val="006C4D45"/>
    <w:rsid w:val="006C5179"/>
    <w:rsid w:val="006C5662"/>
    <w:rsid w:val="006C6967"/>
    <w:rsid w:val="006C6ABE"/>
    <w:rsid w:val="006C6FEA"/>
    <w:rsid w:val="006C7068"/>
    <w:rsid w:val="006C7C73"/>
    <w:rsid w:val="006D0B6C"/>
    <w:rsid w:val="006D1160"/>
    <w:rsid w:val="006D140C"/>
    <w:rsid w:val="006D15A6"/>
    <w:rsid w:val="006D1744"/>
    <w:rsid w:val="006D1D6A"/>
    <w:rsid w:val="006D2415"/>
    <w:rsid w:val="006D2747"/>
    <w:rsid w:val="006D28DE"/>
    <w:rsid w:val="006D28F2"/>
    <w:rsid w:val="006D3372"/>
    <w:rsid w:val="006D347F"/>
    <w:rsid w:val="006D34FA"/>
    <w:rsid w:val="006D36EA"/>
    <w:rsid w:val="006D38B1"/>
    <w:rsid w:val="006D3C2D"/>
    <w:rsid w:val="006D46BC"/>
    <w:rsid w:val="006D4805"/>
    <w:rsid w:val="006D4C41"/>
    <w:rsid w:val="006D4D49"/>
    <w:rsid w:val="006D586F"/>
    <w:rsid w:val="006D5EB7"/>
    <w:rsid w:val="006D610B"/>
    <w:rsid w:val="006D6308"/>
    <w:rsid w:val="006D696B"/>
    <w:rsid w:val="006D6A29"/>
    <w:rsid w:val="006D6AA5"/>
    <w:rsid w:val="006D6B5B"/>
    <w:rsid w:val="006D70CA"/>
    <w:rsid w:val="006D72C3"/>
    <w:rsid w:val="006D786B"/>
    <w:rsid w:val="006D79DB"/>
    <w:rsid w:val="006D7A59"/>
    <w:rsid w:val="006D7E0B"/>
    <w:rsid w:val="006D7FE3"/>
    <w:rsid w:val="006E00D2"/>
    <w:rsid w:val="006E0261"/>
    <w:rsid w:val="006E04BD"/>
    <w:rsid w:val="006E0808"/>
    <w:rsid w:val="006E0E28"/>
    <w:rsid w:val="006E1007"/>
    <w:rsid w:val="006E1271"/>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F0A"/>
    <w:rsid w:val="006E6567"/>
    <w:rsid w:val="006E68F7"/>
    <w:rsid w:val="006E6967"/>
    <w:rsid w:val="006E6B68"/>
    <w:rsid w:val="006E77AD"/>
    <w:rsid w:val="006E7972"/>
    <w:rsid w:val="006F0113"/>
    <w:rsid w:val="006F02E4"/>
    <w:rsid w:val="006F0538"/>
    <w:rsid w:val="006F18B6"/>
    <w:rsid w:val="006F1DD2"/>
    <w:rsid w:val="006F233E"/>
    <w:rsid w:val="006F2FA3"/>
    <w:rsid w:val="006F2FF7"/>
    <w:rsid w:val="006F3219"/>
    <w:rsid w:val="006F326C"/>
    <w:rsid w:val="006F332F"/>
    <w:rsid w:val="006F3708"/>
    <w:rsid w:val="006F399B"/>
    <w:rsid w:val="006F3C12"/>
    <w:rsid w:val="006F41D9"/>
    <w:rsid w:val="006F4536"/>
    <w:rsid w:val="006F51B5"/>
    <w:rsid w:val="006F5674"/>
    <w:rsid w:val="006F5B11"/>
    <w:rsid w:val="006F61F4"/>
    <w:rsid w:val="006F61FF"/>
    <w:rsid w:val="006F707C"/>
    <w:rsid w:val="006F758F"/>
    <w:rsid w:val="006F7785"/>
    <w:rsid w:val="006F7839"/>
    <w:rsid w:val="006F7F70"/>
    <w:rsid w:val="00700E4E"/>
    <w:rsid w:val="00701C0C"/>
    <w:rsid w:val="00701C8C"/>
    <w:rsid w:val="00701CB4"/>
    <w:rsid w:val="00701D37"/>
    <w:rsid w:val="00701D44"/>
    <w:rsid w:val="007037A6"/>
    <w:rsid w:val="00703953"/>
    <w:rsid w:val="00703B24"/>
    <w:rsid w:val="00703C89"/>
    <w:rsid w:val="0070421B"/>
    <w:rsid w:val="0070432D"/>
    <w:rsid w:val="0070439C"/>
    <w:rsid w:val="007049A1"/>
    <w:rsid w:val="00704B01"/>
    <w:rsid w:val="00705191"/>
    <w:rsid w:val="007055C3"/>
    <w:rsid w:val="0070618A"/>
    <w:rsid w:val="00706500"/>
    <w:rsid w:val="0070714D"/>
    <w:rsid w:val="007105AC"/>
    <w:rsid w:val="00710AD9"/>
    <w:rsid w:val="00711134"/>
    <w:rsid w:val="007116A2"/>
    <w:rsid w:val="00711C5F"/>
    <w:rsid w:val="00712AAA"/>
    <w:rsid w:val="00713FE9"/>
    <w:rsid w:val="00714CEB"/>
    <w:rsid w:val="00715048"/>
    <w:rsid w:val="00715970"/>
    <w:rsid w:val="00716B2A"/>
    <w:rsid w:val="00716FFC"/>
    <w:rsid w:val="00717409"/>
    <w:rsid w:val="007177F0"/>
    <w:rsid w:val="00717843"/>
    <w:rsid w:val="00717A78"/>
    <w:rsid w:val="00717DC7"/>
    <w:rsid w:val="0072047A"/>
    <w:rsid w:val="007227D7"/>
    <w:rsid w:val="00722E3B"/>
    <w:rsid w:val="007235B1"/>
    <w:rsid w:val="00723C48"/>
    <w:rsid w:val="00724393"/>
    <w:rsid w:val="00724C24"/>
    <w:rsid w:val="007250FC"/>
    <w:rsid w:val="00725782"/>
    <w:rsid w:val="007259AD"/>
    <w:rsid w:val="00725F34"/>
    <w:rsid w:val="007279CD"/>
    <w:rsid w:val="00727AA3"/>
    <w:rsid w:val="007301A6"/>
    <w:rsid w:val="0073153D"/>
    <w:rsid w:val="00732021"/>
    <w:rsid w:val="0073286B"/>
    <w:rsid w:val="00732EA5"/>
    <w:rsid w:val="0073318F"/>
    <w:rsid w:val="007345E1"/>
    <w:rsid w:val="00734672"/>
    <w:rsid w:val="007348D3"/>
    <w:rsid w:val="00734F3D"/>
    <w:rsid w:val="007357C1"/>
    <w:rsid w:val="00735BC8"/>
    <w:rsid w:val="00736811"/>
    <w:rsid w:val="0073748F"/>
    <w:rsid w:val="00737B19"/>
    <w:rsid w:val="00737D34"/>
    <w:rsid w:val="00740160"/>
    <w:rsid w:val="0074028D"/>
    <w:rsid w:val="00740CF3"/>
    <w:rsid w:val="00740D58"/>
    <w:rsid w:val="0074170C"/>
    <w:rsid w:val="00741D5B"/>
    <w:rsid w:val="00741F21"/>
    <w:rsid w:val="00742B00"/>
    <w:rsid w:val="00742E74"/>
    <w:rsid w:val="0074312D"/>
    <w:rsid w:val="00743F2F"/>
    <w:rsid w:val="007445E5"/>
    <w:rsid w:val="00745953"/>
    <w:rsid w:val="00746805"/>
    <w:rsid w:val="0074739E"/>
    <w:rsid w:val="0074751C"/>
    <w:rsid w:val="00747A86"/>
    <w:rsid w:val="00750F48"/>
    <w:rsid w:val="00751699"/>
    <w:rsid w:val="0075170E"/>
    <w:rsid w:val="00751B84"/>
    <w:rsid w:val="007525D9"/>
    <w:rsid w:val="00753204"/>
    <w:rsid w:val="0075367E"/>
    <w:rsid w:val="007538A9"/>
    <w:rsid w:val="00754227"/>
    <w:rsid w:val="00754344"/>
    <w:rsid w:val="007544ED"/>
    <w:rsid w:val="00754B66"/>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B5B"/>
    <w:rsid w:val="00763757"/>
    <w:rsid w:val="00763D9A"/>
    <w:rsid w:val="00763F42"/>
    <w:rsid w:val="00764636"/>
    <w:rsid w:val="00764962"/>
    <w:rsid w:val="0076528A"/>
    <w:rsid w:val="00765884"/>
    <w:rsid w:val="007665E5"/>
    <w:rsid w:val="00766703"/>
    <w:rsid w:val="00766A15"/>
    <w:rsid w:val="00766ED1"/>
    <w:rsid w:val="007673B9"/>
    <w:rsid w:val="00767D9A"/>
    <w:rsid w:val="00770143"/>
    <w:rsid w:val="00770148"/>
    <w:rsid w:val="007706F1"/>
    <w:rsid w:val="00770AC6"/>
    <w:rsid w:val="00770DAF"/>
    <w:rsid w:val="007719B9"/>
    <w:rsid w:val="00771A83"/>
    <w:rsid w:val="007728C5"/>
    <w:rsid w:val="00773C6F"/>
    <w:rsid w:val="00774364"/>
    <w:rsid w:val="007745B2"/>
    <w:rsid w:val="007749ED"/>
    <w:rsid w:val="007754D0"/>
    <w:rsid w:val="00775D7B"/>
    <w:rsid w:val="0077662E"/>
    <w:rsid w:val="0077665C"/>
    <w:rsid w:val="007766B2"/>
    <w:rsid w:val="007768A1"/>
    <w:rsid w:val="007771FB"/>
    <w:rsid w:val="00777310"/>
    <w:rsid w:val="007779A7"/>
    <w:rsid w:val="00777A26"/>
    <w:rsid w:val="00777AC4"/>
    <w:rsid w:val="00777B87"/>
    <w:rsid w:val="00777FA4"/>
    <w:rsid w:val="0078015E"/>
    <w:rsid w:val="007802F7"/>
    <w:rsid w:val="007812EF"/>
    <w:rsid w:val="00782435"/>
    <w:rsid w:val="00782EF3"/>
    <w:rsid w:val="00782F9F"/>
    <w:rsid w:val="007830CA"/>
    <w:rsid w:val="00783591"/>
    <w:rsid w:val="007850F1"/>
    <w:rsid w:val="00785F1D"/>
    <w:rsid w:val="007862D4"/>
    <w:rsid w:val="0078653F"/>
    <w:rsid w:val="007873E3"/>
    <w:rsid w:val="0078755B"/>
    <w:rsid w:val="00787690"/>
    <w:rsid w:val="00787833"/>
    <w:rsid w:val="00787EBF"/>
    <w:rsid w:val="0079004D"/>
    <w:rsid w:val="007901F4"/>
    <w:rsid w:val="00790461"/>
    <w:rsid w:val="007908A5"/>
    <w:rsid w:val="00792393"/>
    <w:rsid w:val="00792688"/>
    <w:rsid w:val="00794C6A"/>
    <w:rsid w:val="00795207"/>
    <w:rsid w:val="00795775"/>
    <w:rsid w:val="00795D2E"/>
    <w:rsid w:val="00796543"/>
    <w:rsid w:val="007968A3"/>
    <w:rsid w:val="00796CCB"/>
    <w:rsid w:val="00796DD6"/>
    <w:rsid w:val="00796EBF"/>
    <w:rsid w:val="00796EC5"/>
    <w:rsid w:val="00796F30"/>
    <w:rsid w:val="007971A1"/>
    <w:rsid w:val="00797553"/>
    <w:rsid w:val="007976FE"/>
    <w:rsid w:val="00797892"/>
    <w:rsid w:val="007A0255"/>
    <w:rsid w:val="007A02AB"/>
    <w:rsid w:val="007A04BC"/>
    <w:rsid w:val="007A0B02"/>
    <w:rsid w:val="007A0D60"/>
    <w:rsid w:val="007A1853"/>
    <w:rsid w:val="007A2280"/>
    <w:rsid w:val="007A2356"/>
    <w:rsid w:val="007A2499"/>
    <w:rsid w:val="007A277E"/>
    <w:rsid w:val="007A3015"/>
    <w:rsid w:val="007A3654"/>
    <w:rsid w:val="007A39E9"/>
    <w:rsid w:val="007A3B0B"/>
    <w:rsid w:val="007A4275"/>
    <w:rsid w:val="007A42A5"/>
    <w:rsid w:val="007A4421"/>
    <w:rsid w:val="007A45DE"/>
    <w:rsid w:val="007A48EA"/>
    <w:rsid w:val="007A49CE"/>
    <w:rsid w:val="007A53E2"/>
    <w:rsid w:val="007A5A99"/>
    <w:rsid w:val="007A5BB5"/>
    <w:rsid w:val="007A5FE4"/>
    <w:rsid w:val="007A671C"/>
    <w:rsid w:val="007A6C00"/>
    <w:rsid w:val="007A72C9"/>
    <w:rsid w:val="007B0303"/>
    <w:rsid w:val="007B204C"/>
    <w:rsid w:val="007B21C7"/>
    <w:rsid w:val="007B237C"/>
    <w:rsid w:val="007B253E"/>
    <w:rsid w:val="007B2D59"/>
    <w:rsid w:val="007B2F6B"/>
    <w:rsid w:val="007B5628"/>
    <w:rsid w:val="007B565C"/>
    <w:rsid w:val="007B58BE"/>
    <w:rsid w:val="007B59B4"/>
    <w:rsid w:val="007B5D32"/>
    <w:rsid w:val="007B5D58"/>
    <w:rsid w:val="007B614F"/>
    <w:rsid w:val="007B67D7"/>
    <w:rsid w:val="007B6B03"/>
    <w:rsid w:val="007B6CF3"/>
    <w:rsid w:val="007B6EAB"/>
    <w:rsid w:val="007B7BB4"/>
    <w:rsid w:val="007C0235"/>
    <w:rsid w:val="007C05FB"/>
    <w:rsid w:val="007C0619"/>
    <w:rsid w:val="007C1032"/>
    <w:rsid w:val="007C1C80"/>
    <w:rsid w:val="007C2BEA"/>
    <w:rsid w:val="007C3560"/>
    <w:rsid w:val="007C39E8"/>
    <w:rsid w:val="007C4B4A"/>
    <w:rsid w:val="007C4C86"/>
    <w:rsid w:val="007C507C"/>
    <w:rsid w:val="007C590A"/>
    <w:rsid w:val="007C5B6C"/>
    <w:rsid w:val="007C5BCD"/>
    <w:rsid w:val="007C5E82"/>
    <w:rsid w:val="007C5E90"/>
    <w:rsid w:val="007C6C20"/>
    <w:rsid w:val="007D09FE"/>
    <w:rsid w:val="007D0CC0"/>
    <w:rsid w:val="007D0D2A"/>
    <w:rsid w:val="007D0F0C"/>
    <w:rsid w:val="007D0F95"/>
    <w:rsid w:val="007D15CB"/>
    <w:rsid w:val="007D2E98"/>
    <w:rsid w:val="007D351A"/>
    <w:rsid w:val="007D3B8F"/>
    <w:rsid w:val="007D3C70"/>
    <w:rsid w:val="007D3E7D"/>
    <w:rsid w:val="007D3EA7"/>
    <w:rsid w:val="007D3F61"/>
    <w:rsid w:val="007D4A75"/>
    <w:rsid w:val="007D4CBD"/>
    <w:rsid w:val="007D554E"/>
    <w:rsid w:val="007D578C"/>
    <w:rsid w:val="007D5820"/>
    <w:rsid w:val="007D6519"/>
    <w:rsid w:val="007D662A"/>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3179"/>
    <w:rsid w:val="007E4850"/>
    <w:rsid w:val="007E48F8"/>
    <w:rsid w:val="007E4971"/>
    <w:rsid w:val="007E4B3B"/>
    <w:rsid w:val="007E4D0D"/>
    <w:rsid w:val="007E4F01"/>
    <w:rsid w:val="007E6535"/>
    <w:rsid w:val="007E66ED"/>
    <w:rsid w:val="007E6DC5"/>
    <w:rsid w:val="007E6E49"/>
    <w:rsid w:val="007E79F2"/>
    <w:rsid w:val="007E7AA7"/>
    <w:rsid w:val="007F0073"/>
    <w:rsid w:val="007F0366"/>
    <w:rsid w:val="007F05DA"/>
    <w:rsid w:val="007F08DD"/>
    <w:rsid w:val="007F0CE7"/>
    <w:rsid w:val="007F0E84"/>
    <w:rsid w:val="007F173F"/>
    <w:rsid w:val="007F198C"/>
    <w:rsid w:val="007F1AF5"/>
    <w:rsid w:val="007F1DBC"/>
    <w:rsid w:val="007F3674"/>
    <w:rsid w:val="007F3923"/>
    <w:rsid w:val="007F438E"/>
    <w:rsid w:val="007F5B6E"/>
    <w:rsid w:val="007F5D65"/>
    <w:rsid w:val="007F6609"/>
    <w:rsid w:val="007F6BE2"/>
    <w:rsid w:val="007F6C6B"/>
    <w:rsid w:val="007F7328"/>
    <w:rsid w:val="007F7A8D"/>
    <w:rsid w:val="007F7EC6"/>
    <w:rsid w:val="007F7F44"/>
    <w:rsid w:val="00800309"/>
    <w:rsid w:val="00801079"/>
    <w:rsid w:val="008017F4"/>
    <w:rsid w:val="008030CC"/>
    <w:rsid w:val="008037D4"/>
    <w:rsid w:val="00803F79"/>
    <w:rsid w:val="00804014"/>
    <w:rsid w:val="00804041"/>
    <w:rsid w:val="00804AFA"/>
    <w:rsid w:val="00804BE0"/>
    <w:rsid w:val="0080520D"/>
    <w:rsid w:val="008059A3"/>
    <w:rsid w:val="00806FE7"/>
    <w:rsid w:val="00807061"/>
    <w:rsid w:val="008070B2"/>
    <w:rsid w:val="00807B65"/>
    <w:rsid w:val="00807C5F"/>
    <w:rsid w:val="00810137"/>
    <w:rsid w:val="00810150"/>
    <w:rsid w:val="00810201"/>
    <w:rsid w:val="00811228"/>
    <w:rsid w:val="008114DD"/>
    <w:rsid w:val="00811CC8"/>
    <w:rsid w:val="00811D02"/>
    <w:rsid w:val="0081218D"/>
    <w:rsid w:val="00812D77"/>
    <w:rsid w:val="00813338"/>
    <w:rsid w:val="0081375F"/>
    <w:rsid w:val="00813DF2"/>
    <w:rsid w:val="00813FE6"/>
    <w:rsid w:val="00814C96"/>
    <w:rsid w:val="008156E7"/>
    <w:rsid w:val="00815E88"/>
    <w:rsid w:val="008163E7"/>
    <w:rsid w:val="008166D3"/>
    <w:rsid w:val="00816E81"/>
    <w:rsid w:val="00817A3C"/>
    <w:rsid w:val="00820568"/>
    <w:rsid w:val="00820570"/>
    <w:rsid w:val="0082074F"/>
    <w:rsid w:val="00820C25"/>
    <w:rsid w:val="00820C41"/>
    <w:rsid w:val="00820D13"/>
    <w:rsid w:val="00821FBD"/>
    <w:rsid w:val="008221A1"/>
    <w:rsid w:val="0082240F"/>
    <w:rsid w:val="00822512"/>
    <w:rsid w:val="00822568"/>
    <w:rsid w:val="008226A9"/>
    <w:rsid w:val="00822FFE"/>
    <w:rsid w:val="00823065"/>
    <w:rsid w:val="00823083"/>
    <w:rsid w:val="008235C4"/>
    <w:rsid w:val="00823C48"/>
    <w:rsid w:val="00823C9E"/>
    <w:rsid w:val="0082474F"/>
    <w:rsid w:val="008248DB"/>
    <w:rsid w:val="00824C3F"/>
    <w:rsid w:val="008251C4"/>
    <w:rsid w:val="008251EC"/>
    <w:rsid w:val="008255C5"/>
    <w:rsid w:val="008256AB"/>
    <w:rsid w:val="00825F4B"/>
    <w:rsid w:val="00826042"/>
    <w:rsid w:val="00826434"/>
    <w:rsid w:val="00826A34"/>
    <w:rsid w:val="00826E2D"/>
    <w:rsid w:val="00826FFC"/>
    <w:rsid w:val="00827140"/>
    <w:rsid w:val="00827C25"/>
    <w:rsid w:val="008301C7"/>
    <w:rsid w:val="00830DE0"/>
    <w:rsid w:val="00831433"/>
    <w:rsid w:val="008316D3"/>
    <w:rsid w:val="00831B73"/>
    <w:rsid w:val="008325F3"/>
    <w:rsid w:val="00832800"/>
    <w:rsid w:val="008328EB"/>
    <w:rsid w:val="00832FFF"/>
    <w:rsid w:val="0083379F"/>
    <w:rsid w:val="008337DA"/>
    <w:rsid w:val="008339D5"/>
    <w:rsid w:val="00833D6E"/>
    <w:rsid w:val="00833DFE"/>
    <w:rsid w:val="00834C74"/>
    <w:rsid w:val="00835041"/>
    <w:rsid w:val="0083510A"/>
    <w:rsid w:val="008353FA"/>
    <w:rsid w:val="00835431"/>
    <w:rsid w:val="00835696"/>
    <w:rsid w:val="00835709"/>
    <w:rsid w:val="00835CDB"/>
    <w:rsid w:val="00836243"/>
    <w:rsid w:val="008363A5"/>
    <w:rsid w:val="008366D1"/>
    <w:rsid w:val="00836AC9"/>
    <w:rsid w:val="00836F35"/>
    <w:rsid w:val="00837478"/>
    <w:rsid w:val="00837A64"/>
    <w:rsid w:val="008405E1"/>
    <w:rsid w:val="00840DDA"/>
    <w:rsid w:val="008410E3"/>
    <w:rsid w:val="008419E2"/>
    <w:rsid w:val="00841B62"/>
    <w:rsid w:val="00841DAE"/>
    <w:rsid w:val="0084285C"/>
    <w:rsid w:val="00842ABD"/>
    <w:rsid w:val="00843050"/>
    <w:rsid w:val="00843D30"/>
    <w:rsid w:val="0084451D"/>
    <w:rsid w:val="00844875"/>
    <w:rsid w:val="00844D9A"/>
    <w:rsid w:val="00844ECC"/>
    <w:rsid w:val="00844EFF"/>
    <w:rsid w:val="00845395"/>
    <w:rsid w:val="00845606"/>
    <w:rsid w:val="00846A95"/>
    <w:rsid w:val="00846B4A"/>
    <w:rsid w:val="0084748C"/>
    <w:rsid w:val="00847F83"/>
    <w:rsid w:val="008502E4"/>
    <w:rsid w:val="008504E3"/>
    <w:rsid w:val="00850E0C"/>
    <w:rsid w:val="00850E11"/>
    <w:rsid w:val="00851A6E"/>
    <w:rsid w:val="00851A73"/>
    <w:rsid w:val="008523F2"/>
    <w:rsid w:val="00852536"/>
    <w:rsid w:val="00852EE9"/>
    <w:rsid w:val="00852F94"/>
    <w:rsid w:val="008532F0"/>
    <w:rsid w:val="00853384"/>
    <w:rsid w:val="0085350B"/>
    <w:rsid w:val="00853520"/>
    <w:rsid w:val="00853884"/>
    <w:rsid w:val="00853E68"/>
    <w:rsid w:val="00854C65"/>
    <w:rsid w:val="008550BF"/>
    <w:rsid w:val="00855171"/>
    <w:rsid w:val="008559F4"/>
    <w:rsid w:val="008561F4"/>
    <w:rsid w:val="008562BA"/>
    <w:rsid w:val="008563EB"/>
    <w:rsid w:val="00856A86"/>
    <w:rsid w:val="008570D5"/>
    <w:rsid w:val="008570D8"/>
    <w:rsid w:val="00857198"/>
    <w:rsid w:val="008572E3"/>
    <w:rsid w:val="008576D7"/>
    <w:rsid w:val="008577F2"/>
    <w:rsid w:val="00860A8E"/>
    <w:rsid w:val="00860F01"/>
    <w:rsid w:val="00861723"/>
    <w:rsid w:val="00861810"/>
    <w:rsid w:val="00861A91"/>
    <w:rsid w:val="008624AA"/>
    <w:rsid w:val="00862759"/>
    <w:rsid w:val="008637DB"/>
    <w:rsid w:val="00863A2A"/>
    <w:rsid w:val="00863CFF"/>
    <w:rsid w:val="00864388"/>
    <w:rsid w:val="00864556"/>
    <w:rsid w:val="008645DD"/>
    <w:rsid w:val="0086478D"/>
    <w:rsid w:val="00864FAD"/>
    <w:rsid w:val="0086537D"/>
    <w:rsid w:val="008654A6"/>
    <w:rsid w:val="008655E2"/>
    <w:rsid w:val="0086562A"/>
    <w:rsid w:val="00865722"/>
    <w:rsid w:val="00866058"/>
    <w:rsid w:val="008664E4"/>
    <w:rsid w:val="0086678D"/>
    <w:rsid w:val="00866925"/>
    <w:rsid w:val="00866A52"/>
    <w:rsid w:val="00867743"/>
    <w:rsid w:val="00867EC3"/>
    <w:rsid w:val="00867FE7"/>
    <w:rsid w:val="00870F0D"/>
    <w:rsid w:val="00871A31"/>
    <w:rsid w:val="008727A7"/>
    <w:rsid w:val="00873A16"/>
    <w:rsid w:val="00874155"/>
    <w:rsid w:val="00874AB9"/>
    <w:rsid w:val="00874F20"/>
    <w:rsid w:val="00875E13"/>
    <w:rsid w:val="008761A3"/>
    <w:rsid w:val="0087687F"/>
    <w:rsid w:val="0087793C"/>
    <w:rsid w:val="008804FE"/>
    <w:rsid w:val="00880D27"/>
    <w:rsid w:val="00881AE3"/>
    <w:rsid w:val="00882594"/>
    <w:rsid w:val="008826B1"/>
    <w:rsid w:val="0088440A"/>
    <w:rsid w:val="00884597"/>
    <w:rsid w:val="008845DC"/>
    <w:rsid w:val="0088467C"/>
    <w:rsid w:val="0088470B"/>
    <w:rsid w:val="00884DC3"/>
    <w:rsid w:val="0088504E"/>
    <w:rsid w:val="00885A10"/>
    <w:rsid w:val="00886323"/>
    <w:rsid w:val="008866E5"/>
    <w:rsid w:val="00886761"/>
    <w:rsid w:val="00886AB7"/>
    <w:rsid w:val="0088705B"/>
    <w:rsid w:val="00890106"/>
    <w:rsid w:val="00890652"/>
    <w:rsid w:val="008906CA"/>
    <w:rsid w:val="0089083B"/>
    <w:rsid w:val="00890A9B"/>
    <w:rsid w:val="008918ED"/>
    <w:rsid w:val="0089195A"/>
    <w:rsid w:val="00891FE8"/>
    <w:rsid w:val="0089225D"/>
    <w:rsid w:val="008927E2"/>
    <w:rsid w:val="00892868"/>
    <w:rsid w:val="0089302F"/>
    <w:rsid w:val="00893154"/>
    <w:rsid w:val="00893157"/>
    <w:rsid w:val="00893198"/>
    <w:rsid w:val="0089322A"/>
    <w:rsid w:val="0089346F"/>
    <w:rsid w:val="00894A37"/>
    <w:rsid w:val="00895374"/>
    <w:rsid w:val="00896E28"/>
    <w:rsid w:val="00897428"/>
    <w:rsid w:val="008978C1"/>
    <w:rsid w:val="008A062F"/>
    <w:rsid w:val="008A0D8E"/>
    <w:rsid w:val="008A1A87"/>
    <w:rsid w:val="008A280C"/>
    <w:rsid w:val="008A36D6"/>
    <w:rsid w:val="008A39B7"/>
    <w:rsid w:val="008A3C8B"/>
    <w:rsid w:val="008A411D"/>
    <w:rsid w:val="008A51B4"/>
    <w:rsid w:val="008A524E"/>
    <w:rsid w:val="008A5FDC"/>
    <w:rsid w:val="008A6478"/>
    <w:rsid w:val="008A67B3"/>
    <w:rsid w:val="008A7C7B"/>
    <w:rsid w:val="008B03C8"/>
    <w:rsid w:val="008B0A1C"/>
    <w:rsid w:val="008B0A63"/>
    <w:rsid w:val="008B1EF8"/>
    <w:rsid w:val="008B20E0"/>
    <w:rsid w:val="008B2292"/>
    <w:rsid w:val="008B28C6"/>
    <w:rsid w:val="008B2FA9"/>
    <w:rsid w:val="008B315C"/>
    <w:rsid w:val="008B393D"/>
    <w:rsid w:val="008B40D0"/>
    <w:rsid w:val="008B6170"/>
    <w:rsid w:val="008B708A"/>
    <w:rsid w:val="008B70A9"/>
    <w:rsid w:val="008B7150"/>
    <w:rsid w:val="008B7AC0"/>
    <w:rsid w:val="008B7B0F"/>
    <w:rsid w:val="008B7C42"/>
    <w:rsid w:val="008C002E"/>
    <w:rsid w:val="008C12D8"/>
    <w:rsid w:val="008C1FD2"/>
    <w:rsid w:val="008C2485"/>
    <w:rsid w:val="008C2A58"/>
    <w:rsid w:val="008C2A7C"/>
    <w:rsid w:val="008C2E84"/>
    <w:rsid w:val="008C3138"/>
    <w:rsid w:val="008C4627"/>
    <w:rsid w:val="008C4657"/>
    <w:rsid w:val="008C4747"/>
    <w:rsid w:val="008C4838"/>
    <w:rsid w:val="008C4B8B"/>
    <w:rsid w:val="008C50D1"/>
    <w:rsid w:val="008C51D7"/>
    <w:rsid w:val="008C5CF5"/>
    <w:rsid w:val="008C5F48"/>
    <w:rsid w:val="008C63FD"/>
    <w:rsid w:val="008C702F"/>
    <w:rsid w:val="008C7467"/>
    <w:rsid w:val="008C76BE"/>
    <w:rsid w:val="008C791E"/>
    <w:rsid w:val="008D14E8"/>
    <w:rsid w:val="008D185C"/>
    <w:rsid w:val="008D1C14"/>
    <w:rsid w:val="008D221A"/>
    <w:rsid w:val="008D270A"/>
    <w:rsid w:val="008D2AE7"/>
    <w:rsid w:val="008D2EC6"/>
    <w:rsid w:val="008D4E7F"/>
    <w:rsid w:val="008D5170"/>
    <w:rsid w:val="008D5A43"/>
    <w:rsid w:val="008D6643"/>
    <w:rsid w:val="008D70BA"/>
    <w:rsid w:val="008D7116"/>
    <w:rsid w:val="008D751C"/>
    <w:rsid w:val="008D7D11"/>
    <w:rsid w:val="008D7EB8"/>
    <w:rsid w:val="008E0369"/>
    <w:rsid w:val="008E051C"/>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898"/>
    <w:rsid w:val="008E38D3"/>
    <w:rsid w:val="008E3A81"/>
    <w:rsid w:val="008E3CE8"/>
    <w:rsid w:val="008E3E2E"/>
    <w:rsid w:val="008E4355"/>
    <w:rsid w:val="008E445C"/>
    <w:rsid w:val="008E44A6"/>
    <w:rsid w:val="008E48DE"/>
    <w:rsid w:val="008E49EC"/>
    <w:rsid w:val="008E4B57"/>
    <w:rsid w:val="008E4D41"/>
    <w:rsid w:val="008E4D96"/>
    <w:rsid w:val="008E4F53"/>
    <w:rsid w:val="008E505F"/>
    <w:rsid w:val="008E539C"/>
    <w:rsid w:val="008E53C1"/>
    <w:rsid w:val="008E5413"/>
    <w:rsid w:val="008E543B"/>
    <w:rsid w:val="008E5516"/>
    <w:rsid w:val="008E553A"/>
    <w:rsid w:val="008E5FCA"/>
    <w:rsid w:val="008E6CA7"/>
    <w:rsid w:val="008E751D"/>
    <w:rsid w:val="008E776D"/>
    <w:rsid w:val="008F0467"/>
    <w:rsid w:val="008F050F"/>
    <w:rsid w:val="008F1357"/>
    <w:rsid w:val="008F2955"/>
    <w:rsid w:val="008F2A87"/>
    <w:rsid w:val="008F2FF2"/>
    <w:rsid w:val="008F337E"/>
    <w:rsid w:val="008F4154"/>
    <w:rsid w:val="008F4CE7"/>
    <w:rsid w:val="008F536E"/>
    <w:rsid w:val="008F56F6"/>
    <w:rsid w:val="008F5ED9"/>
    <w:rsid w:val="008F6BE4"/>
    <w:rsid w:val="008F6FE2"/>
    <w:rsid w:val="008F74F7"/>
    <w:rsid w:val="008F752A"/>
    <w:rsid w:val="008F7557"/>
    <w:rsid w:val="008F77DF"/>
    <w:rsid w:val="009001A4"/>
    <w:rsid w:val="00900563"/>
    <w:rsid w:val="00900977"/>
    <w:rsid w:val="009009F3"/>
    <w:rsid w:val="00900AA4"/>
    <w:rsid w:val="00900FA6"/>
    <w:rsid w:val="009019DF"/>
    <w:rsid w:val="00902ED8"/>
    <w:rsid w:val="0090347F"/>
    <w:rsid w:val="0090378A"/>
    <w:rsid w:val="009040B7"/>
    <w:rsid w:val="009042C1"/>
    <w:rsid w:val="009042FA"/>
    <w:rsid w:val="00904B8B"/>
    <w:rsid w:val="00904D30"/>
    <w:rsid w:val="00905049"/>
    <w:rsid w:val="00905EEC"/>
    <w:rsid w:val="009066F3"/>
    <w:rsid w:val="009067E1"/>
    <w:rsid w:val="0090702A"/>
    <w:rsid w:val="009070A8"/>
    <w:rsid w:val="00910826"/>
    <w:rsid w:val="00910A3F"/>
    <w:rsid w:val="00911190"/>
    <w:rsid w:val="009117EC"/>
    <w:rsid w:val="009124F7"/>
    <w:rsid w:val="00912988"/>
    <w:rsid w:val="009132EC"/>
    <w:rsid w:val="0091331D"/>
    <w:rsid w:val="009136C6"/>
    <w:rsid w:val="0091426F"/>
    <w:rsid w:val="009147AC"/>
    <w:rsid w:val="009147C1"/>
    <w:rsid w:val="00914CB1"/>
    <w:rsid w:val="0091517D"/>
    <w:rsid w:val="00915777"/>
    <w:rsid w:val="009157EC"/>
    <w:rsid w:val="00915A26"/>
    <w:rsid w:val="00915AFA"/>
    <w:rsid w:val="00915C39"/>
    <w:rsid w:val="00915DD0"/>
    <w:rsid w:val="0091607B"/>
    <w:rsid w:val="00916263"/>
    <w:rsid w:val="00916AF1"/>
    <w:rsid w:val="00916C03"/>
    <w:rsid w:val="00916DC7"/>
    <w:rsid w:val="0091744F"/>
    <w:rsid w:val="00920179"/>
    <w:rsid w:val="00920BC6"/>
    <w:rsid w:val="00920C9B"/>
    <w:rsid w:val="00921533"/>
    <w:rsid w:val="00921D5C"/>
    <w:rsid w:val="00922627"/>
    <w:rsid w:val="00922B96"/>
    <w:rsid w:val="00922DD8"/>
    <w:rsid w:val="00923F75"/>
    <w:rsid w:val="009241EF"/>
    <w:rsid w:val="0092436C"/>
    <w:rsid w:val="0092465A"/>
    <w:rsid w:val="0092477A"/>
    <w:rsid w:val="00924C5F"/>
    <w:rsid w:val="00927BE5"/>
    <w:rsid w:val="00927E9F"/>
    <w:rsid w:val="00930180"/>
    <w:rsid w:val="00930955"/>
    <w:rsid w:val="00930C29"/>
    <w:rsid w:val="00930F65"/>
    <w:rsid w:val="00931077"/>
    <w:rsid w:val="00931C02"/>
    <w:rsid w:val="00932ED9"/>
    <w:rsid w:val="009330B3"/>
    <w:rsid w:val="00933445"/>
    <w:rsid w:val="0093352C"/>
    <w:rsid w:val="0093378F"/>
    <w:rsid w:val="0093412D"/>
    <w:rsid w:val="0093450D"/>
    <w:rsid w:val="00934919"/>
    <w:rsid w:val="0093493A"/>
    <w:rsid w:val="00937061"/>
    <w:rsid w:val="009374AB"/>
    <w:rsid w:val="00937D56"/>
    <w:rsid w:val="00940C4A"/>
    <w:rsid w:val="00940E8E"/>
    <w:rsid w:val="0094108B"/>
    <w:rsid w:val="00941811"/>
    <w:rsid w:val="00941817"/>
    <w:rsid w:val="00941D50"/>
    <w:rsid w:val="00942033"/>
    <w:rsid w:val="009423AA"/>
    <w:rsid w:val="0094257F"/>
    <w:rsid w:val="00942BA0"/>
    <w:rsid w:val="00942C19"/>
    <w:rsid w:val="00942C24"/>
    <w:rsid w:val="00942C27"/>
    <w:rsid w:val="009433CC"/>
    <w:rsid w:val="00943BBB"/>
    <w:rsid w:val="00943F5C"/>
    <w:rsid w:val="009445DD"/>
    <w:rsid w:val="0094465C"/>
    <w:rsid w:val="00944A7D"/>
    <w:rsid w:val="00944ECC"/>
    <w:rsid w:val="009458D2"/>
    <w:rsid w:val="009459DD"/>
    <w:rsid w:val="00946320"/>
    <w:rsid w:val="00946C56"/>
    <w:rsid w:val="00946E63"/>
    <w:rsid w:val="00947160"/>
    <w:rsid w:val="00947A50"/>
    <w:rsid w:val="00947DEE"/>
    <w:rsid w:val="00947ECB"/>
    <w:rsid w:val="00950751"/>
    <w:rsid w:val="00950BD4"/>
    <w:rsid w:val="00951982"/>
    <w:rsid w:val="0095251F"/>
    <w:rsid w:val="009526A6"/>
    <w:rsid w:val="00952A59"/>
    <w:rsid w:val="00953132"/>
    <w:rsid w:val="00953151"/>
    <w:rsid w:val="009531ED"/>
    <w:rsid w:val="009542AD"/>
    <w:rsid w:val="009544A9"/>
    <w:rsid w:val="009547EC"/>
    <w:rsid w:val="00954FF8"/>
    <w:rsid w:val="00955231"/>
    <w:rsid w:val="00955BE9"/>
    <w:rsid w:val="00955E22"/>
    <w:rsid w:val="00956336"/>
    <w:rsid w:val="009564BD"/>
    <w:rsid w:val="00956558"/>
    <w:rsid w:val="00960037"/>
    <w:rsid w:val="0096057C"/>
    <w:rsid w:val="00960664"/>
    <w:rsid w:val="00960C30"/>
    <w:rsid w:val="00960C74"/>
    <w:rsid w:val="00961762"/>
    <w:rsid w:val="009631C0"/>
    <w:rsid w:val="00963A39"/>
    <w:rsid w:val="00963EF7"/>
    <w:rsid w:val="00964B25"/>
    <w:rsid w:val="0096518F"/>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FFB"/>
    <w:rsid w:val="0098100F"/>
    <w:rsid w:val="009811EF"/>
    <w:rsid w:val="009812F4"/>
    <w:rsid w:val="00981309"/>
    <w:rsid w:val="00981995"/>
    <w:rsid w:val="0098251A"/>
    <w:rsid w:val="00982928"/>
    <w:rsid w:val="00983C1D"/>
    <w:rsid w:val="00984104"/>
    <w:rsid w:val="0098431F"/>
    <w:rsid w:val="009843DC"/>
    <w:rsid w:val="00984F88"/>
    <w:rsid w:val="00985895"/>
    <w:rsid w:val="009859CC"/>
    <w:rsid w:val="00985BAB"/>
    <w:rsid w:val="00985D60"/>
    <w:rsid w:val="00985DE1"/>
    <w:rsid w:val="00986399"/>
    <w:rsid w:val="0098684C"/>
    <w:rsid w:val="00986B9E"/>
    <w:rsid w:val="00986ECA"/>
    <w:rsid w:val="0098799D"/>
    <w:rsid w:val="009905F1"/>
    <w:rsid w:val="00990C79"/>
    <w:rsid w:val="0099106E"/>
    <w:rsid w:val="00991206"/>
    <w:rsid w:val="009917C9"/>
    <w:rsid w:val="0099194C"/>
    <w:rsid w:val="00991AA4"/>
    <w:rsid w:val="00991D25"/>
    <w:rsid w:val="009921CA"/>
    <w:rsid w:val="00992FA7"/>
    <w:rsid w:val="00993178"/>
    <w:rsid w:val="009938E9"/>
    <w:rsid w:val="00993BC6"/>
    <w:rsid w:val="00994F52"/>
    <w:rsid w:val="00996784"/>
    <w:rsid w:val="0099704B"/>
    <w:rsid w:val="009971CA"/>
    <w:rsid w:val="009971CC"/>
    <w:rsid w:val="00997754"/>
    <w:rsid w:val="00997BA8"/>
    <w:rsid w:val="00997F70"/>
    <w:rsid w:val="009A0151"/>
    <w:rsid w:val="009A057B"/>
    <w:rsid w:val="009A05BA"/>
    <w:rsid w:val="009A0791"/>
    <w:rsid w:val="009A0E6E"/>
    <w:rsid w:val="009A0FB5"/>
    <w:rsid w:val="009A1526"/>
    <w:rsid w:val="009A159D"/>
    <w:rsid w:val="009A192A"/>
    <w:rsid w:val="009A1EF8"/>
    <w:rsid w:val="009A1F03"/>
    <w:rsid w:val="009A20F0"/>
    <w:rsid w:val="009A2405"/>
    <w:rsid w:val="009A2A3A"/>
    <w:rsid w:val="009A2B38"/>
    <w:rsid w:val="009A3401"/>
    <w:rsid w:val="009A3587"/>
    <w:rsid w:val="009A367C"/>
    <w:rsid w:val="009A3D20"/>
    <w:rsid w:val="009A3D53"/>
    <w:rsid w:val="009A4A0D"/>
    <w:rsid w:val="009A4A5E"/>
    <w:rsid w:val="009A5422"/>
    <w:rsid w:val="009A5B31"/>
    <w:rsid w:val="009A614F"/>
    <w:rsid w:val="009A6B42"/>
    <w:rsid w:val="009A6E11"/>
    <w:rsid w:val="009A760E"/>
    <w:rsid w:val="009A76D9"/>
    <w:rsid w:val="009A7C47"/>
    <w:rsid w:val="009A7D27"/>
    <w:rsid w:val="009A7E3A"/>
    <w:rsid w:val="009A7F11"/>
    <w:rsid w:val="009B0169"/>
    <w:rsid w:val="009B096E"/>
    <w:rsid w:val="009B0BBC"/>
    <w:rsid w:val="009B1112"/>
    <w:rsid w:val="009B11AD"/>
    <w:rsid w:val="009B1692"/>
    <w:rsid w:val="009B16A8"/>
    <w:rsid w:val="009B1C68"/>
    <w:rsid w:val="009B252F"/>
    <w:rsid w:val="009B28E4"/>
    <w:rsid w:val="009B298C"/>
    <w:rsid w:val="009B2CC9"/>
    <w:rsid w:val="009B2D10"/>
    <w:rsid w:val="009B3BF2"/>
    <w:rsid w:val="009B449B"/>
    <w:rsid w:val="009B4590"/>
    <w:rsid w:val="009B5024"/>
    <w:rsid w:val="009B647C"/>
    <w:rsid w:val="009B674D"/>
    <w:rsid w:val="009B6D27"/>
    <w:rsid w:val="009B7419"/>
    <w:rsid w:val="009B7465"/>
    <w:rsid w:val="009C0161"/>
    <w:rsid w:val="009C025A"/>
    <w:rsid w:val="009C05BA"/>
    <w:rsid w:val="009C0A30"/>
    <w:rsid w:val="009C0D9C"/>
    <w:rsid w:val="009C13FB"/>
    <w:rsid w:val="009C1674"/>
    <w:rsid w:val="009C20F6"/>
    <w:rsid w:val="009C2EC7"/>
    <w:rsid w:val="009C30D1"/>
    <w:rsid w:val="009C3559"/>
    <w:rsid w:val="009C38CD"/>
    <w:rsid w:val="009C39C4"/>
    <w:rsid w:val="009C3B1C"/>
    <w:rsid w:val="009C41E6"/>
    <w:rsid w:val="009C470F"/>
    <w:rsid w:val="009C47F7"/>
    <w:rsid w:val="009C4D69"/>
    <w:rsid w:val="009C545E"/>
    <w:rsid w:val="009C5614"/>
    <w:rsid w:val="009C5E43"/>
    <w:rsid w:val="009C60B1"/>
    <w:rsid w:val="009C619D"/>
    <w:rsid w:val="009C6ADB"/>
    <w:rsid w:val="009C6CFA"/>
    <w:rsid w:val="009C70D4"/>
    <w:rsid w:val="009C70D8"/>
    <w:rsid w:val="009C7CC6"/>
    <w:rsid w:val="009D03B0"/>
    <w:rsid w:val="009D048A"/>
    <w:rsid w:val="009D11C7"/>
    <w:rsid w:val="009D1D01"/>
    <w:rsid w:val="009D2364"/>
    <w:rsid w:val="009D2DAC"/>
    <w:rsid w:val="009D4332"/>
    <w:rsid w:val="009D4641"/>
    <w:rsid w:val="009D4F7F"/>
    <w:rsid w:val="009D5599"/>
    <w:rsid w:val="009D55BA"/>
    <w:rsid w:val="009D59E9"/>
    <w:rsid w:val="009D6199"/>
    <w:rsid w:val="009D6C5D"/>
    <w:rsid w:val="009D7333"/>
    <w:rsid w:val="009E031B"/>
    <w:rsid w:val="009E077B"/>
    <w:rsid w:val="009E115E"/>
    <w:rsid w:val="009E141F"/>
    <w:rsid w:val="009E19FE"/>
    <w:rsid w:val="009E1BF5"/>
    <w:rsid w:val="009E1BF7"/>
    <w:rsid w:val="009E1D3D"/>
    <w:rsid w:val="009E213C"/>
    <w:rsid w:val="009E21B5"/>
    <w:rsid w:val="009E278D"/>
    <w:rsid w:val="009E2821"/>
    <w:rsid w:val="009E2DC6"/>
    <w:rsid w:val="009E2F84"/>
    <w:rsid w:val="009E32EB"/>
    <w:rsid w:val="009E39CB"/>
    <w:rsid w:val="009E3E40"/>
    <w:rsid w:val="009E4595"/>
    <w:rsid w:val="009E48F6"/>
    <w:rsid w:val="009E5F66"/>
    <w:rsid w:val="009E611F"/>
    <w:rsid w:val="009E6153"/>
    <w:rsid w:val="009E6687"/>
    <w:rsid w:val="009E6B15"/>
    <w:rsid w:val="009E76FD"/>
    <w:rsid w:val="009E789B"/>
    <w:rsid w:val="009F015F"/>
    <w:rsid w:val="009F143F"/>
    <w:rsid w:val="009F1620"/>
    <w:rsid w:val="009F1672"/>
    <w:rsid w:val="009F195D"/>
    <w:rsid w:val="009F1E7F"/>
    <w:rsid w:val="009F209D"/>
    <w:rsid w:val="009F24F8"/>
    <w:rsid w:val="009F2E21"/>
    <w:rsid w:val="009F3246"/>
    <w:rsid w:val="009F331B"/>
    <w:rsid w:val="009F3D24"/>
    <w:rsid w:val="009F3E05"/>
    <w:rsid w:val="009F44ED"/>
    <w:rsid w:val="009F4E1B"/>
    <w:rsid w:val="009F51A3"/>
    <w:rsid w:val="009F539B"/>
    <w:rsid w:val="009F5444"/>
    <w:rsid w:val="009F544D"/>
    <w:rsid w:val="009F5828"/>
    <w:rsid w:val="009F62E2"/>
    <w:rsid w:val="009F682E"/>
    <w:rsid w:val="009F6872"/>
    <w:rsid w:val="009F6A7F"/>
    <w:rsid w:val="009F6D8A"/>
    <w:rsid w:val="009F73A2"/>
    <w:rsid w:val="009F789C"/>
    <w:rsid w:val="009F7ACB"/>
    <w:rsid w:val="00A005EF"/>
    <w:rsid w:val="00A00E11"/>
    <w:rsid w:val="00A01790"/>
    <w:rsid w:val="00A03733"/>
    <w:rsid w:val="00A040A4"/>
    <w:rsid w:val="00A043F5"/>
    <w:rsid w:val="00A04902"/>
    <w:rsid w:val="00A04C9E"/>
    <w:rsid w:val="00A050D8"/>
    <w:rsid w:val="00A05286"/>
    <w:rsid w:val="00A05BE1"/>
    <w:rsid w:val="00A05E9E"/>
    <w:rsid w:val="00A06424"/>
    <w:rsid w:val="00A064C1"/>
    <w:rsid w:val="00A071C6"/>
    <w:rsid w:val="00A0759A"/>
    <w:rsid w:val="00A076E1"/>
    <w:rsid w:val="00A07B6A"/>
    <w:rsid w:val="00A07F95"/>
    <w:rsid w:val="00A10380"/>
    <w:rsid w:val="00A104B9"/>
    <w:rsid w:val="00A10CDE"/>
    <w:rsid w:val="00A11D49"/>
    <w:rsid w:val="00A12236"/>
    <w:rsid w:val="00A1244B"/>
    <w:rsid w:val="00A13383"/>
    <w:rsid w:val="00A13B79"/>
    <w:rsid w:val="00A14136"/>
    <w:rsid w:val="00A14341"/>
    <w:rsid w:val="00A143E0"/>
    <w:rsid w:val="00A14F60"/>
    <w:rsid w:val="00A15AFD"/>
    <w:rsid w:val="00A15B1B"/>
    <w:rsid w:val="00A15D6E"/>
    <w:rsid w:val="00A15F16"/>
    <w:rsid w:val="00A1606D"/>
    <w:rsid w:val="00A166D0"/>
    <w:rsid w:val="00A17165"/>
    <w:rsid w:val="00A176A5"/>
    <w:rsid w:val="00A2001B"/>
    <w:rsid w:val="00A20FA9"/>
    <w:rsid w:val="00A21163"/>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81D"/>
    <w:rsid w:val="00A31B65"/>
    <w:rsid w:val="00A31F94"/>
    <w:rsid w:val="00A32433"/>
    <w:rsid w:val="00A32884"/>
    <w:rsid w:val="00A33A53"/>
    <w:rsid w:val="00A33AED"/>
    <w:rsid w:val="00A3526C"/>
    <w:rsid w:val="00A353BF"/>
    <w:rsid w:val="00A357F5"/>
    <w:rsid w:val="00A36D1F"/>
    <w:rsid w:val="00A3708A"/>
    <w:rsid w:val="00A3731C"/>
    <w:rsid w:val="00A376CE"/>
    <w:rsid w:val="00A379E9"/>
    <w:rsid w:val="00A37AB1"/>
    <w:rsid w:val="00A37F16"/>
    <w:rsid w:val="00A4006F"/>
    <w:rsid w:val="00A403E6"/>
    <w:rsid w:val="00A40A6D"/>
    <w:rsid w:val="00A410EC"/>
    <w:rsid w:val="00A41D0A"/>
    <w:rsid w:val="00A4204C"/>
    <w:rsid w:val="00A42066"/>
    <w:rsid w:val="00A43024"/>
    <w:rsid w:val="00A43B61"/>
    <w:rsid w:val="00A43C52"/>
    <w:rsid w:val="00A43F45"/>
    <w:rsid w:val="00A45282"/>
    <w:rsid w:val="00A45BD8"/>
    <w:rsid w:val="00A45D47"/>
    <w:rsid w:val="00A472E7"/>
    <w:rsid w:val="00A476CD"/>
    <w:rsid w:val="00A4793C"/>
    <w:rsid w:val="00A50595"/>
    <w:rsid w:val="00A505CE"/>
    <w:rsid w:val="00A50A60"/>
    <w:rsid w:val="00A5148E"/>
    <w:rsid w:val="00A51564"/>
    <w:rsid w:val="00A51629"/>
    <w:rsid w:val="00A5168E"/>
    <w:rsid w:val="00A51BFC"/>
    <w:rsid w:val="00A52112"/>
    <w:rsid w:val="00A524D3"/>
    <w:rsid w:val="00A52684"/>
    <w:rsid w:val="00A52C1E"/>
    <w:rsid w:val="00A5317C"/>
    <w:rsid w:val="00A53225"/>
    <w:rsid w:val="00A535BF"/>
    <w:rsid w:val="00A53BCA"/>
    <w:rsid w:val="00A54227"/>
    <w:rsid w:val="00A5566A"/>
    <w:rsid w:val="00A55AB5"/>
    <w:rsid w:val="00A56478"/>
    <w:rsid w:val="00A565DD"/>
    <w:rsid w:val="00A5679C"/>
    <w:rsid w:val="00A5680C"/>
    <w:rsid w:val="00A5713B"/>
    <w:rsid w:val="00A571C8"/>
    <w:rsid w:val="00A5769A"/>
    <w:rsid w:val="00A57BCE"/>
    <w:rsid w:val="00A6044F"/>
    <w:rsid w:val="00A6061B"/>
    <w:rsid w:val="00A60C12"/>
    <w:rsid w:val="00A60C8B"/>
    <w:rsid w:val="00A60CC8"/>
    <w:rsid w:val="00A61112"/>
    <w:rsid w:val="00A613C3"/>
    <w:rsid w:val="00A613FD"/>
    <w:rsid w:val="00A61517"/>
    <w:rsid w:val="00A619A6"/>
    <w:rsid w:val="00A61A2D"/>
    <w:rsid w:val="00A61FC7"/>
    <w:rsid w:val="00A623A9"/>
    <w:rsid w:val="00A6285F"/>
    <w:rsid w:val="00A62EC6"/>
    <w:rsid w:val="00A639E2"/>
    <w:rsid w:val="00A64243"/>
    <w:rsid w:val="00A64293"/>
    <w:rsid w:val="00A642AB"/>
    <w:rsid w:val="00A645EF"/>
    <w:rsid w:val="00A6463A"/>
    <w:rsid w:val="00A648E1"/>
    <w:rsid w:val="00A64B1A"/>
    <w:rsid w:val="00A64D5F"/>
    <w:rsid w:val="00A65358"/>
    <w:rsid w:val="00A65497"/>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4077"/>
    <w:rsid w:val="00A74EEE"/>
    <w:rsid w:val="00A74EFF"/>
    <w:rsid w:val="00A75179"/>
    <w:rsid w:val="00A75476"/>
    <w:rsid w:val="00A7606F"/>
    <w:rsid w:val="00A76080"/>
    <w:rsid w:val="00A764A6"/>
    <w:rsid w:val="00A76617"/>
    <w:rsid w:val="00A76C79"/>
    <w:rsid w:val="00A7735A"/>
    <w:rsid w:val="00A773B1"/>
    <w:rsid w:val="00A7744D"/>
    <w:rsid w:val="00A77844"/>
    <w:rsid w:val="00A77CA7"/>
    <w:rsid w:val="00A80159"/>
    <w:rsid w:val="00A802DC"/>
    <w:rsid w:val="00A8044C"/>
    <w:rsid w:val="00A8058A"/>
    <w:rsid w:val="00A814C8"/>
    <w:rsid w:val="00A81CAE"/>
    <w:rsid w:val="00A821B8"/>
    <w:rsid w:val="00A82448"/>
    <w:rsid w:val="00A8266E"/>
    <w:rsid w:val="00A82E43"/>
    <w:rsid w:val="00A8311E"/>
    <w:rsid w:val="00A83AFE"/>
    <w:rsid w:val="00A845D4"/>
    <w:rsid w:val="00A84E09"/>
    <w:rsid w:val="00A84F0E"/>
    <w:rsid w:val="00A8575A"/>
    <w:rsid w:val="00A85A23"/>
    <w:rsid w:val="00A85BF0"/>
    <w:rsid w:val="00A861BA"/>
    <w:rsid w:val="00A871AC"/>
    <w:rsid w:val="00A8757A"/>
    <w:rsid w:val="00A879F2"/>
    <w:rsid w:val="00A90050"/>
    <w:rsid w:val="00A907C6"/>
    <w:rsid w:val="00A90890"/>
    <w:rsid w:val="00A9257C"/>
    <w:rsid w:val="00A925A5"/>
    <w:rsid w:val="00A929F0"/>
    <w:rsid w:val="00A93007"/>
    <w:rsid w:val="00A93308"/>
    <w:rsid w:val="00A93412"/>
    <w:rsid w:val="00A9343C"/>
    <w:rsid w:val="00A934B0"/>
    <w:rsid w:val="00A93AB9"/>
    <w:rsid w:val="00A93CE3"/>
    <w:rsid w:val="00A9428B"/>
    <w:rsid w:val="00A954CD"/>
    <w:rsid w:val="00A95B68"/>
    <w:rsid w:val="00A95DB6"/>
    <w:rsid w:val="00A96A87"/>
    <w:rsid w:val="00A96E8C"/>
    <w:rsid w:val="00A975F4"/>
    <w:rsid w:val="00A97A51"/>
    <w:rsid w:val="00AA01D2"/>
    <w:rsid w:val="00AA020A"/>
    <w:rsid w:val="00AA0B77"/>
    <w:rsid w:val="00AA19FD"/>
    <w:rsid w:val="00AA1C7A"/>
    <w:rsid w:val="00AA2711"/>
    <w:rsid w:val="00AA2A38"/>
    <w:rsid w:val="00AA2C23"/>
    <w:rsid w:val="00AA2C7D"/>
    <w:rsid w:val="00AA2EE3"/>
    <w:rsid w:val="00AA3AD4"/>
    <w:rsid w:val="00AA4AA4"/>
    <w:rsid w:val="00AA544D"/>
    <w:rsid w:val="00AA5541"/>
    <w:rsid w:val="00AA5B59"/>
    <w:rsid w:val="00AA5EAA"/>
    <w:rsid w:val="00AA617A"/>
    <w:rsid w:val="00AA6662"/>
    <w:rsid w:val="00AA6907"/>
    <w:rsid w:val="00AA6B79"/>
    <w:rsid w:val="00AA757A"/>
    <w:rsid w:val="00AB0367"/>
    <w:rsid w:val="00AB05F3"/>
    <w:rsid w:val="00AB0F8E"/>
    <w:rsid w:val="00AB1014"/>
    <w:rsid w:val="00AB18A0"/>
    <w:rsid w:val="00AB29FB"/>
    <w:rsid w:val="00AB2E37"/>
    <w:rsid w:val="00AB3DEB"/>
    <w:rsid w:val="00AB579A"/>
    <w:rsid w:val="00AB5806"/>
    <w:rsid w:val="00AB6485"/>
    <w:rsid w:val="00AB6A77"/>
    <w:rsid w:val="00AB6FFC"/>
    <w:rsid w:val="00AB7591"/>
    <w:rsid w:val="00AB77A0"/>
    <w:rsid w:val="00AB787D"/>
    <w:rsid w:val="00AC026A"/>
    <w:rsid w:val="00AC0439"/>
    <w:rsid w:val="00AC0464"/>
    <w:rsid w:val="00AC0549"/>
    <w:rsid w:val="00AC0B31"/>
    <w:rsid w:val="00AC130D"/>
    <w:rsid w:val="00AC2B8A"/>
    <w:rsid w:val="00AC3279"/>
    <w:rsid w:val="00AC38F1"/>
    <w:rsid w:val="00AC3AEB"/>
    <w:rsid w:val="00AC3B24"/>
    <w:rsid w:val="00AC4233"/>
    <w:rsid w:val="00AC454B"/>
    <w:rsid w:val="00AC48ED"/>
    <w:rsid w:val="00AC4A27"/>
    <w:rsid w:val="00AC4AC4"/>
    <w:rsid w:val="00AC5C36"/>
    <w:rsid w:val="00AC5CCC"/>
    <w:rsid w:val="00AC5EE9"/>
    <w:rsid w:val="00AC64BC"/>
    <w:rsid w:val="00AC701A"/>
    <w:rsid w:val="00AC78F7"/>
    <w:rsid w:val="00AC7B48"/>
    <w:rsid w:val="00AD15CE"/>
    <w:rsid w:val="00AD1626"/>
    <w:rsid w:val="00AD1723"/>
    <w:rsid w:val="00AD1DFE"/>
    <w:rsid w:val="00AD1FF1"/>
    <w:rsid w:val="00AD252A"/>
    <w:rsid w:val="00AD2880"/>
    <w:rsid w:val="00AD3587"/>
    <w:rsid w:val="00AD3CE8"/>
    <w:rsid w:val="00AD4429"/>
    <w:rsid w:val="00AD44D1"/>
    <w:rsid w:val="00AD54CC"/>
    <w:rsid w:val="00AD5628"/>
    <w:rsid w:val="00AD5E6E"/>
    <w:rsid w:val="00AD65B2"/>
    <w:rsid w:val="00AD7175"/>
    <w:rsid w:val="00AE0A47"/>
    <w:rsid w:val="00AE0B78"/>
    <w:rsid w:val="00AE266C"/>
    <w:rsid w:val="00AE295C"/>
    <w:rsid w:val="00AE2A22"/>
    <w:rsid w:val="00AE2CEB"/>
    <w:rsid w:val="00AE386D"/>
    <w:rsid w:val="00AE3C01"/>
    <w:rsid w:val="00AE3EAF"/>
    <w:rsid w:val="00AE41EF"/>
    <w:rsid w:val="00AE4249"/>
    <w:rsid w:val="00AE48D7"/>
    <w:rsid w:val="00AE4E04"/>
    <w:rsid w:val="00AE5166"/>
    <w:rsid w:val="00AE567D"/>
    <w:rsid w:val="00AE5BB9"/>
    <w:rsid w:val="00AE5F11"/>
    <w:rsid w:val="00AE61B1"/>
    <w:rsid w:val="00AE65A9"/>
    <w:rsid w:val="00AE6C5C"/>
    <w:rsid w:val="00AE7C83"/>
    <w:rsid w:val="00AE7D5C"/>
    <w:rsid w:val="00AF0833"/>
    <w:rsid w:val="00AF0DE9"/>
    <w:rsid w:val="00AF0EAA"/>
    <w:rsid w:val="00AF1180"/>
    <w:rsid w:val="00AF11FF"/>
    <w:rsid w:val="00AF1573"/>
    <w:rsid w:val="00AF1622"/>
    <w:rsid w:val="00AF1AEF"/>
    <w:rsid w:val="00AF21AF"/>
    <w:rsid w:val="00AF21BE"/>
    <w:rsid w:val="00AF2454"/>
    <w:rsid w:val="00AF2621"/>
    <w:rsid w:val="00AF2753"/>
    <w:rsid w:val="00AF2C48"/>
    <w:rsid w:val="00AF2CC4"/>
    <w:rsid w:val="00AF3944"/>
    <w:rsid w:val="00AF41BC"/>
    <w:rsid w:val="00AF4265"/>
    <w:rsid w:val="00AF441F"/>
    <w:rsid w:val="00AF4C47"/>
    <w:rsid w:val="00AF4FF3"/>
    <w:rsid w:val="00AF5799"/>
    <w:rsid w:val="00AF59F7"/>
    <w:rsid w:val="00AF5CC9"/>
    <w:rsid w:val="00AF6539"/>
    <w:rsid w:val="00AF6749"/>
    <w:rsid w:val="00AF6C7A"/>
    <w:rsid w:val="00AF6D32"/>
    <w:rsid w:val="00AF6FAF"/>
    <w:rsid w:val="00AF709B"/>
    <w:rsid w:val="00AF71A3"/>
    <w:rsid w:val="00AF78FC"/>
    <w:rsid w:val="00AF797E"/>
    <w:rsid w:val="00AF7AFD"/>
    <w:rsid w:val="00AF7B91"/>
    <w:rsid w:val="00AF7EC7"/>
    <w:rsid w:val="00B00088"/>
    <w:rsid w:val="00B00203"/>
    <w:rsid w:val="00B007B9"/>
    <w:rsid w:val="00B00878"/>
    <w:rsid w:val="00B00A4B"/>
    <w:rsid w:val="00B00D35"/>
    <w:rsid w:val="00B00D67"/>
    <w:rsid w:val="00B01084"/>
    <w:rsid w:val="00B01AFA"/>
    <w:rsid w:val="00B01E10"/>
    <w:rsid w:val="00B02031"/>
    <w:rsid w:val="00B022DF"/>
    <w:rsid w:val="00B0447D"/>
    <w:rsid w:val="00B04826"/>
    <w:rsid w:val="00B04B56"/>
    <w:rsid w:val="00B0569A"/>
    <w:rsid w:val="00B05810"/>
    <w:rsid w:val="00B064CD"/>
    <w:rsid w:val="00B068EA"/>
    <w:rsid w:val="00B068EF"/>
    <w:rsid w:val="00B0691D"/>
    <w:rsid w:val="00B06D9B"/>
    <w:rsid w:val="00B07483"/>
    <w:rsid w:val="00B07598"/>
    <w:rsid w:val="00B0762C"/>
    <w:rsid w:val="00B079A4"/>
    <w:rsid w:val="00B07B3A"/>
    <w:rsid w:val="00B1012B"/>
    <w:rsid w:val="00B108B4"/>
    <w:rsid w:val="00B10B59"/>
    <w:rsid w:val="00B117CA"/>
    <w:rsid w:val="00B11BDD"/>
    <w:rsid w:val="00B12502"/>
    <w:rsid w:val="00B128C4"/>
    <w:rsid w:val="00B12951"/>
    <w:rsid w:val="00B12B04"/>
    <w:rsid w:val="00B1308D"/>
    <w:rsid w:val="00B136BF"/>
    <w:rsid w:val="00B137BC"/>
    <w:rsid w:val="00B14079"/>
    <w:rsid w:val="00B14C71"/>
    <w:rsid w:val="00B14F26"/>
    <w:rsid w:val="00B15067"/>
    <w:rsid w:val="00B153B7"/>
    <w:rsid w:val="00B1601B"/>
    <w:rsid w:val="00B17026"/>
    <w:rsid w:val="00B1748C"/>
    <w:rsid w:val="00B17620"/>
    <w:rsid w:val="00B177CC"/>
    <w:rsid w:val="00B1797E"/>
    <w:rsid w:val="00B20044"/>
    <w:rsid w:val="00B2112E"/>
    <w:rsid w:val="00B21453"/>
    <w:rsid w:val="00B216F5"/>
    <w:rsid w:val="00B21BE9"/>
    <w:rsid w:val="00B21FDE"/>
    <w:rsid w:val="00B220C2"/>
    <w:rsid w:val="00B2255A"/>
    <w:rsid w:val="00B228CA"/>
    <w:rsid w:val="00B23BF4"/>
    <w:rsid w:val="00B24711"/>
    <w:rsid w:val="00B2502F"/>
    <w:rsid w:val="00B251CA"/>
    <w:rsid w:val="00B25423"/>
    <w:rsid w:val="00B25847"/>
    <w:rsid w:val="00B25A48"/>
    <w:rsid w:val="00B25AD1"/>
    <w:rsid w:val="00B25D73"/>
    <w:rsid w:val="00B26446"/>
    <w:rsid w:val="00B26499"/>
    <w:rsid w:val="00B26DE3"/>
    <w:rsid w:val="00B27ABF"/>
    <w:rsid w:val="00B27BE7"/>
    <w:rsid w:val="00B27CC2"/>
    <w:rsid w:val="00B305F9"/>
    <w:rsid w:val="00B306F4"/>
    <w:rsid w:val="00B30B10"/>
    <w:rsid w:val="00B30C51"/>
    <w:rsid w:val="00B31A7F"/>
    <w:rsid w:val="00B31CBA"/>
    <w:rsid w:val="00B322B1"/>
    <w:rsid w:val="00B3295A"/>
    <w:rsid w:val="00B32C6C"/>
    <w:rsid w:val="00B32F1F"/>
    <w:rsid w:val="00B33215"/>
    <w:rsid w:val="00B333E5"/>
    <w:rsid w:val="00B33749"/>
    <w:rsid w:val="00B33AA5"/>
    <w:rsid w:val="00B33B4F"/>
    <w:rsid w:val="00B33F7A"/>
    <w:rsid w:val="00B342DC"/>
    <w:rsid w:val="00B34440"/>
    <w:rsid w:val="00B3528F"/>
    <w:rsid w:val="00B35E08"/>
    <w:rsid w:val="00B3652C"/>
    <w:rsid w:val="00B36645"/>
    <w:rsid w:val="00B36D00"/>
    <w:rsid w:val="00B36DA5"/>
    <w:rsid w:val="00B36F9D"/>
    <w:rsid w:val="00B370B5"/>
    <w:rsid w:val="00B373F4"/>
    <w:rsid w:val="00B376AF"/>
    <w:rsid w:val="00B3781A"/>
    <w:rsid w:val="00B40382"/>
    <w:rsid w:val="00B40BA4"/>
    <w:rsid w:val="00B40D67"/>
    <w:rsid w:val="00B424ED"/>
    <w:rsid w:val="00B427C1"/>
    <w:rsid w:val="00B4291D"/>
    <w:rsid w:val="00B42B87"/>
    <w:rsid w:val="00B42FB7"/>
    <w:rsid w:val="00B433F6"/>
    <w:rsid w:val="00B43F8A"/>
    <w:rsid w:val="00B4416B"/>
    <w:rsid w:val="00B44381"/>
    <w:rsid w:val="00B4439B"/>
    <w:rsid w:val="00B454D3"/>
    <w:rsid w:val="00B45E5C"/>
    <w:rsid w:val="00B46497"/>
    <w:rsid w:val="00B46882"/>
    <w:rsid w:val="00B46C3E"/>
    <w:rsid w:val="00B46F34"/>
    <w:rsid w:val="00B47117"/>
    <w:rsid w:val="00B473FA"/>
    <w:rsid w:val="00B474B8"/>
    <w:rsid w:val="00B47C43"/>
    <w:rsid w:val="00B50186"/>
    <w:rsid w:val="00B50990"/>
    <w:rsid w:val="00B50CAC"/>
    <w:rsid w:val="00B51435"/>
    <w:rsid w:val="00B52559"/>
    <w:rsid w:val="00B53F7E"/>
    <w:rsid w:val="00B540CE"/>
    <w:rsid w:val="00B545AA"/>
    <w:rsid w:val="00B5487C"/>
    <w:rsid w:val="00B54B1D"/>
    <w:rsid w:val="00B54D5A"/>
    <w:rsid w:val="00B5533C"/>
    <w:rsid w:val="00B55482"/>
    <w:rsid w:val="00B55719"/>
    <w:rsid w:val="00B5655B"/>
    <w:rsid w:val="00B56898"/>
    <w:rsid w:val="00B569B7"/>
    <w:rsid w:val="00B56D7A"/>
    <w:rsid w:val="00B57502"/>
    <w:rsid w:val="00B577ED"/>
    <w:rsid w:val="00B57D00"/>
    <w:rsid w:val="00B60532"/>
    <w:rsid w:val="00B60541"/>
    <w:rsid w:val="00B606C9"/>
    <w:rsid w:val="00B613A3"/>
    <w:rsid w:val="00B61492"/>
    <w:rsid w:val="00B62397"/>
    <w:rsid w:val="00B62AEE"/>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C01"/>
    <w:rsid w:val="00B70FB6"/>
    <w:rsid w:val="00B71F5D"/>
    <w:rsid w:val="00B7302B"/>
    <w:rsid w:val="00B734BA"/>
    <w:rsid w:val="00B73AD5"/>
    <w:rsid w:val="00B73CB0"/>
    <w:rsid w:val="00B73D0B"/>
    <w:rsid w:val="00B74088"/>
    <w:rsid w:val="00B7414C"/>
    <w:rsid w:val="00B741F5"/>
    <w:rsid w:val="00B7494A"/>
    <w:rsid w:val="00B74D25"/>
    <w:rsid w:val="00B751B5"/>
    <w:rsid w:val="00B75AF8"/>
    <w:rsid w:val="00B764C1"/>
    <w:rsid w:val="00B7673D"/>
    <w:rsid w:val="00B76D8E"/>
    <w:rsid w:val="00B76E3B"/>
    <w:rsid w:val="00B772A6"/>
    <w:rsid w:val="00B7792F"/>
    <w:rsid w:val="00B80536"/>
    <w:rsid w:val="00B80CA9"/>
    <w:rsid w:val="00B80FA1"/>
    <w:rsid w:val="00B80FA3"/>
    <w:rsid w:val="00B81034"/>
    <w:rsid w:val="00B8109C"/>
    <w:rsid w:val="00B81182"/>
    <w:rsid w:val="00B81288"/>
    <w:rsid w:val="00B812A3"/>
    <w:rsid w:val="00B8192A"/>
    <w:rsid w:val="00B81B69"/>
    <w:rsid w:val="00B821F0"/>
    <w:rsid w:val="00B8313C"/>
    <w:rsid w:val="00B83473"/>
    <w:rsid w:val="00B836E6"/>
    <w:rsid w:val="00B8372D"/>
    <w:rsid w:val="00B83DBF"/>
    <w:rsid w:val="00B83EA9"/>
    <w:rsid w:val="00B850D4"/>
    <w:rsid w:val="00B85589"/>
    <w:rsid w:val="00B873AE"/>
    <w:rsid w:val="00B873F7"/>
    <w:rsid w:val="00B87C57"/>
    <w:rsid w:val="00B87F7C"/>
    <w:rsid w:val="00B90E57"/>
    <w:rsid w:val="00B9133F"/>
    <w:rsid w:val="00B913FE"/>
    <w:rsid w:val="00B914DC"/>
    <w:rsid w:val="00B915ED"/>
    <w:rsid w:val="00B91D70"/>
    <w:rsid w:val="00B92EBC"/>
    <w:rsid w:val="00B936B2"/>
    <w:rsid w:val="00B93A06"/>
    <w:rsid w:val="00B93E42"/>
    <w:rsid w:val="00B95CF1"/>
    <w:rsid w:val="00B963B2"/>
    <w:rsid w:val="00B96AB6"/>
    <w:rsid w:val="00B96C2C"/>
    <w:rsid w:val="00B97780"/>
    <w:rsid w:val="00B979CE"/>
    <w:rsid w:val="00B97D00"/>
    <w:rsid w:val="00BA0811"/>
    <w:rsid w:val="00BA0B47"/>
    <w:rsid w:val="00BA0E44"/>
    <w:rsid w:val="00BA0FA7"/>
    <w:rsid w:val="00BA10A5"/>
    <w:rsid w:val="00BA11C2"/>
    <w:rsid w:val="00BA1AA2"/>
    <w:rsid w:val="00BA28A3"/>
    <w:rsid w:val="00BA2C79"/>
    <w:rsid w:val="00BA3222"/>
    <w:rsid w:val="00BA3AA3"/>
    <w:rsid w:val="00BA3B7F"/>
    <w:rsid w:val="00BA3D34"/>
    <w:rsid w:val="00BA4EFB"/>
    <w:rsid w:val="00BA5CAF"/>
    <w:rsid w:val="00BA5D2E"/>
    <w:rsid w:val="00BA6100"/>
    <w:rsid w:val="00BA6110"/>
    <w:rsid w:val="00BA6D3E"/>
    <w:rsid w:val="00BA73B6"/>
    <w:rsid w:val="00BA79AD"/>
    <w:rsid w:val="00BA7F2F"/>
    <w:rsid w:val="00BB0906"/>
    <w:rsid w:val="00BB0D1F"/>
    <w:rsid w:val="00BB122F"/>
    <w:rsid w:val="00BB19E1"/>
    <w:rsid w:val="00BB1B86"/>
    <w:rsid w:val="00BB1E60"/>
    <w:rsid w:val="00BB202A"/>
    <w:rsid w:val="00BB24B8"/>
    <w:rsid w:val="00BB27D0"/>
    <w:rsid w:val="00BB2FCD"/>
    <w:rsid w:val="00BB303A"/>
    <w:rsid w:val="00BB3913"/>
    <w:rsid w:val="00BB3A64"/>
    <w:rsid w:val="00BB465C"/>
    <w:rsid w:val="00BB46F2"/>
    <w:rsid w:val="00BB473A"/>
    <w:rsid w:val="00BB48A2"/>
    <w:rsid w:val="00BB503C"/>
    <w:rsid w:val="00BB5051"/>
    <w:rsid w:val="00BB55E3"/>
    <w:rsid w:val="00BB5988"/>
    <w:rsid w:val="00BB665E"/>
    <w:rsid w:val="00BB6B17"/>
    <w:rsid w:val="00BB6CB1"/>
    <w:rsid w:val="00BB6D63"/>
    <w:rsid w:val="00BB7D50"/>
    <w:rsid w:val="00BC1AB2"/>
    <w:rsid w:val="00BC1B39"/>
    <w:rsid w:val="00BC24CA"/>
    <w:rsid w:val="00BC2768"/>
    <w:rsid w:val="00BC2D33"/>
    <w:rsid w:val="00BC33CB"/>
    <w:rsid w:val="00BC373B"/>
    <w:rsid w:val="00BC3856"/>
    <w:rsid w:val="00BC3AAB"/>
    <w:rsid w:val="00BC3B7E"/>
    <w:rsid w:val="00BC3ED2"/>
    <w:rsid w:val="00BC542D"/>
    <w:rsid w:val="00BC5FD9"/>
    <w:rsid w:val="00BC6870"/>
    <w:rsid w:val="00BC6A99"/>
    <w:rsid w:val="00BC6F83"/>
    <w:rsid w:val="00BD02F3"/>
    <w:rsid w:val="00BD098F"/>
    <w:rsid w:val="00BD0C2A"/>
    <w:rsid w:val="00BD20E2"/>
    <w:rsid w:val="00BD2355"/>
    <w:rsid w:val="00BD258C"/>
    <w:rsid w:val="00BD3707"/>
    <w:rsid w:val="00BD3A4D"/>
    <w:rsid w:val="00BD4355"/>
    <w:rsid w:val="00BD508A"/>
    <w:rsid w:val="00BD60A3"/>
    <w:rsid w:val="00BD750E"/>
    <w:rsid w:val="00BD79E4"/>
    <w:rsid w:val="00BE02F8"/>
    <w:rsid w:val="00BE058B"/>
    <w:rsid w:val="00BE0C29"/>
    <w:rsid w:val="00BE2713"/>
    <w:rsid w:val="00BE3256"/>
    <w:rsid w:val="00BE367B"/>
    <w:rsid w:val="00BE3C56"/>
    <w:rsid w:val="00BE4392"/>
    <w:rsid w:val="00BE4893"/>
    <w:rsid w:val="00BE4CA3"/>
    <w:rsid w:val="00BE5D11"/>
    <w:rsid w:val="00BE5D1B"/>
    <w:rsid w:val="00BE67FD"/>
    <w:rsid w:val="00BE69A7"/>
    <w:rsid w:val="00BE71BB"/>
    <w:rsid w:val="00BE72A6"/>
    <w:rsid w:val="00BE75BD"/>
    <w:rsid w:val="00BE7698"/>
    <w:rsid w:val="00BE7925"/>
    <w:rsid w:val="00BF0053"/>
    <w:rsid w:val="00BF0161"/>
    <w:rsid w:val="00BF071E"/>
    <w:rsid w:val="00BF0BA9"/>
    <w:rsid w:val="00BF0C23"/>
    <w:rsid w:val="00BF0C45"/>
    <w:rsid w:val="00BF0CA4"/>
    <w:rsid w:val="00BF0F07"/>
    <w:rsid w:val="00BF1085"/>
    <w:rsid w:val="00BF159A"/>
    <w:rsid w:val="00BF2094"/>
    <w:rsid w:val="00BF20A4"/>
    <w:rsid w:val="00BF2168"/>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A17"/>
    <w:rsid w:val="00C02DB2"/>
    <w:rsid w:val="00C02FDF"/>
    <w:rsid w:val="00C03109"/>
    <w:rsid w:val="00C034A2"/>
    <w:rsid w:val="00C039F6"/>
    <w:rsid w:val="00C03E4F"/>
    <w:rsid w:val="00C04088"/>
    <w:rsid w:val="00C04098"/>
    <w:rsid w:val="00C0466C"/>
    <w:rsid w:val="00C04AA9"/>
    <w:rsid w:val="00C04E90"/>
    <w:rsid w:val="00C04F0D"/>
    <w:rsid w:val="00C05396"/>
    <w:rsid w:val="00C05DD8"/>
    <w:rsid w:val="00C0669D"/>
    <w:rsid w:val="00C06B41"/>
    <w:rsid w:val="00C06C72"/>
    <w:rsid w:val="00C071EC"/>
    <w:rsid w:val="00C1028D"/>
    <w:rsid w:val="00C10330"/>
    <w:rsid w:val="00C1040D"/>
    <w:rsid w:val="00C10F2B"/>
    <w:rsid w:val="00C12082"/>
    <w:rsid w:val="00C12498"/>
    <w:rsid w:val="00C1251E"/>
    <w:rsid w:val="00C1322C"/>
    <w:rsid w:val="00C13988"/>
    <w:rsid w:val="00C13FA2"/>
    <w:rsid w:val="00C14EAB"/>
    <w:rsid w:val="00C1553C"/>
    <w:rsid w:val="00C1559F"/>
    <w:rsid w:val="00C15992"/>
    <w:rsid w:val="00C16A64"/>
    <w:rsid w:val="00C16EE3"/>
    <w:rsid w:val="00C1719A"/>
    <w:rsid w:val="00C1777C"/>
    <w:rsid w:val="00C17B64"/>
    <w:rsid w:val="00C17C1F"/>
    <w:rsid w:val="00C17C8A"/>
    <w:rsid w:val="00C20292"/>
    <w:rsid w:val="00C20305"/>
    <w:rsid w:val="00C20CC1"/>
    <w:rsid w:val="00C215FF"/>
    <w:rsid w:val="00C217E6"/>
    <w:rsid w:val="00C21FE9"/>
    <w:rsid w:val="00C223B0"/>
    <w:rsid w:val="00C226C3"/>
    <w:rsid w:val="00C227E7"/>
    <w:rsid w:val="00C22DAC"/>
    <w:rsid w:val="00C23879"/>
    <w:rsid w:val="00C24297"/>
    <w:rsid w:val="00C246B0"/>
    <w:rsid w:val="00C24F4A"/>
    <w:rsid w:val="00C24F7D"/>
    <w:rsid w:val="00C2582C"/>
    <w:rsid w:val="00C25F49"/>
    <w:rsid w:val="00C26E58"/>
    <w:rsid w:val="00C272B6"/>
    <w:rsid w:val="00C27AE8"/>
    <w:rsid w:val="00C27FEC"/>
    <w:rsid w:val="00C30382"/>
    <w:rsid w:val="00C30569"/>
    <w:rsid w:val="00C305B1"/>
    <w:rsid w:val="00C30A8F"/>
    <w:rsid w:val="00C33469"/>
    <w:rsid w:val="00C337DB"/>
    <w:rsid w:val="00C341AD"/>
    <w:rsid w:val="00C34ABE"/>
    <w:rsid w:val="00C34F38"/>
    <w:rsid w:val="00C35732"/>
    <w:rsid w:val="00C3588C"/>
    <w:rsid w:val="00C364C8"/>
    <w:rsid w:val="00C3683B"/>
    <w:rsid w:val="00C3692C"/>
    <w:rsid w:val="00C37815"/>
    <w:rsid w:val="00C37FF6"/>
    <w:rsid w:val="00C401F8"/>
    <w:rsid w:val="00C409D8"/>
    <w:rsid w:val="00C410B8"/>
    <w:rsid w:val="00C41123"/>
    <w:rsid w:val="00C41187"/>
    <w:rsid w:val="00C41B4A"/>
    <w:rsid w:val="00C423EC"/>
    <w:rsid w:val="00C42508"/>
    <w:rsid w:val="00C425CA"/>
    <w:rsid w:val="00C42CB4"/>
    <w:rsid w:val="00C435D3"/>
    <w:rsid w:val="00C43DCA"/>
    <w:rsid w:val="00C44078"/>
    <w:rsid w:val="00C4495D"/>
    <w:rsid w:val="00C44CA7"/>
    <w:rsid w:val="00C44E60"/>
    <w:rsid w:val="00C46A83"/>
    <w:rsid w:val="00C46B77"/>
    <w:rsid w:val="00C46F40"/>
    <w:rsid w:val="00C47035"/>
    <w:rsid w:val="00C471F9"/>
    <w:rsid w:val="00C474B1"/>
    <w:rsid w:val="00C47649"/>
    <w:rsid w:val="00C50261"/>
    <w:rsid w:val="00C5056A"/>
    <w:rsid w:val="00C50A30"/>
    <w:rsid w:val="00C50B1D"/>
    <w:rsid w:val="00C512E2"/>
    <w:rsid w:val="00C528BA"/>
    <w:rsid w:val="00C52929"/>
    <w:rsid w:val="00C52B60"/>
    <w:rsid w:val="00C52D98"/>
    <w:rsid w:val="00C52DA9"/>
    <w:rsid w:val="00C530F0"/>
    <w:rsid w:val="00C53AAF"/>
    <w:rsid w:val="00C53BAF"/>
    <w:rsid w:val="00C54C02"/>
    <w:rsid w:val="00C54FD3"/>
    <w:rsid w:val="00C551DC"/>
    <w:rsid w:val="00C5580D"/>
    <w:rsid w:val="00C55F66"/>
    <w:rsid w:val="00C56095"/>
    <w:rsid w:val="00C56853"/>
    <w:rsid w:val="00C56BA3"/>
    <w:rsid w:val="00C5710D"/>
    <w:rsid w:val="00C57197"/>
    <w:rsid w:val="00C5798C"/>
    <w:rsid w:val="00C6138F"/>
    <w:rsid w:val="00C61A96"/>
    <w:rsid w:val="00C61BBD"/>
    <w:rsid w:val="00C62049"/>
    <w:rsid w:val="00C62501"/>
    <w:rsid w:val="00C625F5"/>
    <w:rsid w:val="00C627E2"/>
    <w:rsid w:val="00C62D14"/>
    <w:rsid w:val="00C633B7"/>
    <w:rsid w:val="00C63413"/>
    <w:rsid w:val="00C63462"/>
    <w:rsid w:val="00C638C8"/>
    <w:rsid w:val="00C63E71"/>
    <w:rsid w:val="00C63EB4"/>
    <w:rsid w:val="00C6403A"/>
    <w:rsid w:val="00C6403F"/>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D4"/>
    <w:rsid w:val="00C71876"/>
    <w:rsid w:val="00C72373"/>
    <w:rsid w:val="00C72669"/>
    <w:rsid w:val="00C7280B"/>
    <w:rsid w:val="00C72993"/>
    <w:rsid w:val="00C73FEA"/>
    <w:rsid w:val="00C7489E"/>
    <w:rsid w:val="00C7537B"/>
    <w:rsid w:val="00C761BF"/>
    <w:rsid w:val="00C77165"/>
    <w:rsid w:val="00C771C1"/>
    <w:rsid w:val="00C7755E"/>
    <w:rsid w:val="00C7767A"/>
    <w:rsid w:val="00C777B0"/>
    <w:rsid w:val="00C77D1C"/>
    <w:rsid w:val="00C77EA2"/>
    <w:rsid w:val="00C803D8"/>
    <w:rsid w:val="00C80BEC"/>
    <w:rsid w:val="00C80D9A"/>
    <w:rsid w:val="00C80E8E"/>
    <w:rsid w:val="00C8172B"/>
    <w:rsid w:val="00C821E8"/>
    <w:rsid w:val="00C8257E"/>
    <w:rsid w:val="00C82EB1"/>
    <w:rsid w:val="00C830E9"/>
    <w:rsid w:val="00C833E2"/>
    <w:rsid w:val="00C83C91"/>
    <w:rsid w:val="00C84424"/>
    <w:rsid w:val="00C8474D"/>
    <w:rsid w:val="00C84EF8"/>
    <w:rsid w:val="00C84F8F"/>
    <w:rsid w:val="00C852B6"/>
    <w:rsid w:val="00C86580"/>
    <w:rsid w:val="00C86836"/>
    <w:rsid w:val="00C868F3"/>
    <w:rsid w:val="00C86F43"/>
    <w:rsid w:val="00C870B8"/>
    <w:rsid w:val="00C87162"/>
    <w:rsid w:val="00C87530"/>
    <w:rsid w:val="00C87594"/>
    <w:rsid w:val="00C87AD0"/>
    <w:rsid w:val="00C87CFD"/>
    <w:rsid w:val="00C9011D"/>
    <w:rsid w:val="00C903F8"/>
    <w:rsid w:val="00C90E42"/>
    <w:rsid w:val="00C910D7"/>
    <w:rsid w:val="00C919D5"/>
    <w:rsid w:val="00C91AE8"/>
    <w:rsid w:val="00C920BF"/>
    <w:rsid w:val="00C92721"/>
    <w:rsid w:val="00C92AB4"/>
    <w:rsid w:val="00C943E5"/>
    <w:rsid w:val="00C94E82"/>
    <w:rsid w:val="00C95349"/>
    <w:rsid w:val="00C95441"/>
    <w:rsid w:val="00C955A6"/>
    <w:rsid w:val="00C95E77"/>
    <w:rsid w:val="00C969D7"/>
    <w:rsid w:val="00CA0647"/>
    <w:rsid w:val="00CA07F9"/>
    <w:rsid w:val="00CA0831"/>
    <w:rsid w:val="00CA0BE3"/>
    <w:rsid w:val="00CA0E60"/>
    <w:rsid w:val="00CA1162"/>
    <w:rsid w:val="00CA1434"/>
    <w:rsid w:val="00CA1A67"/>
    <w:rsid w:val="00CA25A2"/>
    <w:rsid w:val="00CA2F2C"/>
    <w:rsid w:val="00CA3E1C"/>
    <w:rsid w:val="00CA4312"/>
    <w:rsid w:val="00CA47AF"/>
    <w:rsid w:val="00CA4FAB"/>
    <w:rsid w:val="00CA54B3"/>
    <w:rsid w:val="00CA57BE"/>
    <w:rsid w:val="00CA59B2"/>
    <w:rsid w:val="00CA5A41"/>
    <w:rsid w:val="00CA5C30"/>
    <w:rsid w:val="00CA5DA5"/>
    <w:rsid w:val="00CA6E4B"/>
    <w:rsid w:val="00CA750A"/>
    <w:rsid w:val="00CA755C"/>
    <w:rsid w:val="00CA76FE"/>
    <w:rsid w:val="00CA79D0"/>
    <w:rsid w:val="00CA7CCA"/>
    <w:rsid w:val="00CA7FA3"/>
    <w:rsid w:val="00CB022C"/>
    <w:rsid w:val="00CB03FB"/>
    <w:rsid w:val="00CB0F0C"/>
    <w:rsid w:val="00CB101F"/>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6618"/>
    <w:rsid w:val="00CB6F44"/>
    <w:rsid w:val="00CB7419"/>
    <w:rsid w:val="00CB7796"/>
    <w:rsid w:val="00CB7CC4"/>
    <w:rsid w:val="00CB7D13"/>
    <w:rsid w:val="00CC044E"/>
    <w:rsid w:val="00CC0ADB"/>
    <w:rsid w:val="00CC0B09"/>
    <w:rsid w:val="00CC19D5"/>
    <w:rsid w:val="00CC1AEE"/>
    <w:rsid w:val="00CC2183"/>
    <w:rsid w:val="00CC315E"/>
    <w:rsid w:val="00CC4A6B"/>
    <w:rsid w:val="00CC4F55"/>
    <w:rsid w:val="00CC5A22"/>
    <w:rsid w:val="00CC641D"/>
    <w:rsid w:val="00CC6C2B"/>
    <w:rsid w:val="00CC7E0D"/>
    <w:rsid w:val="00CD0A55"/>
    <w:rsid w:val="00CD0A8F"/>
    <w:rsid w:val="00CD10B8"/>
    <w:rsid w:val="00CD1315"/>
    <w:rsid w:val="00CD1520"/>
    <w:rsid w:val="00CD1952"/>
    <w:rsid w:val="00CD22EF"/>
    <w:rsid w:val="00CD2FD7"/>
    <w:rsid w:val="00CD30B1"/>
    <w:rsid w:val="00CD3332"/>
    <w:rsid w:val="00CD3456"/>
    <w:rsid w:val="00CD357A"/>
    <w:rsid w:val="00CD374E"/>
    <w:rsid w:val="00CD3E95"/>
    <w:rsid w:val="00CD46D9"/>
    <w:rsid w:val="00CD4931"/>
    <w:rsid w:val="00CD49D2"/>
    <w:rsid w:val="00CD5424"/>
    <w:rsid w:val="00CD5650"/>
    <w:rsid w:val="00CD56C7"/>
    <w:rsid w:val="00CD5893"/>
    <w:rsid w:val="00CD5ADE"/>
    <w:rsid w:val="00CD68C5"/>
    <w:rsid w:val="00CD6B08"/>
    <w:rsid w:val="00CD7B54"/>
    <w:rsid w:val="00CD7DC4"/>
    <w:rsid w:val="00CD7F5C"/>
    <w:rsid w:val="00CE0EF3"/>
    <w:rsid w:val="00CE0F4F"/>
    <w:rsid w:val="00CE0F9E"/>
    <w:rsid w:val="00CE1554"/>
    <w:rsid w:val="00CE1DA8"/>
    <w:rsid w:val="00CE1F19"/>
    <w:rsid w:val="00CE25FD"/>
    <w:rsid w:val="00CE277E"/>
    <w:rsid w:val="00CE393C"/>
    <w:rsid w:val="00CE469E"/>
    <w:rsid w:val="00CE46F2"/>
    <w:rsid w:val="00CE5F18"/>
    <w:rsid w:val="00CE6636"/>
    <w:rsid w:val="00CE6F37"/>
    <w:rsid w:val="00CE7211"/>
    <w:rsid w:val="00CE78A7"/>
    <w:rsid w:val="00CF0191"/>
    <w:rsid w:val="00CF02ED"/>
    <w:rsid w:val="00CF0341"/>
    <w:rsid w:val="00CF06E2"/>
    <w:rsid w:val="00CF0786"/>
    <w:rsid w:val="00CF0D2C"/>
    <w:rsid w:val="00CF1839"/>
    <w:rsid w:val="00CF1BD3"/>
    <w:rsid w:val="00CF2359"/>
    <w:rsid w:val="00CF2AA5"/>
    <w:rsid w:val="00CF2EA9"/>
    <w:rsid w:val="00CF3069"/>
    <w:rsid w:val="00CF4199"/>
    <w:rsid w:val="00CF42A9"/>
    <w:rsid w:val="00CF47C9"/>
    <w:rsid w:val="00CF52D7"/>
    <w:rsid w:val="00CF531C"/>
    <w:rsid w:val="00CF5322"/>
    <w:rsid w:val="00CF5DBE"/>
    <w:rsid w:val="00CF6E34"/>
    <w:rsid w:val="00CF7049"/>
    <w:rsid w:val="00CF783C"/>
    <w:rsid w:val="00CF78F1"/>
    <w:rsid w:val="00CF7EBE"/>
    <w:rsid w:val="00D01555"/>
    <w:rsid w:val="00D015DF"/>
    <w:rsid w:val="00D0175F"/>
    <w:rsid w:val="00D01A51"/>
    <w:rsid w:val="00D0216A"/>
    <w:rsid w:val="00D02C6F"/>
    <w:rsid w:val="00D02DC6"/>
    <w:rsid w:val="00D02F22"/>
    <w:rsid w:val="00D03803"/>
    <w:rsid w:val="00D03849"/>
    <w:rsid w:val="00D04048"/>
    <w:rsid w:val="00D040C0"/>
    <w:rsid w:val="00D0479A"/>
    <w:rsid w:val="00D04832"/>
    <w:rsid w:val="00D04986"/>
    <w:rsid w:val="00D052FB"/>
    <w:rsid w:val="00D0537D"/>
    <w:rsid w:val="00D058A1"/>
    <w:rsid w:val="00D0651F"/>
    <w:rsid w:val="00D066C6"/>
    <w:rsid w:val="00D07076"/>
    <w:rsid w:val="00D07431"/>
    <w:rsid w:val="00D07C9D"/>
    <w:rsid w:val="00D105E3"/>
    <w:rsid w:val="00D11650"/>
    <w:rsid w:val="00D11802"/>
    <w:rsid w:val="00D11D97"/>
    <w:rsid w:val="00D121B9"/>
    <w:rsid w:val="00D12649"/>
    <w:rsid w:val="00D126AB"/>
    <w:rsid w:val="00D133E0"/>
    <w:rsid w:val="00D136CE"/>
    <w:rsid w:val="00D13C6F"/>
    <w:rsid w:val="00D13EF5"/>
    <w:rsid w:val="00D14210"/>
    <w:rsid w:val="00D15089"/>
    <w:rsid w:val="00D1535B"/>
    <w:rsid w:val="00D153C3"/>
    <w:rsid w:val="00D15555"/>
    <w:rsid w:val="00D156AF"/>
    <w:rsid w:val="00D1579F"/>
    <w:rsid w:val="00D15FC8"/>
    <w:rsid w:val="00D161C1"/>
    <w:rsid w:val="00D16378"/>
    <w:rsid w:val="00D1659C"/>
    <w:rsid w:val="00D1683E"/>
    <w:rsid w:val="00D16A37"/>
    <w:rsid w:val="00D16B53"/>
    <w:rsid w:val="00D16F17"/>
    <w:rsid w:val="00D170A2"/>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DAC"/>
    <w:rsid w:val="00D22E34"/>
    <w:rsid w:val="00D2333E"/>
    <w:rsid w:val="00D23859"/>
    <w:rsid w:val="00D23892"/>
    <w:rsid w:val="00D241DD"/>
    <w:rsid w:val="00D24DC9"/>
    <w:rsid w:val="00D25DC8"/>
    <w:rsid w:val="00D25FBF"/>
    <w:rsid w:val="00D26842"/>
    <w:rsid w:val="00D26CA8"/>
    <w:rsid w:val="00D26F62"/>
    <w:rsid w:val="00D2763C"/>
    <w:rsid w:val="00D2766B"/>
    <w:rsid w:val="00D30577"/>
    <w:rsid w:val="00D308FD"/>
    <w:rsid w:val="00D30CE9"/>
    <w:rsid w:val="00D31243"/>
    <w:rsid w:val="00D3124D"/>
    <w:rsid w:val="00D31865"/>
    <w:rsid w:val="00D31BD2"/>
    <w:rsid w:val="00D31C6F"/>
    <w:rsid w:val="00D31F8A"/>
    <w:rsid w:val="00D321B2"/>
    <w:rsid w:val="00D3285C"/>
    <w:rsid w:val="00D337DC"/>
    <w:rsid w:val="00D33824"/>
    <w:rsid w:val="00D33C78"/>
    <w:rsid w:val="00D3438A"/>
    <w:rsid w:val="00D35337"/>
    <w:rsid w:val="00D3556A"/>
    <w:rsid w:val="00D35E3B"/>
    <w:rsid w:val="00D363FD"/>
    <w:rsid w:val="00D36AA3"/>
    <w:rsid w:val="00D36BFB"/>
    <w:rsid w:val="00D37367"/>
    <w:rsid w:val="00D378AB"/>
    <w:rsid w:val="00D37BB9"/>
    <w:rsid w:val="00D37DA3"/>
    <w:rsid w:val="00D41079"/>
    <w:rsid w:val="00D41646"/>
    <w:rsid w:val="00D4170B"/>
    <w:rsid w:val="00D41D21"/>
    <w:rsid w:val="00D4224D"/>
    <w:rsid w:val="00D42BE6"/>
    <w:rsid w:val="00D42CAA"/>
    <w:rsid w:val="00D4368E"/>
    <w:rsid w:val="00D4391C"/>
    <w:rsid w:val="00D439D8"/>
    <w:rsid w:val="00D44375"/>
    <w:rsid w:val="00D44B0B"/>
    <w:rsid w:val="00D45845"/>
    <w:rsid w:val="00D4595C"/>
    <w:rsid w:val="00D4643F"/>
    <w:rsid w:val="00D468BD"/>
    <w:rsid w:val="00D51188"/>
    <w:rsid w:val="00D51A9B"/>
    <w:rsid w:val="00D5354D"/>
    <w:rsid w:val="00D53866"/>
    <w:rsid w:val="00D53AC7"/>
    <w:rsid w:val="00D542C6"/>
    <w:rsid w:val="00D55344"/>
    <w:rsid w:val="00D55C7E"/>
    <w:rsid w:val="00D55CDE"/>
    <w:rsid w:val="00D55D74"/>
    <w:rsid w:val="00D56156"/>
    <w:rsid w:val="00D572E7"/>
    <w:rsid w:val="00D5731B"/>
    <w:rsid w:val="00D5758C"/>
    <w:rsid w:val="00D57594"/>
    <w:rsid w:val="00D57674"/>
    <w:rsid w:val="00D57750"/>
    <w:rsid w:val="00D57DAA"/>
    <w:rsid w:val="00D603AC"/>
    <w:rsid w:val="00D60A49"/>
    <w:rsid w:val="00D60C64"/>
    <w:rsid w:val="00D621B8"/>
    <w:rsid w:val="00D62339"/>
    <w:rsid w:val="00D627A4"/>
    <w:rsid w:val="00D62E50"/>
    <w:rsid w:val="00D63652"/>
    <w:rsid w:val="00D638A3"/>
    <w:rsid w:val="00D641AD"/>
    <w:rsid w:val="00D6542C"/>
    <w:rsid w:val="00D65582"/>
    <w:rsid w:val="00D65864"/>
    <w:rsid w:val="00D66059"/>
    <w:rsid w:val="00D664CF"/>
    <w:rsid w:val="00D66643"/>
    <w:rsid w:val="00D67612"/>
    <w:rsid w:val="00D6795B"/>
    <w:rsid w:val="00D679DC"/>
    <w:rsid w:val="00D67B18"/>
    <w:rsid w:val="00D67B32"/>
    <w:rsid w:val="00D67BDC"/>
    <w:rsid w:val="00D70A7D"/>
    <w:rsid w:val="00D70C25"/>
    <w:rsid w:val="00D7132F"/>
    <w:rsid w:val="00D71846"/>
    <w:rsid w:val="00D7199A"/>
    <w:rsid w:val="00D71E11"/>
    <w:rsid w:val="00D71E73"/>
    <w:rsid w:val="00D7219F"/>
    <w:rsid w:val="00D72288"/>
    <w:rsid w:val="00D7257E"/>
    <w:rsid w:val="00D7264F"/>
    <w:rsid w:val="00D72C5A"/>
    <w:rsid w:val="00D72C5C"/>
    <w:rsid w:val="00D72E80"/>
    <w:rsid w:val="00D72EE8"/>
    <w:rsid w:val="00D730D9"/>
    <w:rsid w:val="00D730E5"/>
    <w:rsid w:val="00D73120"/>
    <w:rsid w:val="00D73CF4"/>
    <w:rsid w:val="00D73E08"/>
    <w:rsid w:val="00D74135"/>
    <w:rsid w:val="00D74186"/>
    <w:rsid w:val="00D74A55"/>
    <w:rsid w:val="00D751A3"/>
    <w:rsid w:val="00D758FB"/>
    <w:rsid w:val="00D75ACB"/>
    <w:rsid w:val="00D75B0D"/>
    <w:rsid w:val="00D75EDC"/>
    <w:rsid w:val="00D7639F"/>
    <w:rsid w:val="00D763F1"/>
    <w:rsid w:val="00D76672"/>
    <w:rsid w:val="00D76C3B"/>
    <w:rsid w:val="00D76DE8"/>
    <w:rsid w:val="00D76FE1"/>
    <w:rsid w:val="00D77120"/>
    <w:rsid w:val="00D77CC7"/>
    <w:rsid w:val="00D810B5"/>
    <w:rsid w:val="00D81548"/>
    <w:rsid w:val="00D8164B"/>
    <w:rsid w:val="00D81786"/>
    <w:rsid w:val="00D8194E"/>
    <w:rsid w:val="00D83013"/>
    <w:rsid w:val="00D83124"/>
    <w:rsid w:val="00D83251"/>
    <w:rsid w:val="00D83433"/>
    <w:rsid w:val="00D83B6D"/>
    <w:rsid w:val="00D84157"/>
    <w:rsid w:val="00D841A9"/>
    <w:rsid w:val="00D848A2"/>
    <w:rsid w:val="00D849AE"/>
    <w:rsid w:val="00D84B76"/>
    <w:rsid w:val="00D85CD0"/>
    <w:rsid w:val="00D8641D"/>
    <w:rsid w:val="00D8666C"/>
    <w:rsid w:val="00D86932"/>
    <w:rsid w:val="00D87273"/>
    <w:rsid w:val="00D8775F"/>
    <w:rsid w:val="00D9008D"/>
    <w:rsid w:val="00D905A7"/>
    <w:rsid w:val="00D90841"/>
    <w:rsid w:val="00D90898"/>
    <w:rsid w:val="00D91018"/>
    <w:rsid w:val="00D914AF"/>
    <w:rsid w:val="00D914DD"/>
    <w:rsid w:val="00D91604"/>
    <w:rsid w:val="00D919B6"/>
    <w:rsid w:val="00D919C3"/>
    <w:rsid w:val="00D92EA7"/>
    <w:rsid w:val="00D93131"/>
    <w:rsid w:val="00D939DE"/>
    <w:rsid w:val="00D94B95"/>
    <w:rsid w:val="00D94D0C"/>
    <w:rsid w:val="00D95089"/>
    <w:rsid w:val="00D95138"/>
    <w:rsid w:val="00D95381"/>
    <w:rsid w:val="00D956DD"/>
    <w:rsid w:val="00D9570F"/>
    <w:rsid w:val="00D96063"/>
    <w:rsid w:val="00D96994"/>
    <w:rsid w:val="00D97649"/>
    <w:rsid w:val="00D978A8"/>
    <w:rsid w:val="00D97E57"/>
    <w:rsid w:val="00D97E89"/>
    <w:rsid w:val="00DA0221"/>
    <w:rsid w:val="00DA03EF"/>
    <w:rsid w:val="00DA0AE7"/>
    <w:rsid w:val="00DA0E55"/>
    <w:rsid w:val="00DA0E66"/>
    <w:rsid w:val="00DA1033"/>
    <w:rsid w:val="00DA1090"/>
    <w:rsid w:val="00DA19A0"/>
    <w:rsid w:val="00DA19BC"/>
    <w:rsid w:val="00DA1A05"/>
    <w:rsid w:val="00DA1C90"/>
    <w:rsid w:val="00DA1D19"/>
    <w:rsid w:val="00DA245B"/>
    <w:rsid w:val="00DA2973"/>
    <w:rsid w:val="00DA2EFC"/>
    <w:rsid w:val="00DA3253"/>
    <w:rsid w:val="00DA3699"/>
    <w:rsid w:val="00DA3C19"/>
    <w:rsid w:val="00DA3C5B"/>
    <w:rsid w:val="00DA4151"/>
    <w:rsid w:val="00DA4938"/>
    <w:rsid w:val="00DA532E"/>
    <w:rsid w:val="00DA5816"/>
    <w:rsid w:val="00DA6099"/>
    <w:rsid w:val="00DA699C"/>
    <w:rsid w:val="00DA7C4D"/>
    <w:rsid w:val="00DA7FAF"/>
    <w:rsid w:val="00DB024F"/>
    <w:rsid w:val="00DB02A3"/>
    <w:rsid w:val="00DB0407"/>
    <w:rsid w:val="00DB05B1"/>
    <w:rsid w:val="00DB0D30"/>
    <w:rsid w:val="00DB1119"/>
    <w:rsid w:val="00DB11E1"/>
    <w:rsid w:val="00DB1649"/>
    <w:rsid w:val="00DB19BF"/>
    <w:rsid w:val="00DB2069"/>
    <w:rsid w:val="00DB23F1"/>
    <w:rsid w:val="00DB24C8"/>
    <w:rsid w:val="00DB2561"/>
    <w:rsid w:val="00DB2893"/>
    <w:rsid w:val="00DB29FB"/>
    <w:rsid w:val="00DB33F2"/>
    <w:rsid w:val="00DB4860"/>
    <w:rsid w:val="00DB4C5D"/>
    <w:rsid w:val="00DB4C77"/>
    <w:rsid w:val="00DB4EA1"/>
    <w:rsid w:val="00DB50FF"/>
    <w:rsid w:val="00DB5107"/>
    <w:rsid w:val="00DB58CB"/>
    <w:rsid w:val="00DB59E8"/>
    <w:rsid w:val="00DB6829"/>
    <w:rsid w:val="00DB6862"/>
    <w:rsid w:val="00DB68C3"/>
    <w:rsid w:val="00DB68CF"/>
    <w:rsid w:val="00DB7275"/>
    <w:rsid w:val="00DB78DC"/>
    <w:rsid w:val="00DC046B"/>
    <w:rsid w:val="00DC171B"/>
    <w:rsid w:val="00DC20EC"/>
    <w:rsid w:val="00DC320F"/>
    <w:rsid w:val="00DC4217"/>
    <w:rsid w:val="00DC4A98"/>
    <w:rsid w:val="00DC4D7B"/>
    <w:rsid w:val="00DC5545"/>
    <w:rsid w:val="00DC5DD4"/>
    <w:rsid w:val="00DC5E54"/>
    <w:rsid w:val="00DC78D2"/>
    <w:rsid w:val="00DC7D8D"/>
    <w:rsid w:val="00DD008C"/>
    <w:rsid w:val="00DD03AD"/>
    <w:rsid w:val="00DD0EB6"/>
    <w:rsid w:val="00DD119C"/>
    <w:rsid w:val="00DD14BA"/>
    <w:rsid w:val="00DD187E"/>
    <w:rsid w:val="00DD1E75"/>
    <w:rsid w:val="00DD1F16"/>
    <w:rsid w:val="00DD2A07"/>
    <w:rsid w:val="00DD3613"/>
    <w:rsid w:val="00DD3899"/>
    <w:rsid w:val="00DD38F2"/>
    <w:rsid w:val="00DD4182"/>
    <w:rsid w:val="00DD41DD"/>
    <w:rsid w:val="00DD4A24"/>
    <w:rsid w:val="00DD5593"/>
    <w:rsid w:val="00DD5C00"/>
    <w:rsid w:val="00DD6E28"/>
    <w:rsid w:val="00DD6FF8"/>
    <w:rsid w:val="00DD7011"/>
    <w:rsid w:val="00DD70D4"/>
    <w:rsid w:val="00DE05C1"/>
    <w:rsid w:val="00DE127D"/>
    <w:rsid w:val="00DE1760"/>
    <w:rsid w:val="00DE1936"/>
    <w:rsid w:val="00DE1B7C"/>
    <w:rsid w:val="00DE1CBB"/>
    <w:rsid w:val="00DE1CD4"/>
    <w:rsid w:val="00DE235D"/>
    <w:rsid w:val="00DE26B6"/>
    <w:rsid w:val="00DE2E48"/>
    <w:rsid w:val="00DE3232"/>
    <w:rsid w:val="00DE32E3"/>
    <w:rsid w:val="00DE3F10"/>
    <w:rsid w:val="00DE4502"/>
    <w:rsid w:val="00DE4710"/>
    <w:rsid w:val="00DE4A2D"/>
    <w:rsid w:val="00DE6360"/>
    <w:rsid w:val="00DE63E2"/>
    <w:rsid w:val="00DE68BE"/>
    <w:rsid w:val="00DE6D9A"/>
    <w:rsid w:val="00DE712A"/>
    <w:rsid w:val="00DE74AA"/>
    <w:rsid w:val="00DE7ED5"/>
    <w:rsid w:val="00DF00C5"/>
    <w:rsid w:val="00DF0BB5"/>
    <w:rsid w:val="00DF1296"/>
    <w:rsid w:val="00DF1B2F"/>
    <w:rsid w:val="00DF28C7"/>
    <w:rsid w:val="00DF2F63"/>
    <w:rsid w:val="00DF3031"/>
    <w:rsid w:val="00DF34AC"/>
    <w:rsid w:val="00DF37E8"/>
    <w:rsid w:val="00DF3D75"/>
    <w:rsid w:val="00DF42C1"/>
    <w:rsid w:val="00DF486B"/>
    <w:rsid w:val="00DF4C6C"/>
    <w:rsid w:val="00DF4D86"/>
    <w:rsid w:val="00DF5B3F"/>
    <w:rsid w:val="00DF5BD0"/>
    <w:rsid w:val="00DF5C8E"/>
    <w:rsid w:val="00DF5DC0"/>
    <w:rsid w:val="00DF5E85"/>
    <w:rsid w:val="00DF6347"/>
    <w:rsid w:val="00DF6663"/>
    <w:rsid w:val="00DF6DCC"/>
    <w:rsid w:val="00DF6F1C"/>
    <w:rsid w:val="00DF71F0"/>
    <w:rsid w:val="00E001AC"/>
    <w:rsid w:val="00E002AC"/>
    <w:rsid w:val="00E002E4"/>
    <w:rsid w:val="00E015CF"/>
    <w:rsid w:val="00E01912"/>
    <w:rsid w:val="00E01F85"/>
    <w:rsid w:val="00E023A8"/>
    <w:rsid w:val="00E029F3"/>
    <w:rsid w:val="00E02BED"/>
    <w:rsid w:val="00E0344B"/>
    <w:rsid w:val="00E0350A"/>
    <w:rsid w:val="00E0380A"/>
    <w:rsid w:val="00E03F64"/>
    <w:rsid w:val="00E043ED"/>
    <w:rsid w:val="00E0532E"/>
    <w:rsid w:val="00E05AD2"/>
    <w:rsid w:val="00E05B4F"/>
    <w:rsid w:val="00E063C3"/>
    <w:rsid w:val="00E072F8"/>
    <w:rsid w:val="00E07B48"/>
    <w:rsid w:val="00E1021B"/>
    <w:rsid w:val="00E1086A"/>
    <w:rsid w:val="00E11B0C"/>
    <w:rsid w:val="00E11B78"/>
    <w:rsid w:val="00E12385"/>
    <w:rsid w:val="00E139BC"/>
    <w:rsid w:val="00E13CEE"/>
    <w:rsid w:val="00E13F31"/>
    <w:rsid w:val="00E14054"/>
    <w:rsid w:val="00E14342"/>
    <w:rsid w:val="00E14DAB"/>
    <w:rsid w:val="00E153CC"/>
    <w:rsid w:val="00E15861"/>
    <w:rsid w:val="00E16358"/>
    <w:rsid w:val="00E1711C"/>
    <w:rsid w:val="00E202B1"/>
    <w:rsid w:val="00E20A35"/>
    <w:rsid w:val="00E218A8"/>
    <w:rsid w:val="00E21B7F"/>
    <w:rsid w:val="00E2207D"/>
    <w:rsid w:val="00E22204"/>
    <w:rsid w:val="00E22533"/>
    <w:rsid w:val="00E226DA"/>
    <w:rsid w:val="00E227CC"/>
    <w:rsid w:val="00E22FB4"/>
    <w:rsid w:val="00E23163"/>
    <w:rsid w:val="00E232A4"/>
    <w:rsid w:val="00E24424"/>
    <w:rsid w:val="00E24914"/>
    <w:rsid w:val="00E24D2B"/>
    <w:rsid w:val="00E24EA9"/>
    <w:rsid w:val="00E2560F"/>
    <w:rsid w:val="00E25925"/>
    <w:rsid w:val="00E25F29"/>
    <w:rsid w:val="00E260BA"/>
    <w:rsid w:val="00E27652"/>
    <w:rsid w:val="00E302D2"/>
    <w:rsid w:val="00E30A09"/>
    <w:rsid w:val="00E3135B"/>
    <w:rsid w:val="00E316DF"/>
    <w:rsid w:val="00E31ABA"/>
    <w:rsid w:val="00E31EB1"/>
    <w:rsid w:val="00E320B6"/>
    <w:rsid w:val="00E32143"/>
    <w:rsid w:val="00E32537"/>
    <w:rsid w:val="00E32AE0"/>
    <w:rsid w:val="00E32CBB"/>
    <w:rsid w:val="00E33C85"/>
    <w:rsid w:val="00E33FF2"/>
    <w:rsid w:val="00E3427D"/>
    <w:rsid w:val="00E342AA"/>
    <w:rsid w:val="00E3438B"/>
    <w:rsid w:val="00E349EE"/>
    <w:rsid w:val="00E34A84"/>
    <w:rsid w:val="00E353E7"/>
    <w:rsid w:val="00E3549A"/>
    <w:rsid w:val="00E35504"/>
    <w:rsid w:val="00E36131"/>
    <w:rsid w:val="00E36434"/>
    <w:rsid w:val="00E36BDD"/>
    <w:rsid w:val="00E36E76"/>
    <w:rsid w:val="00E37748"/>
    <w:rsid w:val="00E3781C"/>
    <w:rsid w:val="00E37862"/>
    <w:rsid w:val="00E37DED"/>
    <w:rsid w:val="00E37F87"/>
    <w:rsid w:val="00E40C81"/>
    <w:rsid w:val="00E412DF"/>
    <w:rsid w:val="00E413FF"/>
    <w:rsid w:val="00E4149A"/>
    <w:rsid w:val="00E41C74"/>
    <w:rsid w:val="00E42615"/>
    <w:rsid w:val="00E42AC0"/>
    <w:rsid w:val="00E431EC"/>
    <w:rsid w:val="00E43659"/>
    <w:rsid w:val="00E43846"/>
    <w:rsid w:val="00E44013"/>
    <w:rsid w:val="00E44C17"/>
    <w:rsid w:val="00E44EE7"/>
    <w:rsid w:val="00E44FC9"/>
    <w:rsid w:val="00E452C2"/>
    <w:rsid w:val="00E45449"/>
    <w:rsid w:val="00E456B8"/>
    <w:rsid w:val="00E4574A"/>
    <w:rsid w:val="00E45E73"/>
    <w:rsid w:val="00E46680"/>
    <w:rsid w:val="00E472E1"/>
    <w:rsid w:val="00E505BA"/>
    <w:rsid w:val="00E507C1"/>
    <w:rsid w:val="00E50B91"/>
    <w:rsid w:val="00E50D25"/>
    <w:rsid w:val="00E51109"/>
    <w:rsid w:val="00E51171"/>
    <w:rsid w:val="00E516C0"/>
    <w:rsid w:val="00E5188F"/>
    <w:rsid w:val="00E51AEC"/>
    <w:rsid w:val="00E51E24"/>
    <w:rsid w:val="00E52453"/>
    <w:rsid w:val="00E5253D"/>
    <w:rsid w:val="00E52585"/>
    <w:rsid w:val="00E5259B"/>
    <w:rsid w:val="00E52B6A"/>
    <w:rsid w:val="00E53176"/>
    <w:rsid w:val="00E53211"/>
    <w:rsid w:val="00E53423"/>
    <w:rsid w:val="00E53DA5"/>
    <w:rsid w:val="00E53EFC"/>
    <w:rsid w:val="00E5423A"/>
    <w:rsid w:val="00E543FE"/>
    <w:rsid w:val="00E549C6"/>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09B9"/>
    <w:rsid w:val="00E6117E"/>
    <w:rsid w:val="00E612CC"/>
    <w:rsid w:val="00E612CE"/>
    <w:rsid w:val="00E613DF"/>
    <w:rsid w:val="00E61775"/>
    <w:rsid w:val="00E617FB"/>
    <w:rsid w:val="00E6181E"/>
    <w:rsid w:val="00E61B22"/>
    <w:rsid w:val="00E61F72"/>
    <w:rsid w:val="00E620B2"/>
    <w:rsid w:val="00E622C0"/>
    <w:rsid w:val="00E62432"/>
    <w:rsid w:val="00E6246C"/>
    <w:rsid w:val="00E6252D"/>
    <w:rsid w:val="00E62A15"/>
    <w:rsid w:val="00E62E2E"/>
    <w:rsid w:val="00E6348B"/>
    <w:rsid w:val="00E637DC"/>
    <w:rsid w:val="00E6398D"/>
    <w:rsid w:val="00E63B55"/>
    <w:rsid w:val="00E63C5F"/>
    <w:rsid w:val="00E63C75"/>
    <w:rsid w:val="00E63EE1"/>
    <w:rsid w:val="00E64143"/>
    <w:rsid w:val="00E653AC"/>
    <w:rsid w:val="00E659AA"/>
    <w:rsid w:val="00E65EDF"/>
    <w:rsid w:val="00E66319"/>
    <w:rsid w:val="00E66659"/>
    <w:rsid w:val="00E66D65"/>
    <w:rsid w:val="00E67C24"/>
    <w:rsid w:val="00E67D5A"/>
    <w:rsid w:val="00E70259"/>
    <w:rsid w:val="00E70A05"/>
    <w:rsid w:val="00E70D4D"/>
    <w:rsid w:val="00E7222A"/>
    <w:rsid w:val="00E72A1B"/>
    <w:rsid w:val="00E7402E"/>
    <w:rsid w:val="00E743AA"/>
    <w:rsid w:val="00E7454A"/>
    <w:rsid w:val="00E746CF"/>
    <w:rsid w:val="00E74792"/>
    <w:rsid w:val="00E74CF0"/>
    <w:rsid w:val="00E750F9"/>
    <w:rsid w:val="00E7545D"/>
    <w:rsid w:val="00E760E2"/>
    <w:rsid w:val="00E763FA"/>
    <w:rsid w:val="00E7669D"/>
    <w:rsid w:val="00E76BE9"/>
    <w:rsid w:val="00E76F69"/>
    <w:rsid w:val="00E77231"/>
    <w:rsid w:val="00E77923"/>
    <w:rsid w:val="00E779D7"/>
    <w:rsid w:val="00E80150"/>
    <w:rsid w:val="00E8084A"/>
    <w:rsid w:val="00E808A2"/>
    <w:rsid w:val="00E808AD"/>
    <w:rsid w:val="00E809A1"/>
    <w:rsid w:val="00E809C6"/>
    <w:rsid w:val="00E81708"/>
    <w:rsid w:val="00E81FAA"/>
    <w:rsid w:val="00E82181"/>
    <w:rsid w:val="00E83353"/>
    <w:rsid w:val="00E83767"/>
    <w:rsid w:val="00E83D1A"/>
    <w:rsid w:val="00E83D86"/>
    <w:rsid w:val="00E83EF7"/>
    <w:rsid w:val="00E842B9"/>
    <w:rsid w:val="00E843E2"/>
    <w:rsid w:val="00E8463D"/>
    <w:rsid w:val="00E84784"/>
    <w:rsid w:val="00E85421"/>
    <w:rsid w:val="00E856DF"/>
    <w:rsid w:val="00E85AD4"/>
    <w:rsid w:val="00E869D8"/>
    <w:rsid w:val="00E86EBA"/>
    <w:rsid w:val="00E8761C"/>
    <w:rsid w:val="00E87954"/>
    <w:rsid w:val="00E87FE8"/>
    <w:rsid w:val="00E907FB"/>
    <w:rsid w:val="00E90958"/>
    <w:rsid w:val="00E90AF2"/>
    <w:rsid w:val="00E91C29"/>
    <w:rsid w:val="00E91FF6"/>
    <w:rsid w:val="00E9242D"/>
    <w:rsid w:val="00E927BD"/>
    <w:rsid w:val="00E9319C"/>
    <w:rsid w:val="00E931B5"/>
    <w:rsid w:val="00E93EA6"/>
    <w:rsid w:val="00E94DBB"/>
    <w:rsid w:val="00E95474"/>
    <w:rsid w:val="00E95569"/>
    <w:rsid w:val="00E95728"/>
    <w:rsid w:val="00E95EFF"/>
    <w:rsid w:val="00E96238"/>
    <w:rsid w:val="00E965D9"/>
    <w:rsid w:val="00E96BCE"/>
    <w:rsid w:val="00E97CCD"/>
    <w:rsid w:val="00EA038A"/>
    <w:rsid w:val="00EA038F"/>
    <w:rsid w:val="00EA075B"/>
    <w:rsid w:val="00EA0761"/>
    <w:rsid w:val="00EA1C66"/>
    <w:rsid w:val="00EA1D02"/>
    <w:rsid w:val="00EA24BC"/>
    <w:rsid w:val="00EA253D"/>
    <w:rsid w:val="00EA2B6B"/>
    <w:rsid w:val="00EA2CD5"/>
    <w:rsid w:val="00EA33AD"/>
    <w:rsid w:val="00EA3C57"/>
    <w:rsid w:val="00EA3EE5"/>
    <w:rsid w:val="00EA45CF"/>
    <w:rsid w:val="00EA4604"/>
    <w:rsid w:val="00EA48DA"/>
    <w:rsid w:val="00EA4AF3"/>
    <w:rsid w:val="00EA4B0D"/>
    <w:rsid w:val="00EA4B1F"/>
    <w:rsid w:val="00EA4C00"/>
    <w:rsid w:val="00EA6676"/>
    <w:rsid w:val="00EA67EE"/>
    <w:rsid w:val="00EA733C"/>
    <w:rsid w:val="00EA73D8"/>
    <w:rsid w:val="00EA7A02"/>
    <w:rsid w:val="00EB0158"/>
    <w:rsid w:val="00EB0236"/>
    <w:rsid w:val="00EB02FF"/>
    <w:rsid w:val="00EB0F82"/>
    <w:rsid w:val="00EB17A8"/>
    <w:rsid w:val="00EB1AA5"/>
    <w:rsid w:val="00EB2507"/>
    <w:rsid w:val="00EB28F9"/>
    <w:rsid w:val="00EB375B"/>
    <w:rsid w:val="00EB3F2E"/>
    <w:rsid w:val="00EB40B3"/>
    <w:rsid w:val="00EB444F"/>
    <w:rsid w:val="00EB53A0"/>
    <w:rsid w:val="00EB55F4"/>
    <w:rsid w:val="00EB5629"/>
    <w:rsid w:val="00EB57C3"/>
    <w:rsid w:val="00EB58B1"/>
    <w:rsid w:val="00EB5B49"/>
    <w:rsid w:val="00EB5F47"/>
    <w:rsid w:val="00EB603F"/>
    <w:rsid w:val="00EB70E8"/>
    <w:rsid w:val="00EB7244"/>
    <w:rsid w:val="00EB7722"/>
    <w:rsid w:val="00EC0108"/>
    <w:rsid w:val="00EC0986"/>
    <w:rsid w:val="00EC1015"/>
    <w:rsid w:val="00EC151E"/>
    <w:rsid w:val="00EC1805"/>
    <w:rsid w:val="00EC209C"/>
    <w:rsid w:val="00EC2F8D"/>
    <w:rsid w:val="00EC37DF"/>
    <w:rsid w:val="00EC37ED"/>
    <w:rsid w:val="00EC3830"/>
    <w:rsid w:val="00EC56F6"/>
    <w:rsid w:val="00EC5EE1"/>
    <w:rsid w:val="00EC5FC8"/>
    <w:rsid w:val="00EC60D8"/>
    <w:rsid w:val="00EC7174"/>
    <w:rsid w:val="00EC73F7"/>
    <w:rsid w:val="00EC799C"/>
    <w:rsid w:val="00EC7A6A"/>
    <w:rsid w:val="00EC7D50"/>
    <w:rsid w:val="00EC7F83"/>
    <w:rsid w:val="00ED15F1"/>
    <w:rsid w:val="00ED1660"/>
    <w:rsid w:val="00ED1674"/>
    <w:rsid w:val="00ED189C"/>
    <w:rsid w:val="00ED1D72"/>
    <w:rsid w:val="00ED243B"/>
    <w:rsid w:val="00ED2DCA"/>
    <w:rsid w:val="00ED3593"/>
    <w:rsid w:val="00ED36C1"/>
    <w:rsid w:val="00ED37A4"/>
    <w:rsid w:val="00ED54D6"/>
    <w:rsid w:val="00ED576A"/>
    <w:rsid w:val="00ED5FDA"/>
    <w:rsid w:val="00ED735A"/>
    <w:rsid w:val="00ED738E"/>
    <w:rsid w:val="00ED7CD2"/>
    <w:rsid w:val="00EE0174"/>
    <w:rsid w:val="00EE0249"/>
    <w:rsid w:val="00EE0865"/>
    <w:rsid w:val="00EE0A4D"/>
    <w:rsid w:val="00EE0AC3"/>
    <w:rsid w:val="00EE0B8A"/>
    <w:rsid w:val="00EE0C65"/>
    <w:rsid w:val="00EE1661"/>
    <w:rsid w:val="00EE1E4B"/>
    <w:rsid w:val="00EE2050"/>
    <w:rsid w:val="00EE2934"/>
    <w:rsid w:val="00EE2C20"/>
    <w:rsid w:val="00EE2FE3"/>
    <w:rsid w:val="00EE33D8"/>
    <w:rsid w:val="00EE3518"/>
    <w:rsid w:val="00EE3C7E"/>
    <w:rsid w:val="00EE4026"/>
    <w:rsid w:val="00EE4AAF"/>
    <w:rsid w:val="00EE5301"/>
    <w:rsid w:val="00EE5429"/>
    <w:rsid w:val="00EE58D4"/>
    <w:rsid w:val="00EE6269"/>
    <w:rsid w:val="00EE6860"/>
    <w:rsid w:val="00EE691B"/>
    <w:rsid w:val="00EE696F"/>
    <w:rsid w:val="00EE6C8A"/>
    <w:rsid w:val="00EE70BB"/>
    <w:rsid w:val="00EE7F0B"/>
    <w:rsid w:val="00EF0412"/>
    <w:rsid w:val="00EF0AAF"/>
    <w:rsid w:val="00EF138C"/>
    <w:rsid w:val="00EF17A3"/>
    <w:rsid w:val="00EF1CFC"/>
    <w:rsid w:val="00EF205B"/>
    <w:rsid w:val="00EF277D"/>
    <w:rsid w:val="00EF30E4"/>
    <w:rsid w:val="00EF3311"/>
    <w:rsid w:val="00EF34BC"/>
    <w:rsid w:val="00EF35AB"/>
    <w:rsid w:val="00EF374F"/>
    <w:rsid w:val="00EF3D5F"/>
    <w:rsid w:val="00EF4105"/>
    <w:rsid w:val="00EF4178"/>
    <w:rsid w:val="00EF4C8C"/>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16C5"/>
    <w:rsid w:val="00F01BA1"/>
    <w:rsid w:val="00F01BAF"/>
    <w:rsid w:val="00F01C11"/>
    <w:rsid w:val="00F02264"/>
    <w:rsid w:val="00F026B8"/>
    <w:rsid w:val="00F032FD"/>
    <w:rsid w:val="00F0331D"/>
    <w:rsid w:val="00F03E02"/>
    <w:rsid w:val="00F04581"/>
    <w:rsid w:val="00F049A1"/>
    <w:rsid w:val="00F0585E"/>
    <w:rsid w:val="00F05E63"/>
    <w:rsid w:val="00F06973"/>
    <w:rsid w:val="00F076ED"/>
    <w:rsid w:val="00F07950"/>
    <w:rsid w:val="00F1116E"/>
    <w:rsid w:val="00F11442"/>
    <w:rsid w:val="00F115D1"/>
    <w:rsid w:val="00F118BB"/>
    <w:rsid w:val="00F11B64"/>
    <w:rsid w:val="00F11EB9"/>
    <w:rsid w:val="00F12AFF"/>
    <w:rsid w:val="00F13109"/>
    <w:rsid w:val="00F1318B"/>
    <w:rsid w:val="00F14015"/>
    <w:rsid w:val="00F14164"/>
    <w:rsid w:val="00F14237"/>
    <w:rsid w:val="00F144E9"/>
    <w:rsid w:val="00F1458C"/>
    <w:rsid w:val="00F14C2A"/>
    <w:rsid w:val="00F15662"/>
    <w:rsid w:val="00F15C66"/>
    <w:rsid w:val="00F168EA"/>
    <w:rsid w:val="00F16977"/>
    <w:rsid w:val="00F1762A"/>
    <w:rsid w:val="00F1781E"/>
    <w:rsid w:val="00F179B7"/>
    <w:rsid w:val="00F17AAA"/>
    <w:rsid w:val="00F17ABA"/>
    <w:rsid w:val="00F200B4"/>
    <w:rsid w:val="00F20438"/>
    <w:rsid w:val="00F20A07"/>
    <w:rsid w:val="00F2149A"/>
    <w:rsid w:val="00F21D66"/>
    <w:rsid w:val="00F228D6"/>
    <w:rsid w:val="00F22C22"/>
    <w:rsid w:val="00F22D2D"/>
    <w:rsid w:val="00F22D6C"/>
    <w:rsid w:val="00F238A3"/>
    <w:rsid w:val="00F23B51"/>
    <w:rsid w:val="00F24137"/>
    <w:rsid w:val="00F24314"/>
    <w:rsid w:val="00F2490E"/>
    <w:rsid w:val="00F25B61"/>
    <w:rsid w:val="00F26227"/>
    <w:rsid w:val="00F26428"/>
    <w:rsid w:val="00F2652D"/>
    <w:rsid w:val="00F267D6"/>
    <w:rsid w:val="00F26885"/>
    <w:rsid w:val="00F26891"/>
    <w:rsid w:val="00F270A0"/>
    <w:rsid w:val="00F27CB4"/>
    <w:rsid w:val="00F27D9F"/>
    <w:rsid w:val="00F3020B"/>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D03"/>
    <w:rsid w:val="00F3564D"/>
    <w:rsid w:val="00F35828"/>
    <w:rsid w:val="00F35912"/>
    <w:rsid w:val="00F35946"/>
    <w:rsid w:val="00F35DC4"/>
    <w:rsid w:val="00F35E97"/>
    <w:rsid w:val="00F3611A"/>
    <w:rsid w:val="00F36DEF"/>
    <w:rsid w:val="00F37318"/>
    <w:rsid w:val="00F37C16"/>
    <w:rsid w:val="00F37C3D"/>
    <w:rsid w:val="00F37FE9"/>
    <w:rsid w:val="00F413E1"/>
    <w:rsid w:val="00F41795"/>
    <w:rsid w:val="00F42395"/>
    <w:rsid w:val="00F43D96"/>
    <w:rsid w:val="00F44103"/>
    <w:rsid w:val="00F45258"/>
    <w:rsid w:val="00F4656D"/>
    <w:rsid w:val="00F4669D"/>
    <w:rsid w:val="00F46B5D"/>
    <w:rsid w:val="00F4708D"/>
    <w:rsid w:val="00F4723B"/>
    <w:rsid w:val="00F500AC"/>
    <w:rsid w:val="00F516FD"/>
    <w:rsid w:val="00F51A4D"/>
    <w:rsid w:val="00F51D38"/>
    <w:rsid w:val="00F51E0D"/>
    <w:rsid w:val="00F51E14"/>
    <w:rsid w:val="00F521A4"/>
    <w:rsid w:val="00F529C2"/>
    <w:rsid w:val="00F52AFB"/>
    <w:rsid w:val="00F52E75"/>
    <w:rsid w:val="00F532EF"/>
    <w:rsid w:val="00F53D0B"/>
    <w:rsid w:val="00F53F90"/>
    <w:rsid w:val="00F543BB"/>
    <w:rsid w:val="00F54463"/>
    <w:rsid w:val="00F5491B"/>
    <w:rsid w:val="00F54A8F"/>
    <w:rsid w:val="00F5597C"/>
    <w:rsid w:val="00F55B22"/>
    <w:rsid w:val="00F56765"/>
    <w:rsid w:val="00F56B13"/>
    <w:rsid w:val="00F57487"/>
    <w:rsid w:val="00F57914"/>
    <w:rsid w:val="00F57C40"/>
    <w:rsid w:val="00F57D8F"/>
    <w:rsid w:val="00F606E2"/>
    <w:rsid w:val="00F606FD"/>
    <w:rsid w:val="00F60921"/>
    <w:rsid w:val="00F60E88"/>
    <w:rsid w:val="00F6103C"/>
    <w:rsid w:val="00F618F8"/>
    <w:rsid w:val="00F61A4F"/>
    <w:rsid w:val="00F61E26"/>
    <w:rsid w:val="00F62656"/>
    <w:rsid w:val="00F62663"/>
    <w:rsid w:val="00F62E30"/>
    <w:rsid w:val="00F62F4E"/>
    <w:rsid w:val="00F63A06"/>
    <w:rsid w:val="00F6485E"/>
    <w:rsid w:val="00F649D9"/>
    <w:rsid w:val="00F64C7A"/>
    <w:rsid w:val="00F65530"/>
    <w:rsid w:val="00F6562F"/>
    <w:rsid w:val="00F65B71"/>
    <w:rsid w:val="00F66185"/>
    <w:rsid w:val="00F664BD"/>
    <w:rsid w:val="00F6660B"/>
    <w:rsid w:val="00F67632"/>
    <w:rsid w:val="00F7015E"/>
    <w:rsid w:val="00F70C04"/>
    <w:rsid w:val="00F70EA2"/>
    <w:rsid w:val="00F71668"/>
    <w:rsid w:val="00F72179"/>
    <w:rsid w:val="00F72887"/>
    <w:rsid w:val="00F72AD9"/>
    <w:rsid w:val="00F73313"/>
    <w:rsid w:val="00F73333"/>
    <w:rsid w:val="00F737B6"/>
    <w:rsid w:val="00F747BA"/>
    <w:rsid w:val="00F74F0C"/>
    <w:rsid w:val="00F75663"/>
    <w:rsid w:val="00F75958"/>
    <w:rsid w:val="00F75D45"/>
    <w:rsid w:val="00F76259"/>
    <w:rsid w:val="00F76474"/>
    <w:rsid w:val="00F76D74"/>
    <w:rsid w:val="00F8037E"/>
    <w:rsid w:val="00F80439"/>
    <w:rsid w:val="00F8095E"/>
    <w:rsid w:val="00F80E69"/>
    <w:rsid w:val="00F81295"/>
    <w:rsid w:val="00F8171D"/>
    <w:rsid w:val="00F81972"/>
    <w:rsid w:val="00F81F5B"/>
    <w:rsid w:val="00F82A85"/>
    <w:rsid w:val="00F82BDA"/>
    <w:rsid w:val="00F8310B"/>
    <w:rsid w:val="00F8338F"/>
    <w:rsid w:val="00F83D92"/>
    <w:rsid w:val="00F845DF"/>
    <w:rsid w:val="00F846B7"/>
    <w:rsid w:val="00F84700"/>
    <w:rsid w:val="00F84D19"/>
    <w:rsid w:val="00F84F7B"/>
    <w:rsid w:val="00F85A19"/>
    <w:rsid w:val="00F85BB2"/>
    <w:rsid w:val="00F85D3A"/>
    <w:rsid w:val="00F8683D"/>
    <w:rsid w:val="00F86A00"/>
    <w:rsid w:val="00F86BDD"/>
    <w:rsid w:val="00F87299"/>
    <w:rsid w:val="00F8769E"/>
    <w:rsid w:val="00F87ABA"/>
    <w:rsid w:val="00F90004"/>
    <w:rsid w:val="00F90487"/>
    <w:rsid w:val="00F9060B"/>
    <w:rsid w:val="00F9076C"/>
    <w:rsid w:val="00F91393"/>
    <w:rsid w:val="00F91A90"/>
    <w:rsid w:val="00F9217B"/>
    <w:rsid w:val="00F926C1"/>
    <w:rsid w:val="00F92880"/>
    <w:rsid w:val="00F92F37"/>
    <w:rsid w:val="00F93C42"/>
    <w:rsid w:val="00F9515F"/>
    <w:rsid w:val="00F95269"/>
    <w:rsid w:val="00F95DB4"/>
    <w:rsid w:val="00F96259"/>
    <w:rsid w:val="00F96B5B"/>
    <w:rsid w:val="00F97731"/>
    <w:rsid w:val="00F97808"/>
    <w:rsid w:val="00F97964"/>
    <w:rsid w:val="00F97DDC"/>
    <w:rsid w:val="00FA0361"/>
    <w:rsid w:val="00FA04A0"/>
    <w:rsid w:val="00FA06B3"/>
    <w:rsid w:val="00FA0BB9"/>
    <w:rsid w:val="00FA115D"/>
    <w:rsid w:val="00FA14C8"/>
    <w:rsid w:val="00FA174D"/>
    <w:rsid w:val="00FA186A"/>
    <w:rsid w:val="00FA1A53"/>
    <w:rsid w:val="00FA25C8"/>
    <w:rsid w:val="00FA26E0"/>
    <w:rsid w:val="00FA2979"/>
    <w:rsid w:val="00FA315D"/>
    <w:rsid w:val="00FA316B"/>
    <w:rsid w:val="00FA319D"/>
    <w:rsid w:val="00FA3663"/>
    <w:rsid w:val="00FA36E7"/>
    <w:rsid w:val="00FA39D8"/>
    <w:rsid w:val="00FA3C69"/>
    <w:rsid w:val="00FA425D"/>
    <w:rsid w:val="00FA4AFD"/>
    <w:rsid w:val="00FA4AFE"/>
    <w:rsid w:val="00FA4BB7"/>
    <w:rsid w:val="00FA551B"/>
    <w:rsid w:val="00FA607F"/>
    <w:rsid w:val="00FA647C"/>
    <w:rsid w:val="00FA6733"/>
    <w:rsid w:val="00FA716C"/>
    <w:rsid w:val="00FA732A"/>
    <w:rsid w:val="00FA7733"/>
    <w:rsid w:val="00FB0B05"/>
    <w:rsid w:val="00FB0C0E"/>
    <w:rsid w:val="00FB0C1C"/>
    <w:rsid w:val="00FB0CB4"/>
    <w:rsid w:val="00FB0D65"/>
    <w:rsid w:val="00FB13D4"/>
    <w:rsid w:val="00FB1DD3"/>
    <w:rsid w:val="00FB21D8"/>
    <w:rsid w:val="00FB22BA"/>
    <w:rsid w:val="00FB2C4D"/>
    <w:rsid w:val="00FB2C8D"/>
    <w:rsid w:val="00FB2CF4"/>
    <w:rsid w:val="00FB2FEB"/>
    <w:rsid w:val="00FB3193"/>
    <w:rsid w:val="00FB37CA"/>
    <w:rsid w:val="00FB3825"/>
    <w:rsid w:val="00FB4017"/>
    <w:rsid w:val="00FB42BC"/>
    <w:rsid w:val="00FB436B"/>
    <w:rsid w:val="00FB4CA8"/>
    <w:rsid w:val="00FB4D12"/>
    <w:rsid w:val="00FB51A7"/>
    <w:rsid w:val="00FB52E5"/>
    <w:rsid w:val="00FB5DEC"/>
    <w:rsid w:val="00FB62E7"/>
    <w:rsid w:val="00FB67CA"/>
    <w:rsid w:val="00FB6BA9"/>
    <w:rsid w:val="00FB6F8B"/>
    <w:rsid w:val="00FB7B55"/>
    <w:rsid w:val="00FC01A1"/>
    <w:rsid w:val="00FC023C"/>
    <w:rsid w:val="00FC030E"/>
    <w:rsid w:val="00FC084E"/>
    <w:rsid w:val="00FC2076"/>
    <w:rsid w:val="00FC234D"/>
    <w:rsid w:val="00FC2752"/>
    <w:rsid w:val="00FC2A11"/>
    <w:rsid w:val="00FC2BC4"/>
    <w:rsid w:val="00FC323A"/>
    <w:rsid w:val="00FC33D8"/>
    <w:rsid w:val="00FC33F1"/>
    <w:rsid w:val="00FC367E"/>
    <w:rsid w:val="00FC4381"/>
    <w:rsid w:val="00FC477C"/>
    <w:rsid w:val="00FC52BA"/>
    <w:rsid w:val="00FC5EB8"/>
    <w:rsid w:val="00FC78BD"/>
    <w:rsid w:val="00FC7F71"/>
    <w:rsid w:val="00FD0BDE"/>
    <w:rsid w:val="00FD1482"/>
    <w:rsid w:val="00FD15B2"/>
    <w:rsid w:val="00FD1640"/>
    <w:rsid w:val="00FD17B9"/>
    <w:rsid w:val="00FD1808"/>
    <w:rsid w:val="00FD21CF"/>
    <w:rsid w:val="00FD2370"/>
    <w:rsid w:val="00FD2CF7"/>
    <w:rsid w:val="00FD30B2"/>
    <w:rsid w:val="00FD31B0"/>
    <w:rsid w:val="00FD38FB"/>
    <w:rsid w:val="00FD3C5B"/>
    <w:rsid w:val="00FD420B"/>
    <w:rsid w:val="00FD4372"/>
    <w:rsid w:val="00FD47E3"/>
    <w:rsid w:val="00FD4F48"/>
    <w:rsid w:val="00FD531D"/>
    <w:rsid w:val="00FD532E"/>
    <w:rsid w:val="00FD5343"/>
    <w:rsid w:val="00FD535E"/>
    <w:rsid w:val="00FD6440"/>
    <w:rsid w:val="00FD68A8"/>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3D8"/>
    <w:rsid w:val="00FE372C"/>
    <w:rsid w:val="00FE3C06"/>
    <w:rsid w:val="00FE4480"/>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6C"/>
    <w:rsid w:val="00FF01E3"/>
    <w:rsid w:val="00FF04CF"/>
    <w:rsid w:val="00FF05EA"/>
    <w:rsid w:val="00FF0944"/>
    <w:rsid w:val="00FF124A"/>
    <w:rsid w:val="00FF160C"/>
    <w:rsid w:val="00FF1740"/>
    <w:rsid w:val="00FF1918"/>
    <w:rsid w:val="00FF1B1E"/>
    <w:rsid w:val="00FF2610"/>
    <w:rsid w:val="00FF26B2"/>
    <w:rsid w:val="00FF2976"/>
    <w:rsid w:val="00FF2E48"/>
    <w:rsid w:val="00FF2EDF"/>
    <w:rsid w:val="00FF39D9"/>
    <w:rsid w:val="00FF41CF"/>
    <w:rsid w:val="00FF4ACA"/>
    <w:rsid w:val="00FF526D"/>
    <w:rsid w:val="00FF52B5"/>
    <w:rsid w:val="00FF5325"/>
    <w:rsid w:val="00FF5498"/>
    <w:rsid w:val="00FF55CD"/>
    <w:rsid w:val="00FF5834"/>
    <w:rsid w:val="00FF59C9"/>
    <w:rsid w:val="00FF5BE3"/>
    <w:rsid w:val="00FF5F92"/>
    <w:rsid w:val="00FF6469"/>
    <w:rsid w:val="00FF6724"/>
    <w:rsid w:val="00FF6A65"/>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rsid w:val="004F3A24"/>
    <w:rPr>
      <w:sz w:val="24"/>
      <w:szCs w:val="24"/>
      <w:lang w:val="en-GB"/>
    </w:rPr>
  </w:style>
  <w:style w:type="paragraph" w:styleId="Antrat1">
    <w:name w:val="heading 1"/>
    <w:aliases w:val="1 Tema,DALIS"/>
    <w:basedOn w:val="prastasis"/>
    <w:next w:val="prastasis"/>
    <w:link w:val="Antrat1Diagrama"/>
    <w:qFormat/>
    <w:rsid w:val="00192417"/>
    <w:pPr>
      <w:keepNext/>
      <w:spacing w:before="240" w:after="240"/>
      <w:outlineLvl w:val="0"/>
    </w:pPr>
    <w:rPr>
      <w:rFonts w:ascii="Trebuchet MS" w:hAnsi="Trebuchet MS"/>
      <w:b/>
      <w:sz w:val="22"/>
    </w:rPr>
  </w:style>
  <w:style w:type="paragraph" w:styleId="Antrat2">
    <w:name w:val="heading 2"/>
    <w:aliases w:val="2 Tema"/>
    <w:basedOn w:val="prastasis"/>
    <w:next w:val="prastasis"/>
    <w:link w:val="Antrat2Diagrama1"/>
    <w:uiPriority w:val="99"/>
    <w:qFormat/>
    <w:rsid w:val="00192417"/>
    <w:pPr>
      <w:keepNext/>
      <w:spacing w:before="240" w:after="60"/>
      <w:outlineLvl w:val="1"/>
    </w:pPr>
    <w:rPr>
      <w:rFonts w:ascii="Trebuchet MS" w:hAnsi="Trebuchet MS" w:cs="Arial"/>
      <w:bCs/>
      <w:iCs/>
      <w:sz w:val="22"/>
      <w:szCs w:val="28"/>
    </w:rPr>
  </w:style>
  <w:style w:type="paragraph" w:styleId="Antrat3">
    <w:name w:val="heading 3"/>
    <w:aliases w:val="Title"/>
    <w:basedOn w:val="prastasis"/>
    <w:next w:val="prastasis"/>
    <w:link w:val="Antrat3Diagrama"/>
    <w:qFormat/>
    <w:rsid w:val="00192417"/>
    <w:pPr>
      <w:keepNext/>
      <w:jc w:val="center"/>
      <w:outlineLvl w:val="2"/>
    </w:pPr>
    <w:rPr>
      <w:rFonts w:ascii="Trebuchet MS" w:hAnsi="Trebuchet MS" w:cs="Arial"/>
      <w:b/>
      <w:bCs/>
      <w:sz w:val="32"/>
      <w:szCs w:val="26"/>
    </w:rPr>
  </w:style>
  <w:style w:type="paragraph" w:styleId="Antrat4">
    <w:name w:val="heading 4"/>
    <w:basedOn w:val="prastasis"/>
    <w:next w:val="prastasis"/>
    <w:link w:val="Antrat4Diagrama"/>
    <w:qFormat/>
    <w:rsid w:val="0076528A"/>
    <w:pPr>
      <w:tabs>
        <w:tab w:val="num" w:pos="720"/>
      </w:tabs>
      <w:outlineLvl w:val="3"/>
    </w:pPr>
    <w:rPr>
      <w:bCs/>
      <w:szCs w:val="28"/>
    </w:rPr>
  </w:style>
  <w:style w:type="paragraph" w:styleId="Antrat5">
    <w:name w:val="heading 5"/>
    <w:basedOn w:val="prastasis"/>
    <w:next w:val="prastasis"/>
    <w:link w:val="Antrat5Diagrama"/>
    <w:uiPriority w:val="99"/>
    <w:qFormat/>
    <w:rsid w:val="0076528A"/>
    <w:pPr>
      <w:tabs>
        <w:tab w:val="num" w:pos="1080"/>
      </w:tabs>
      <w:outlineLvl w:val="4"/>
    </w:pPr>
    <w:rPr>
      <w:bCs/>
      <w:iCs/>
      <w:szCs w:val="26"/>
    </w:rPr>
  </w:style>
  <w:style w:type="paragraph" w:styleId="Antrat6">
    <w:name w:val="heading 6"/>
    <w:basedOn w:val="prastasis"/>
    <w:next w:val="prastasis"/>
    <w:link w:val="Antrat6Diagrama"/>
    <w:uiPriority w:val="99"/>
    <w:qFormat/>
    <w:rsid w:val="0076528A"/>
    <w:pPr>
      <w:tabs>
        <w:tab w:val="num" w:pos="1080"/>
      </w:tabs>
      <w:outlineLvl w:val="5"/>
    </w:pPr>
    <w:rPr>
      <w:bCs/>
      <w:szCs w:val="22"/>
    </w:rPr>
  </w:style>
  <w:style w:type="paragraph" w:styleId="Antrat7">
    <w:name w:val="heading 7"/>
    <w:basedOn w:val="prastasis"/>
    <w:next w:val="prastasis"/>
    <w:link w:val="Antrat7Diagrama"/>
    <w:uiPriority w:val="99"/>
    <w:qFormat/>
    <w:rsid w:val="0076528A"/>
    <w:pPr>
      <w:tabs>
        <w:tab w:val="num" w:pos="1296"/>
      </w:tabs>
      <w:spacing w:before="240" w:after="60"/>
      <w:ind w:left="1296" w:hanging="1296"/>
      <w:outlineLvl w:val="6"/>
    </w:pPr>
  </w:style>
  <w:style w:type="paragraph" w:styleId="Antrat8">
    <w:name w:val="heading 8"/>
    <w:basedOn w:val="prastasis"/>
    <w:next w:val="prastasis"/>
    <w:link w:val="Antrat8Diagrama"/>
    <w:uiPriority w:val="99"/>
    <w:qFormat/>
    <w:rsid w:val="0076528A"/>
    <w:pPr>
      <w:tabs>
        <w:tab w:val="num" w:pos="1440"/>
      </w:tabs>
      <w:spacing w:before="240" w:after="60"/>
      <w:ind w:left="1440" w:hanging="1440"/>
      <w:outlineLvl w:val="7"/>
    </w:pPr>
    <w:rPr>
      <w:i/>
      <w:iCs/>
    </w:rPr>
  </w:style>
  <w:style w:type="paragraph" w:styleId="Antrat9">
    <w:name w:val="heading 9"/>
    <w:basedOn w:val="prastasis"/>
    <w:next w:val="prastasis"/>
    <w:link w:val="Antrat9Diagrama"/>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C7005D"/>
    <w:pPr>
      <w:tabs>
        <w:tab w:val="center" w:pos="4153"/>
        <w:tab w:val="right" w:pos="8306"/>
      </w:tabs>
    </w:pPr>
  </w:style>
  <w:style w:type="paragraph" w:styleId="Porat">
    <w:name w:val="footer"/>
    <w:basedOn w:val="prastasis"/>
    <w:link w:val="PoratDiagrama"/>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Perirtashipersaitas">
    <w:name w:val="FollowedHyperlink"/>
    <w:basedOn w:val="Numatytasispastraiposriftas"/>
    <w:rsid w:val="00C7005D"/>
    <w:rPr>
      <w:color w:val="auto"/>
      <w:u w:val="none"/>
    </w:rPr>
  </w:style>
  <w:style w:type="character" w:styleId="Hipersaitas">
    <w:name w:val="Hyperlink"/>
    <w:basedOn w:val="Numatytasispastraiposriftas"/>
    <w:uiPriority w:val="99"/>
    <w:rsid w:val="00C7005D"/>
    <w:rPr>
      <w:color w:val="auto"/>
      <w:u w:val="none"/>
    </w:rPr>
  </w:style>
  <w:style w:type="character" w:styleId="Puslapionumeris">
    <w:name w:val="page number"/>
    <w:basedOn w:val="Numatytasispastraiposriftas"/>
    <w:rsid w:val="002971C7"/>
  </w:style>
  <w:style w:type="character" w:styleId="Komentaronuoroda">
    <w:name w:val="annotation reference"/>
    <w:basedOn w:val="Numatytasispastraiposriftas"/>
    <w:rsid w:val="006C23CF"/>
    <w:rPr>
      <w:sz w:val="16"/>
      <w:szCs w:val="16"/>
    </w:rPr>
  </w:style>
  <w:style w:type="paragraph" w:styleId="Komentarotekstas">
    <w:name w:val="annotation text"/>
    <w:basedOn w:val="prastasis"/>
    <w:link w:val="KomentarotekstasDiagrama"/>
    <w:rsid w:val="006C23CF"/>
    <w:rPr>
      <w:sz w:val="20"/>
      <w:szCs w:val="20"/>
    </w:rPr>
  </w:style>
  <w:style w:type="paragraph" w:styleId="Komentarotema">
    <w:name w:val="annotation subject"/>
    <w:basedOn w:val="Komentarotekstas"/>
    <w:next w:val="Komentarotekstas"/>
    <w:semiHidden/>
    <w:rsid w:val="006C23CF"/>
    <w:rPr>
      <w:b/>
      <w:bCs/>
    </w:rPr>
  </w:style>
  <w:style w:type="paragraph" w:styleId="Debesliotekstas">
    <w:name w:val="Balloon Text"/>
    <w:basedOn w:val="prastasis"/>
    <w:link w:val="DebesliotekstasDiagrama"/>
    <w:rsid w:val="006C23CF"/>
    <w:rPr>
      <w:rFonts w:ascii="Tahoma" w:hAnsi="Tahoma" w:cs="Tahoma"/>
      <w:sz w:val="16"/>
      <w:szCs w:val="16"/>
    </w:rPr>
  </w:style>
  <w:style w:type="paragraph" w:styleId="Dokumentostruktra">
    <w:name w:val="Document Map"/>
    <w:basedOn w:val="prastasis"/>
    <w:link w:val="DokumentostruktraDiagrama"/>
    <w:rsid w:val="00886323"/>
    <w:pPr>
      <w:shd w:val="clear" w:color="auto" w:fill="000080"/>
    </w:pPr>
    <w:rPr>
      <w:rFonts w:ascii="Tahoma" w:hAnsi="Tahoma" w:cs="Tahoma"/>
      <w:sz w:val="20"/>
      <w:szCs w:val="20"/>
    </w:rPr>
  </w:style>
  <w:style w:type="paragraph" w:styleId="Pagrindinistekstas3">
    <w:name w:val="Body Text 3"/>
    <w:basedOn w:val="prastasis"/>
    <w:link w:val="Pagrindinistekstas3Diagrama"/>
    <w:rsid w:val="00A907C6"/>
    <w:pPr>
      <w:spacing w:after="120"/>
    </w:pPr>
    <w:rPr>
      <w:sz w:val="16"/>
      <w:szCs w:val="16"/>
    </w:rPr>
  </w:style>
  <w:style w:type="paragraph" w:styleId="Pagrindinistekstas2">
    <w:name w:val="Body Text 2"/>
    <w:basedOn w:val="prastasis"/>
    <w:rsid w:val="00520490"/>
    <w:pPr>
      <w:spacing w:after="120" w:line="480" w:lineRule="auto"/>
    </w:pPr>
  </w:style>
  <w:style w:type="paragraph" w:customStyle="1" w:styleId="numeracija">
    <w:name w:val="numeracija"/>
    <w:basedOn w:val="prastasis"/>
    <w:rsid w:val="002E7FBC"/>
    <w:pPr>
      <w:tabs>
        <w:tab w:val="left" w:pos="567"/>
      </w:tabs>
      <w:jc w:val="center"/>
    </w:pPr>
    <w:rPr>
      <w:bCs/>
      <w:noProof/>
      <w:snapToGrid w:val="0"/>
      <w:szCs w:val="20"/>
    </w:rPr>
  </w:style>
  <w:style w:type="paragraph" w:customStyle="1" w:styleId="tekstas0">
    <w:name w:val="tekstas"/>
    <w:basedOn w:val="prastasis"/>
    <w:rsid w:val="008C50D1"/>
    <w:pPr>
      <w:spacing w:before="100" w:beforeAutospacing="1" w:after="100" w:afterAutospacing="1"/>
    </w:pPr>
    <w:rPr>
      <w:lang w:eastAsia="lt-LT"/>
    </w:rPr>
  </w:style>
  <w:style w:type="paragraph" w:styleId="Pagrindiniotekstotrauka">
    <w:name w:val="Body Text Indent"/>
    <w:basedOn w:val="prastasis"/>
    <w:link w:val="PagrindiniotekstotraukaDiagrama"/>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Pagrindinistekstas3Diagrama">
    <w:name w:val="Pagrindinis tekstas 3 Diagrama"/>
    <w:basedOn w:val="Numatytasispastraiposriftas"/>
    <w:link w:val="Pagrindinistekstas3"/>
    <w:rsid w:val="00AB579A"/>
    <w:rPr>
      <w:sz w:val="16"/>
      <w:szCs w:val="16"/>
      <w:lang w:val="en-GB"/>
    </w:rPr>
  </w:style>
  <w:style w:type="character" w:customStyle="1" w:styleId="KomentarotekstasDiagrama">
    <w:name w:val="Komentaro tekstas Diagrama"/>
    <w:basedOn w:val="Numatytasispastraiposriftas"/>
    <w:link w:val="Komentarotekstas"/>
    <w:rsid w:val="00AB579A"/>
    <w:rPr>
      <w:lang w:val="en-GB"/>
    </w:rPr>
  </w:style>
  <w:style w:type="paragraph" w:styleId="Sraopastraipa">
    <w:name w:val="List Paragraph"/>
    <w:basedOn w:val="prastasis"/>
    <w:link w:val="SraopastraipaDiagrama"/>
    <w:uiPriority w:val="34"/>
    <w:qFormat/>
    <w:rsid w:val="00B50CAC"/>
    <w:pPr>
      <w:ind w:left="720"/>
    </w:pPr>
  </w:style>
  <w:style w:type="character" w:customStyle="1" w:styleId="AntratsDiagrama">
    <w:name w:val="Antraštės Diagrama"/>
    <w:basedOn w:val="Numatytasispastraiposriftas"/>
    <w:link w:val="Antrats"/>
    <w:rsid w:val="00CF0D2C"/>
    <w:rPr>
      <w:sz w:val="24"/>
      <w:szCs w:val="24"/>
      <w:lang w:val="lt-LT"/>
    </w:rPr>
  </w:style>
  <w:style w:type="character" w:customStyle="1" w:styleId="PagrindiniotekstotraukaDiagrama">
    <w:name w:val="Pagrindinio teksto įtrauka Diagrama"/>
    <w:basedOn w:val="Numatytasispastraiposriftas"/>
    <w:link w:val="Pagrindiniotekstotrauka"/>
    <w:rsid w:val="001D58B3"/>
    <w:rPr>
      <w:sz w:val="24"/>
      <w:szCs w:val="24"/>
      <w:lang w:val="lt-LT"/>
    </w:rPr>
  </w:style>
  <w:style w:type="paragraph" w:customStyle="1" w:styleId="TableNormal">
    <w:name w:val="TableNormal"/>
    <w:basedOn w:val="prastasis"/>
    <w:rsid w:val="008353FA"/>
    <w:pPr>
      <w:keepLines/>
      <w:spacing w:before="120"/>
    </w:pPr>
    <w:rPr>
      <w:rFonts w:ascii="Arial" w:hAnsi="Arial"/>
      <w:spacing w:val="-5"/>
      <w:sz w:val="20"/>
      <w:szCs w:val="20"/>
      <w:lang w:val="ru-RU"/>
    </w:rPr>
  </w:style>
  <w:style w:type="character" w:customStyle="1" w:styleId="PoratDiagrama">
    <w:name w:val="Poraštė Diagrama"/>
    <w:basedOn w:val="Numatytasispastraiposriftas"/>
    <w:link w:val="Porat"/>
    <w:uiPriority w:val="99"/>
    <w:rsid w:val="005C30E3"/>
    <w:rPr>
      <w:sz w:val="24"/>
      <w:szCs w:val="24"/>
      <w:lang w:val="lt-LT"/>
    </w:rPr>
  </w:style>
  <w:style w:type="character" w:customStyle="1" w:styleId="Antrat2Diagrama1">
    <w:name w:val="Antraštė 2 Diagrama1"/>
    <w:aliases w:val="2 Tema Diagrama"/>
    <w:basedOn w:val="Numatytasispastraiposriftas"/>
    <w:link w:val="Antrat2"/>
    <w:rsid w:val="00192417"/>
    <w:rPr>
      <w:rFonts w:ascii="Trebuchet MS" w:hAnsi="Trebuchet MS" w:cs="Arial"/>
      <w:bCs/>
      <w:iCs/>
      <w:sz w:val="22"/>
      <w:szCs w:val="28"/>
      <w:lang w:val="en-GB"/>
    </w:rPr>
  </w:style>
  <w:style w:type="paragraph" w:customStyle="1" w:styleId="headerprompt">
    <w:name w:val="headerprompt"/>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prastasis"/>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prastasis"/>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prastasis"/>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prastasis"/>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prastasis"/>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prastasis"/>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prastasis"/>
    <w:rsid w:val="00AF11FF"/>
    <w:pPr>
      <w:spacing w:before="100" w:beforeAutospacing="1" w:after="100" w:afterAutospacing="1"/>
    </w:pPr>
    <w:rPr>
      <w:rFonts w:eastAsiaTheme="minorEastAsia"/>
      <w:lang w:eastAsia="lt-LT"/>
    </w:rPr>
  </w:style>
  <w:style w:type="paragraph" w:customStyle="1" w:styleId="rowwidth">
    <w:name w:val="rowwidth"/>
    <w:basedOn w:val="prastasis"/>
    <w:rsid w:val="00AF11FF"/>
    <w:pPr>
      <w:spacing w:before="100" w:beforeAutospacing="1" w:after="100" w:afterAutospacing="1"/>
    </w:pPr>
    <w:rPr>
      <w:rFonts w:eastAsiaTheme="minorEastAsia"/>
      <w:lang w:eastAsia="lt-LT"/>
    </w:rPr>
  </w:style>
  <w:style w:type="paragraph" w:customStyle="1" w:styleId="daywidth">
    <w:name w:val="daywidth"/>
    <w:basedOn w:val="prastasis"/>
    <w:rsid w:val="00AF11FF"/>
    <w:pPr>
      <w:spacing w:before="100" w:beforeAutospacing="1" w:after="100" w:afterAutospacing="1"/>
    </w:pPr>
    <w:rPr>
      <w:rFonts w:eastAsiaTheme="minorEastAsia"/>
      <w:lang w:eastAsia="lt-LT"/>
    </w:rPr>
  </w:style>
  <w:style w:type="paragraph" w:customStyle="1" w:styleId="dayoffbgcolor01">
    <w:name w:val="dayoffbgcolor01"/>
    <w:basedOn w:val="prastasis"/>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prastasis"/>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prastasis"/>
    <w:link w:val="Antrat2Diagrama"/>
    <w:rsid w:val="00AF11FF"/>
    <w:rPr>
      <w:rFonts w:eastAsiaTheme="minorEastAsia"/>
      <w:lang w:eastAsia="lt-LT"/>
    </w:rPr>
  </w:style>
  <w:style w:type="character" w:customStyle="1" w:styleId="Antrat2Diagrama">
    <w:name w:val="Antraštė 2 Diagrama"/>
    <w:basedOn w:val="Numatytasispastraiposriftas"/>
    <w:link w:val="Antrat21"/>
    <w:locked/>
    <w:rsid w:val="00AF11FF"/>
    <w:rPr>
      <w:rFonts w:eastAsiaTheme="minorEastAsia"/>
      <w:sz w:val="24"/>
      <w:szCs w:val="24"/>
      <w:lang w:val="lt-LT" w:eastAsia="lt-LT"/>
    </w:rPr>
  </w:style>
  <w:style w:type="paragraph" w:customStyle="1" w:styleId="Tekstas12">
    <w:name w:val="Tekstas_12"/>
    <w:basedOn w:val="prastasis"/>
    <w:rsid w:val="003927F2"/>
    <w:pPr>
      <w:ind w:left="284" w:right="284" w:firstLine="567"/>
      <w:jc w:val="both"/>
    </w:pPr>
    <w:rPr>
      <w:bCs/>
      <w:szCs w:val="20"/>
    </w:rPr>
  </w:style>
  <w:style w:type="paragraph" w:styleId="Turinioantrat">
    <w:name w:val="TOC Heading"/>
    <w:basedOn w:val="Antrat1"/>
    <w:next w:val="prastasis"/>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urinys1">
    <w:name w:val="toc 1"/>
    <w:basedOn w:val="prastasis"/>
    <w:next w:val="prastasis"/>
    <w:autoRedefine/>
    <w:uiPriority w:val="39"/>
    <w:rsid w:val="004F446F"/>
    <w:pPr>
      <w:spacing w:after="100"/>
    </w:pPr>
  </w:style>
  <w:style w:type="paragraph" w:styleId="Turinys3">
    <w:name w:val="toc 3"/>
    <w:basedOn w:val="prastasis"/>
    <w:next w:val="prastasis"/>
    <w:autoRedefine/>
    <w:uiPriority w:val="39"/>
    <w:rsid w:val="00955E22"/>
    <w:pPr>
      <w:tabs>
        <w:tab w:val="right" w:leader="dot" w:pos="10206"/>
      </w:tabs>
      <w:spacing w:after="100"/>
    </w:pPr>
  </w:style>
  <w:style w:type="paragraph" w:styleId="Turinys2">
    <w:name w:val="toc 2"/>
    <w:basedOn w:val="prastasis"/>
    <w:next w:val="prastasis"/>
    <w:autoRedefine/>
    <w:uiPriority w:val="39"/>
    <w:rsid w:val="004F446F"/>
    <w:pPr>
      <w:spacing w:after="100"/>
      <w:ind w:left="240"/>
    </w:pPr>
  </w:style>
  <w:style w:type="paragraph" w:styleId="Pagrindinistekstas">
    <w:name w:val="Body Text"/>
    <w:basedOn w:val="prastasis"/>
    <w:link w:val="PagrindinistekstasDiagrama"/>
    <w:rsid w:val="0076528A"/>
    <w:pPr>
      <w:spacing w:after="120"/>
    </w:pPr>
  </w:style>
  <w:style w:type="character" w:customStyle="1" w:styleId="PagrindinistekstasDiagrama">
    <w:name w:val="Pagrindinis tekstas Diagrama"/>
    <w:basedOn w:val="Numatytasispastraiposriftas"/>
    <w:link w:val="Pagrindinistekstas"/>
    <w:rsid w:val="0076528A"/>
    <w:rPr>
      <w:sz w:val="24"/>
      <w:szCs w:val="24"/>
      <w:lang w:val="lt-LT"/>
    </w:rPr>
  </w:style>
  <w:style w:type="character" w:customStyle="1" w:styleId="Antrat4Diagrama">
    <w:name w:val="Antraštė 4 Diagrama"/>
    <w:basedOn w:val="Numatytasispastraiposriftas"/>
    <w:link w:val="Antrat4"/>
    <w:rsid w:val="0076528A"/>
    <w:rPr>
      <w:bCs/>
      <w:sz w:val="24"/>
      <w:szCs w:val="28"/>
      <w:lang w:val="lt-LT"/>
    </w:rPr>
  </w:style>
  <w:style w:type="character" w:customStyle="1" w:styleId="Antrat5Diagrama">
    <w:name w:val="Antraštė 5 Diagrama"/>
    <w:basedOn w:val="Numatytasispastraiposriftas"/>
    <w:link w:val="Antrat5"/>
    <w:rsid w:val="0076528A"/>
    <w:rPr>
      <w:bCs/>
      <w:iCs/>
      <w:sz w:val="24"/>
      <w:szCs w:val="26"/>
      <w:lang w:val="en-GB"/>
    </w:rPr>
  </w:style>
  <w:style w:type="character" w:customStyle="1" w:styleId="Antrat6Diagrama">
    <w:name w:val="Antraštė 6 Diagrama"/>
    <w:basedOn w:val="Numatytasispastraiposriftas"/>
    <w:link w:val="Antrat6"/>
    <w:rsid w:val="0076528A"/>
    <w:rPr>
      <w:bCs/>
      <w:sz w:val="24"/>
      <w:szCs w:val="22"/>
      <w:lang w:val="lt-LT"/>
    </w:rPr>
  </w:style>
  <w:style w:type="character" w:customStyle="1" w:styleId="Antrat7Diagrama">
    <w:name w:val="Antraštė 7 Diagrama"/>
    <w:basedOn w:val="Numatytasispastraiposriftas"/>
    <w:link w:val="Antrat7"/>
    <w:rsid w:val="0076528A"/>
    <w:rPr>
      <w:sz w:val="24"/>
      <w:szCs w:val="24"/>
      <w:lang w:val="en-GB"/>
    </w:rPr>
  </w:style>
  <w:style w:type="character" w:customStyle="1" w:styleId="Antrat8Diagrama">
    <w:name w:val="Antraštė 8 Diagrama"/>
    <w:basedOn w:val="Numatytasispastraiposriftas"/>
    <w:link w:val="Antrat8"/>
    <w:rsid w:val="0076528A"/>
    <w:rPr>
      <w:i/>
      <w:iCs/>
      <w:sz w:val="24"/>
      <w:szCs w:val="24"/>
      <w:lang w:val="en-GB"/>
    </w:rPr>
  </w:style>
  <w:style w:type="character" w:customStyle="1" w:styleId="Antrat9Diagrama">
    <w:name w:val="Antraštė 9 Diagrama"/>
    <w:basedOn w:val="Numatytasispastraiposriftas"/>
    <w:link w:val="Antrat9"/>
    <w:rsid w:val="0076528A"/>
    <w:rPr>
      <w:rFonts w:ascii="Arial" w:hAnsi="Arial" w:cs="Arial"/>
      <w:sz w:val="22"/>
      <w:szCs w:val="22"/>
      <w:lang w:val="en-GB"/>
    </w:rPr>
  </w:style>
  <w:style w:type="paragraph" w:styleId="Pagrindiniotekstotrauka2">
    <w:name w:val="Body Text Indent 2"/>
    <w:basedOn w:val="prastasis"/>
    <w:link w:val="Pagrindiniotekstotrauka2Diagrama"/>
    <w:rsid w:val="0076528A"/>
    <w:pPr>
      <w:spacing w:after="120" w:line="480" w:lineRule="auto"/>
      <w:ind w:left="283"/>
    </w:pPr>
    <w:rPr>
      <w:szCs w:val="20"/>
    </w:rPr>
  </w:style>
  <w:style w:type="character" w:customStyle="1" w:styleId="Pagrindiniotekstotrauka2Diagrama">
    <w:name w:val="Pagrindinio teksto įtrauka 2 Diagrama"/>
    <w:basedOn w:val="Numatytasispastraiposriftas"/>
    <w:link w:val="Pagrindiniotekstotrauka2"/>
    <w:rsid w:val="0076528A"/>
    <w:rPr>
      <w:sz w:val="24"/>
      <w:lang w:val="lt-LT"/>
    </w:rPr>
  </w:style>
  <w:style w:type="character" w:customStyle="1" w:styleId="heading3char">
    <w:name w:val="heading3char"/>
    <w:basedOn w:val="Numatytasispastraiposriftas"/>
    <w:rsid w:val="0076528A"/>
    <w:rPr>
      <w:rFonts w:ascii="Arial" w:hAnsi="Arial" w:cs="Arial" w:hint="default"/>
    </w:rPr>
  </w:style>
  <w:style w:type="table" w:styleId="Lentelstinklelis">
    <w:name w:val="Table Grid"/>
    <w:basedOn w:val="prastojilente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basedOn w:val="Numatytasispastraiposriftas"/>
    <w:link w:val="Sraopastraipa"/>
    <w:uiPriority w:val="34"/>
    <w:locked/>
    <w:rsid w:val="0076528A"/>
    <w:rPr>
      <w:sz w:val="24"/>
      <w:szCs w:val="24"/>
      <w:lang w:val="lt-LT"/>
    </w:rPr>
  </w:style>
  <w:style w:type="character" w:customStyle="1" w:styleId="DebesliotekstasDiagrama">
    <w:name w:val="Debesėlio tekstas Diagrama"/>
    <w:basedOn w:val="Numatytasispastraiposriftas"/>
    <w:link w:val="Debesliotekstas"/>
    <w:rsid w:val="0076528A"/>
    <w:rPr>
      <w:rFonts w:ascii="Tahoma" w:hAnsi="Tahoma" w:cs="Tahoma"/>
      <w:sz w:val="16"/>
      <w:szCs w:val="16"/>
      <w:lang w:val="lt-LT"/>
    </w:rPr>
  </w:style>
  <w:style w:type="character" w:customStyle="1" w:styleId="DokumentostruktraDiagrama">
    <w:name w:val="Dokumento struktūra Diagrama"/>
    <w:basedOn w:val="Numatytasispastraiposriftas"/>
    <w:link w:val="Dokumentostruktra"/>
    <w:rsid w:val="0076528A"/>
    <w:rPr>
      <w:rFonts w:ascii="Tahoma" w:hAnsi="Tahoma" w:cs="Tahoma"/>
      <w:shd w:val="clear" w:color="auto" w:fill="000080"/>
      <w:lang w:val="lt-LT"/>
    </w:rPr>
  </w:style>
  <w:style w:type="paragraph" w:styleId="Turinys4">
    <w:name w:val="toc 4"/>
    <w:basedOn w:val="prastasis"/>
    <w:next w:val="prastasis"/>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prastasis"/>
    <w:rsid w:val="001D5DD9"/>
    <w:pPr>
      <w:keepNext/>
      <w:widowControl w:val="0"/>
      <w:suppressAutoHyphens/>
      <w:spacing w:before="240" w:after="120" w:line="360" w:lineRule="auto"/>
    </w:pPr>
    <w:rPr>
      <w:rFonts w:cs="Tahoma"/>
      <w:b/>
      <w:kern w:val="1"/>
      <w:szCs w:val="28"/>
      <w:lang w:eastAsia="ar-SA"/>
    </w:rPr>
  </w:style>
  <w:style w:type="paragraph" w:styleId="Pagrindiniotekstotrauka3">
    <w:name w:val="Body Text Indent 3"/>
    <w:basedOn w:val="prastasis"/>
    <w:link w:val="Pagrindiniotekstotrauka3Diagrama"/>
    <w:rsid w:val="00A220B2"/>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A220B2"/>
    <w:rPr>
      <w:sz w:val="16"/>
      <w:szCs w:val="16"/>
      <w:lang w:val="en-GB"/>
    </w:rPr>
  </w:style>
  <w:style w:type="character" w:customStyle="1" w:styleId="Heading3Char0">
    <w:name w:val="Heading 3 Char"/>
    <w:basedOn w:val="Numatytasispastraiposriftas"/>
    <w:rsid w:val="00A220B2"/>
    <w:rPr>
      <w:rFonts w:cs="Arial"/>
      <w:bCs/>
      <w:sz w:val="24"/>
      <w:szCs w:val="26"/>
      <w:lang w:val="lt-LT" w:eastAsia="en-US" w:bidi="ar-SA"/>
    </w:rPr>
  </w:style>
  <w:style w:type="paragraph" w:styleId="Pataisymai">
    <w:name w:val="Revision"/>
    <w:hidden/>
    <w:uiPriority w:val="99"/>
    <w:semiHidden/>
    <w:rsid w:val="009B674D"/>
    <w:rPr>
      <w:sz w:val="24"/>
      <w:szCs w:val="24"/>
      <w:lang w:val="en-GB"/>
    </w:rPr>
  </w:style>
  <w:style w:type="character" w:customStyle="1" w:styleId="apple-style-span">
    <w:name w:val="apple-style-span"/>
    <w:basedOn w:val="Numatytasispastraiposriftas"/>
    <w:rsid w:val="00950751"/>
  </w:style>
  <w:style w:type="character" w:customStyle="1" w:styleId="apple-converted-space">
    <w:name w:val="apple-converted-space"/>
    <w:basedOn w:val="Numatytasispastraiposriftas"/>
    <w:rsid w:val="00950751"/>
  </w:style>
  <w:style w:type="character" w:styleId="Emfaz">
    <w:name w:val="Emphasis"/>
    <w:basedOn w:val="Numatytasispastraiposriftas"/>
    <w:uiPriority w:val="20"/>
    <w:qFormat/>
    <w:rsid w:val="00950751"/>
    <w:rPr>
      <w:i/>
      <w:iCs/>
    </w:rPr>
  </w:style>
  <w:style w:type="character" w:customStyle="1" w:styleId="Antrat3Diagrama">
    <w:name w:val="Antraštė 3 Diagrama"/>
    <w:aliases w:val="Title Diagrama"/>
    <w:basedOn w:val="Numatytasispastraiposriftas"/>
    <w:link w:val="Antrat3"/>
    <w:rsid w:val="00192417"/>
    <w:rPr>
      <w:rFonts w:ascii="Trebuchet MS" w:hAnsi="Trebuchet MS" w:cs="Arial"/>
      <w:b/>
      <w:bCs/>
      <w:sz w:val="32"/>
      <w:szCs w:val="26"/>
      <w:lang w:val="en-GB"/>
    </w:rPr>
  </w:style>
  <w:style w:type="character" w:styleId="Grietas">
    <w:name w:val="Strong"/>
    <w:aliases w:val="Pavadinimas 1,Pavadinimas 2"/>
    <w:basedOn w:val="Numatytasispastraiposriftas"/>
    <w:qFormat/>
    <w:rsid w:val="005F0312"/>
    <w:rPr>
      <w:rFonts w:ascii="Trebuchet MS" w:hAnsi="Trebuchet MS"/>
      <w:b/>
      <w:bCs/>
      <w:sz w:val="22"/>
    </w:rPr>
  </w:style>
  <w:style w:type="paragraph" w:styleId="Paantrat">
    <w:name w:val="Subtitle"/>
    <w:aliases w:val="Normlaus"/>
    <w:basedOn w:val="prastasis"/>
    <w:next w:val="prastasis"/>
    <w:link w:val="PaantratDiagrama"/>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PaantratDiagrama">
    <w:name w:val="Paantraštė Diagrama"/>
    <w:aliases w:val="Normlaus Diagrama"/>
    <w:basedOn w:val="Numatytasispastraiposriftas"/>
    <w:link w:val="Paantrat"/>
    <w:rsid w:val="0065347E"/>
    <w:rPr>
      <w:rFonts w:ascii="Trebuchet MS" w:eastAsiaTheme="minorEastAsia" w:hAnsi="Trebuchet MS" w:cstheme="minorBidi"/>
      <w:color w:val="000000" w:themeColor="text1"/>
      <w:sz w:val="22"/>
      <w:szCs w:val="22"/>
      <w:lang w:val="en-GB"/>
    </w:rPr>
  </w:style>
  <w:style w:type="paragraph" w:styleId="Betarp">
    <w:name w:val="No Spacing"/>
    <w:aliases w:val="Normalus,Punktai"/>
    <w:link w:val="BetarpDiagrama"/>
    <w:uiPriority w:val="1"/>
    <w:qFormat/>
    <w:rsid w:val="000813BC"/>
    <w:pPr>
      <w:numPr>
        <w:numId w:val="10"/>
      </w:numPr>
      <w:spacing w:line="276" w:lineRule="auto"/>
      <w:jc w:val="both"/>
    </w:pPr>
    <w:rPr>
      <w:rFonts w:ascii="Trebuchet MS" w:hAnsi="Trebuchet MS"/>
      <w:sz w:val="22"/>
      <w:szCs w:val="24"/>
      <w:lang w:val="en-GB"/>
    </w:rPr>
  </w:style>
  <w:style w:type="character" w:customStyle="1" w:styleId="Antrat1Diagrama">
    <w:name w:val="Antraštė 1 Diagrama"/>
    <w:aliases w:val="1 Tema Diagrama,DALIS Diagrama"/>
    <w:basedOn w:val="Numatytasispastraiposriftas"/>
    <w:link w:val="Antrat1"/>
    <w:uiPriority w:val="9"/>
    <w:rsid w:val="003E6C15"/>
    <w:rPr>
      <w:rFonts w:ascii="Trebuchet MS" w:hAnsi="Trebuchet MS"/>
      <w:b/>
      <w:sz w:val="22"/>
      <w:szCs w:val="24"/>
      <w:lang w:val="en-GB"/>
    </w:rPr>
  </w:style>
  <w:style w:type="paragraph" w:styleId="Bibliografija">
    <w:name w:val="Bibliography"/>
    <w:basedOn w:val="prastasis"/>
    <w:next w:val="prastasis"/>
    <w:uiPriority w:val="37"/>
    <w:unhideWhenUsed/>
    <w:rsid w:val="00FC33D8"/>
  </w:style>
  <w:style w:type="character" w:styleId="Vietosrezervavimoenklotekstas">
    <w:name w:val="Placeholder Text"/>
    <w:basedOn w:val="Numatytasispastraiposriftas"/>
    <w:uiPriority w:val="99"/>
    <w:semiHidden/>
    <w:rsid w:val="002C5EB8"/>
    <w:rPr>
      <w:color w:val="808080"/>
    </w:rPr>
  </w:style>
  <w:style w:type="paragraph" w:styleId="Puslapioinaostekstas">
    <w:name w:val="footnote text"/>
    <w:basedOn w:val="prastasis"/>
    <w:link w:val="PuslapioinaostekstasDiagrama"/>
    <w:unhideWhenUsed/>
    <w:rsid w:val="005868EB"/>
    <w:rPr>
      <w:sz w:val="20"/>
      <w:szCs w:val="20"/>
    </w:rPr>
  </w:style>
  <w:style w:type="character" w:customStyle="1" w:styleId="PuslapioinaostekstasDiagrama">
    <w:name w:val="Puslapio išnašos tekstas Diagrama"/>
    <w:basedOn w:val="Numatytasispastraiposriftas"/>
    <w:link w:val="Puslapioinaostekstas"/>
    <w:rsid w:val="005868EB"/>
    <w:rPr>
      <w:lang w:val="en-GB"/>
    </w:rPr>
  </w:style>
  <w:style w:type="character" w:styleId="Puslapioinaosnuoroda">
    <w:name w:val="footnote reference"/>
    <w:basedOn w:val="Numatytasispastraiposriftas"/>
    <w:semiHidden/>
    <w:unhideWhenUsed/>
    <w:rsid w:val="005868EB"/>
    <w:rPr>
      <w:vertAlign w:val="superscript"/>
    </w:rPr>
  </w:style>
  <w:style w:type="paragraph" w:styleId="Dokumentoinaostekstas">
    <w:name w:val="endnote text"/>
    <w:basedOn w:val="prastasis"/>
    <w:link w:val="DokumentoinaostekstasDiagrama"/>
    <w:semiHidden/>
    <w:unhideWhenUsed/>
    <w:rsid w:val="00F8683D"/>
    <w:rPr>
      <w:sz w:val="20"/>
      <w:szCs w:val="20"/>
    </w:rPr>
  </w:style>
  <w:style w:type="character" w:customStyle="1" w:styleId="DokumentoinaostekstasDiagrama">
    <w:name w:val="Dokumento išnašos tekstas Diagrama"/>
    <w:basedOn w:val="Numatytasispastraiposriftas"/>
    <w:link w:val="Dokumentoinaostekstas"/>
    <w:semiHidden/>
    <w:rsid w:val="00F8683D"/>
    <w:rPr>
      <w:lang w:val="en-GB"/>
    </w:rPr>
  </w:style>
  <w:style w:type="character" w:styleId="Dokumentoinaosnumeris">
    <w:name w:val="endnote reference"/>
    <w:basedOn w:val="Numatytasispastraiposriftas"/>
    <w:semiHidden/>
    <w:unhideWhenUsed/>
    <w:rsid w:val="00F8683D"/>
    <w:rPr>
      <w:vertAlign w:val="superscript"/>
    </w:rPr>
  </w:style>
  <w:style w:type="character" w:customStyle="1" w:styleId="BetarpDiagrama">
    <w:name w:val="Be tarpų Diagrama"/>
    <w:aliases w:val="Normalus Diagrama,Punktai Diagrama"/>
    <w:basedOn w:val="Numatytasispastraiposriftas"/>
    <w:link w:val="Betarp"/>
    <w:uiPriority w:val="1"/>
    <w:rsid w:val="003D23C8"/>
    <w:rPr>
      <w:rFonts w:ascii="Trebuchet MS" w:hAnsi="Trebuchet MS"/>
      <w:sz w:val="22"/>
      <w:szCs w:val="24"/>
      <w:lang w:val="en-GB"/>
    </w:rPr>
  </w:style>
  <w:style w:type="character" w:customStyle="1" w:styleId="normaltextrun">
    <w:name w:val="normaltextrun"/>
    <w:basedOn w:val="Numatytasispastraiposriftas"/>
    <w:rsid w:val="003D23C8"/>
  </w:style>
  <w:style w:type="paragraph" w:styleId="prastasiniatinklio">
    <w:name w:val="Normal (Web)"/>
    <w:basedOn w:val="prastasis"/>
    <w:uiPriority w:val="99"/>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Neapdorotaspaminjimas">
    <w:name w:val="Unresolved Mention"/>
    <w:basedOn w:val="Numatytasispastraiposriftas"/>
    <w:uiPriority w:val="99"/>
    <w:semiHidden/>
    <w:unhideWhenUsed/>
    <w:rsid w:val="00905049"/>
    <w:rPr>
      <w:color w:val="605E5C"/>
      <w:shd w:val="clear" w:color="auto" w:fill="E1DFDD"/>
    </w:rPr>
  </w:style>
  <w:style w:type="paragraph" w:customStyle="1" w:styleId="AntrasteText">
    <w:name w:val="Antraste Text"/>
    <w:basedOn w:val="prastasis"/>
    <w:qFormat/>
    <w:rsid w:val="00106A50"/>
    <w:pPr>
      <w:spacing w:after="200"/>
    </w:pPr>
    <w:rPr>
      <w:rFonts w:ascii="Myriad Pro" w:eastAsiaTheme="minorHAnsi" w:hAnsi="Myriad Pro" w:cstheme="minorBidi"/>
      <w:b/>
      <w:color w:val="001F25"/>
      <w:sz w:val="28"/>
      <w:lang w:val="lt-LT"/>
    </w:rPr>
  </w:style>
  <w:style w:type="character" w:styleId="Paminjimas">
    <w:name w:val="Mention"/>
    <w:basedOn w:val="Numatytasispastraiposriftas"/>
    <w:uiPriority w:val="99"/>
    <w:unhideWhenUsed/>
    <w:rsid w:val="003C23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47338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2826658">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114435">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167508">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133572">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75783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3907428">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04279">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276146">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375486">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057446">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635850">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546406">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388439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2907780">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079502">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021649">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12837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6998929">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343809">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358885">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63206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860744">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501450">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32302">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164142">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794534">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8854407">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862734">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367256">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07431">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5990813">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125645">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013822">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067861">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19802">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2982469">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684028">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2187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231943">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39414839">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0599066">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4423">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27243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111269">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435851">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4858987">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0947655">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0998120">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39070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6857">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850703">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7767693">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339100">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06903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02377">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091684">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59584">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509427">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5936101">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7895">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887367">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194271">
      <w:bodyDiv w:val="1"/>
      <w:marLeft w:val="0"/>
      <w:marRight w:val="0"/>
      <w:marTop w:val="0"/>
      <w:marBottom w:val="0"/>
      <w:divBdr>
        <w:top w:val="none" w:sz="0" w:space="0" w:color="auto"/>
        <w:left w:val="none" w:sz="0" w:space="0" w:color="auto"/>
        <w:bottom w:val="none" w:sz="0" w:space="0" w:color="auto"/>
        <w:right w:val="none" w:sz="0" w:space="0" w:color="auto"/>
      </w:divBdr>
      <w:divsChild>
        <w:div w:id="496387666">
          <w:marLeft w:val="0"/>
          <w:marRight w:val="0"/>
          <w:marTop w:val="0"/>
          <w:marBottom w:val="0"/>
          <w:divBdr>
            <w:top w:val="none" w:sz="0" w:space="0" w:color="auto"/>
            <w:left w:val="none" w:sz="0" w:space="0" w:color="auto"/>
            <w:bottom w:val="none" w:sz="0" w:space="0" w:color="auto"/>
            <w:right w:val="none" w:sz="0" w:space="0" w:color="auto"/>
          </w:divBdr>
          <w:divsChild>
            <w:div w:id="2048485978">
              <w:marLeft w:val="0"/>
              <w:marRight w:val="0"/>
              <w:marTop w:val="0"/>
              <w:marBottom w:val="0"/>
              <w:divBdr>
                <w:top w:val="none" w:sz="0" w:space="0" w:color="auto"/>
                <w:left w:val="none" w:sz="0" w:space="0" w:color="auto"/>
                <w:bottom w:val="none" w:sz="0" w:space="0" w:color="auto"/>
                <w:right w:val="none" w:sz="0" w:space="0" w:color="auto"/>
              </w:divBdr>
              <w:divsChild>
                <w:div w:id="17047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532673">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768429">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0908226">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2945702">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446424">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77251">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628543">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13916">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19952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1630638">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468909">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387508">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59391">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148354">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06044">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07718">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594338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343824">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557587">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211041">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591877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5930745">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0741545">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778132">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3701244">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7348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53683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344099">
      <w:bodyDiv w:val="1"/>
      <w:marLeft w:val="0"/>
      <w:marRight w:val="0"/>
      <w:marTop w:val="0"/>
      <w:marBottom w:val="0"/>
      <w:divBdr>
        <w:top w:val="none" w:sz="0" w:space="0" w:color="auto"/>
        <w:left w:val="none" w:sz="0" w:space="0" w:color="auto"/>
        <w:bottom w:val="none" w:sz="0" w:space="0" w:color="auto"/>
        <w:right w:val="none" w:sz="0" w:space="0" w:color="auto"/>
      </w:divBdr>
    </w:div>
    <w:div w:id="1750616380">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5937500">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519517">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677904">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105962">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3960665">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48344">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7932954">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689675">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0596">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165510">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476454">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154627">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6798755">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436090">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047337">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www.litgrid.e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litgrid.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tgrid.eu" TargetMode="External"/><Relationship Id="rId20" Type="http://schemas.openxmlformats.org/officeDocument/2006/relationships/hyperlink" Target="http://www.litgrid.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projektai.intranet.litgrid.eu/PWA/Panev&#279;&#382;ys-Aizkraukl&#279;,%20240%20MW,%20Baltic%20energy%20group/3/IPS/200%20MW%20SE%2020220222/IPS%20200_250%20MW%20SE%20Panevezys-Aizkraukle%2020220222.docx"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litgrid.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46</b:RefOrder>
  </b:Source>
  <b:Source>
    <b:Tag>RAA6</b:Tag>
    <b:SourceType>Book</b:SourceType>
    <b:Guid>{8424F1FA-EAC6-460B-B44B-34285AD6CC55}</b:Guid>
    <b:Title>Pagrindinių ir kitų RAA įrenginių sąrankos RAA vidaus spintose Užsakovo patikrinimo protokolas gamyklinių bandymų metu, 10 lapų</b:Title>
    <b:RefOrder>47</b:RefOrder>
  </b:Source>
  <b:Source>
    <b:Tag>RAA8</b:Tag>
    <b:SourceType>Book</b:SourceType>
    <b:Guid>{60B3415C-D9AE-4B80-B651-9BB24863AA71}</b:Guid>
    <b:Title>Pagrindinių ir kitų RAA įrenginių sąrankos lauko tarpinių gnybtynų spintose Užsakovo patikrinimo protokolas gamyklinių bandymų metu</b:Title>
    <b:RefOrder>48</b:RefOrder>
  </b:Source>
  <b:Source>
    <b:Tag>TSPI</b:Tag>
    <b:SourceType>Book</b:SourceType>
    <b:Guid>{134820D3-2E61-481D-9DAB-464E31E8DE80}</b:Guid>
    <b:Title>Standartiniai techniniai reikalavimai teleinformacijos surinkimo ir perdavimo įrenginiams, 7 lapai</b:Title>
    <b:RefOrder>49</b:RefOrder>
  </b:Source>
  <b:Source>
    <b:Tag>ER2</b:Tag>
    <b:SourceType>Book</b:SourceType>
    <b:Guid>{35196B30-F85D-43D6-B900-41100A9431C5}</b:Guid>
    <b:Title>Standardiniai techniniai reiklavimai jungiamiesiams šviesolaidiniams kabeliams, 2 lapai </b:Title>
    <b:RefOrder>50</b:RefOrder>
  </b:Source>
  <b:Source>
    <b:Tag>ER8</b:Tag>
    <b:SourceType>Book</b:SourceType>
    <b:Guid>{6152FEB6-2656-4F88-BB2E-CAEC3A384603}</b:Guid>
    <b:Title>Standartiniai techniniai reiklavimai pastotės duomenų tinklo komutatoriams, 5 lapai</b:Title>
    <b:RefOrder>51</b:RefOrder>
  </b:Source>
  <b:Source>
    <b:Tag>ER10</b:Tag>
    <b:SourceType>Book</b:SourceType>
    <b:Guid>{401B79B6-FABE-4F90-A9D2-6F29C0098EE0}</b:Guid>
    <b:Title>Tipinė Litgrid Ab transformatorių pastotės duomenų tinklo struktūrinė schema, 1 lapas</b:Title>
    <b:RefOrder>52</b:RefOrder>
  </b:Source>
  <b:Source>
    <b:Tag>ER3</b:Tag>
    <b:SourceType>Book</b:SourceType>
    <b:Guid>{D02886AB-B618-4E6F-990C-BCE6A72FAD1F}</b:Guid>
    <b:Title>Tipiniai reikalavimai skaidulų paskirstymo įrenginio projektavimui, 2 lapai</b:Title>
    <b:RefOrder>53</b:RefOrder>
  </b:Source>
  <b:Source>
    <b:Tag>ER1</b:Tag>
    <b:SourceType>Book</b:SourceType>
    <b:Guid>{F1C34DE7-4F3F-464A-82AC-B46BBACF3EC4}</b:Guid>
    <b:Title>Tipiniai reikalavimai šviesolaidiniam kabelio projektavimui, 2 lapai </b:Title>
    <b:RefOrder>54</b:RefOrder>
  </b:Source>
  <b:Source>
    <b:Tag>TSPĮ1</b:Tag>
    <b:SourceType>Book</b:SourceType>
    <b:Guid>{CED76028-7435-41AE-9C9B-484FD7A9F628}</b:Guid>
    <b:Title>Standartiniai techniniai reikalavimai šviesolaidiniams- elektriniams keitikliams</b:Title>
    <b:RefOrder>55</b:RefOrder>
  </b:Source>
  <b:Source>
    <b:Tag>ESO</b:Tag>
    <b:SourceType>Book</b:SourceType>
    <b:Guid>{AFD5AA0D-2832-4D96-A420-E014DF577BA1}</b:Guid>
    <b:Title>ESO prijungimo/techninės sąlygos, 2 lapai.</b:Title>
    <b:RefOrder>56</b:RefOrder>
  </b:Source>
  <b:Source>
    <b:Tag>TSPĮ_ESO</b:Tag>
    <b:SourceType>Book</b:SourceType>
    <b:Guid>{EC53D675-541C-4C46-90E9-972BABF1259C}</b:Guid>
    <b:Title>Teleinformacijos mainų principų ir apimčių tvarkos aprašas</b:Title>
    <b:RefOrder>57</b:RefOrder>
  </b:Source>
  <b:Source>
    <b:Tag>TK_TSPĮ_maitin_NSSRS</b:Tag>
    <b:SourceType>Book</b:SourceType>
    <b:Guid>{76DB5C27-C8A0-40CE-ABC2-1B10E27E51D9}</b:Guid>
    <b:Title>Reikalavimai telekomunikacijų ir TSPĮ elektrinio maitinimo nuo NSSRS projektavimui</b:Title>
    <b:RefOrder>58</b:RefOrder>
  </b:Source>
  <b:Source>
    <b:Tag>Bendras0</b:Tag>
    <b:SourceType>Book</b:SourceType>
    <b:Guid>{1A99DC3A-EA30-4C28-BDA0-163391063494}</b:Guid>
    <b:Title>LITGRID AB reikalavimai techninių projektų sudėčiai.</b:Title>
    <b:RefOrder>59</b:RefOrder>
  </b:Source>
  <b:Source>
    <b:Tag>Statyba2</b:Tag>
    <b:SourceType>Book</b:SourceType>
    <b:Guid>{0EC6985A-4C54-42DD-A9D8-7F052629E1AC}</b:Guid>
    <b:Title>330-110 KV įtampos transformatorių pastočių valdymo pulto standartiniai techniniai reikalavimai.</b:Title>
    <b:RefOrder>60</b:RefOrder>
  </b:Source>
  <b:Source>
    <b:Tag>Statyba3</b:Tag>
    <b:SourceType>Book</b:SourceType>
    <b:Guid>{65F20944-48DC-489B-898A-C4DC40347907}</b:Guid>
    <b:Title>400-110 kv įtampos transformatorių pastočių kondicionierių ir jų jungiamųjų dalių įrangos standartiniai techniniai reikalavimai.</b:Title>
    <b:RefOrder>61</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62</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63</b:RefOrder>
  </b:Source>
  <b:Source>
    <b:Tag>Satyba5</b:Tag>
    <b:SourceType>Book</b:SourceType>
    <b:Guid>{13B2C681-8700-4A25-9016-2C16BA6B9182}</b:Guid>
    <b:Title>Standartiniai techniniai reikalavimai lauke ir žemėje įrengiamų žemosios įtampos kabelių apsauginiams vamzdžiams.</b:Title>
    <b:RefOrder>64</b:RefOrder>
  </b:Source>
  <b:Source>
    <b:Tag>SP</b:Tag>
    <b:SourceType>Book</b:SourceType>
    <b:Guid>{163A4234-1A59-49C1-8258-99A2ED1F9C29}</b:Guid>
    <b:Title>400-110 kV TP ir AS sklypo plano projektinių sprendinių tipiniai mazgai.</b:Title>
    <b:RefOrder>65</b:RefOrder>
  </b:Source>
  <b:Source>
    <b:Tag>Placeholder5</b:Tag>
    <b:SourceType>Book</b:SourceType>
    <b:Guid>{F1DC128B-0771-464D-A6EA-4FC061526BB0}</b:Guid>
    <b:Title>Skirstyklos demontuojamų įrenginių, perduodamų į LITGRID AB avarinį rezervą, sąrašas.</b:Title>
    <b:RefOrder>66</b:RefOrder>
  </b:Source>
  <b:Source>
    <b:Tag>Eskyrikliai</b:Tag>
    <b:SourceType>Book</b:SourceType>
    <b:Guid>{4BC62537-053D-45BA-A70C-55A6E3E6BDE2}</b:Guid>
    <b:Title>Standartiniai techniniai reikalavimai 110 kV įtampos skyrikliams.</b:Title>
    <b:RefOrder>67</b:RefOrder>
  </b:Source>
  <b:Source>
    <b:Tag>ERIB</b:Tag>
    <b:SourceType>Book</b:SourceType>
    <b:Guid>{AD235E9F-D7AB-427A-8555-55FB3D856F75}</b:Guid>
    <b:Title>Apibendrinti reikalavimai viršįtampių ribotuvų įrengimui 110 kV transformatorių pastotėse.</b:Title>
    <b:RefOrder>68</b:RefOrder>
  </b:Source>
  <b:Source>
    <b:Tag>ERIB2kl</b:Tag>
    <b:SourceType>Book</b:SourceType>
    <b:Guid>{5DBC1C1C-9C8F-4F7F-A455-049C1E008DD7}</b:Guid>
    <b:Title>Standartiniai techniniai reikalavimai 110 kV įtampos viršįtampių ribotuvams 2 linijos iškrovos klasės.</b:Title>
    <b:RefOrder>69</b:RefOrder>
  </b:Source>
  <b:Source>
    <b:Tag>ERIB3kl</b:Tag>
    <b:SourceType>Book</b:SourceType>
    <b:Guid>{B4DC05C8-79ED-49FC-90C2-CE643AE1DEDF}</b:Guid>
    <b:Title>Standartiniai techniniai reikalavimai 110 kV įtampos viršįtampių ribotuvams 3 linijos iškrovos klasės.</b:Title>
    <b:RefOrder>70</b:RefOrder>
  </b:Source>
  <b:Source>
    <b:Tag>Esavosreikmės</b:Tag>
    <b:SourceType>Book</b:SourceType>
    <b:Guid>{5A26C598-D708-4A47-BFFB-33B1635C78F8}</b:Guid>
    <b:Title>Perdavimo tinklo transformatorių pastočių ir skirstyklų savųjų reikmių maitinimo techniniai reikalavimai.</b:Title>
    <b:RefOrder>71</b:RefOrder>
  </b:Source>
  <b:Source>
    <b:Tag>E_nssrs</b:Tag>
    <b:SourceType>Book</b:SourceType>
    <b:Guid>{09F4E80C-4EE6-4379-88E2-A5D057A81D5D}</b:Guid>
    <b:Title>Standartiniai techniniai reikalavimai nuolatinės srovės savųjų reikmių skydui.</b:Title>
    <b:RefOrder>72</b:RefOrder>
  </b:Source>
  <b:Source>
    <b:Tag>E_akum</b:Tag>
    <b:SourceType>Book</b:SourceType>
    <b:Guid>{4ECEC04C-CAAD-4BE8-B5D8-A1B16050B82F}</b:Guid>
    <b:Title>Standartiniai techniniai reikalavimai stacionarioms akumuliatorių baterijoms.</b:Title>
    <b:RefOrder>73</b:RefOrder>
  </b:Source>
  <b:Source>
    <b:Tag>E_ikrov</b:Tag>
    <b:SourceType>Book</b:SourceType>
    <b:Guid>{52145DE8-F34F-473B-A401-6B0A2E287801}</b:Guid>
    <b:Title>Standartiniai techniniai reikalavimai akumuliatorių baterijų įkrovikliams.</b:Title>
    <b:RefOrder>74</b:RefOrder>
  </b:Source>
  <b:Source>
    <b:Tag>E_kssrs</b:Tag>
    <b:SourceType>Book</b:SourceType>
    <b:Guid>{17E46488-B784-4948-9042-C492C48A197E}</b:Guid>
    <b:Title>Standartiniai techniniai reikalavimai kintamos srovės savųjų reikmių skydui.</b:Title>
    <b:RefOrder>75</b:RefOrder>
  </b:Source>
  <b:Source>
    <b:Tag>E_SE_kssrs</b:Tag>
    <b:SourceType>Book</b:SourceType>
    <b:Guid>{B3F6CCD7-44F0-4A87-B7B5-D92AF114DD3E}</b:Guid>
    <b:Title>Saulė elektrinės KSSRS schema.</b:Title>
    <b:RefOrder>76</b:RefOrder>
  </b:Source>
  <b:Source>
    <b:Tag>E_saule</b:Tag>
    <b:SourceType>Book</b:SourceType>
    <b:Guid>{687BF917-B96E-4770-91D9-498352074B78}</b:Guid>
    <b:Title>Techniniai reikalavimai saulės elektrinei.</b:Title>
    <b:RefOrder>77</b:RefOrder>
  </b:Source>
  <b:Source>
    <b:Tag>vam_laid</b:Tag>
    <b:SourceType>Book</b:SourceType>
    <b:Guid>{1C960BD5-222D-4CA9-92FF-D553F0C89596}</b:Guid>
    <b:Title>Standartiniai techniniai reikalavimai 110 kV vamzdiniams laidininkams.</b:Title>
    <b:RefOrder>78</b:RefOrder>
  </b:Source>
  <b:Source>
    <b:Tag>ol_laid</b:Tag>
    <b:SourceType>Book</b:SourceType>
    <b:Guid>{AADA74E8-B2E4-48CA-B50F-610BD13D1ABD}</b:Guid>
    <b:Title>Standartiniai techniniai reikalavimai 400-110 kV pastotėse naudojamiems lankstiems srovėlaidžiams (laidams).</b:Title>
    <b:RefOrder>79</b:RefOrder>
  </b:Source>
  <b:Source>
    <b:Tag>ED_stikl_izol</b:Tag>
    <b:SourceType>Book</b:SourceType>
    <b:Guid>{3B733DE4-0191-4D0D-8EAD-ED4EF61C0779}</b:Guid>
    <b:Title>110kV polimerinaims strypiniams izoliatoriams.</b:Title>
    <b:RefOrder>80</b:RefOrder>
  </b:Source>
  <b:Source>
    <b:Tag>Sta5</b:Tag>
    <b:SourceType>Book</b:SourceType>
    <b:Guid>{EF41D900-A2BF-4637-AC9A-09185CFB69B5}</b:Guid>
    <b:Title>Standartiniai techniniai reikalavimai 110 kV įtampos atraminiams izoliatoriams.</b:Title>
    <b:RefOrder>81</b:RefOrder>
  </b:Source>
  <b:Source>
    <b:Tag>1004</b:Tag>
    <b:SourceType>Book</b:SourceType>
    <b:Guid>{861CFBD3-EEC8-4801-B2D4-CEC27F364127}</b:Guid>
    <b:Title>Standartiniai techniniai reikalavimai 400-330-110 kV pirminių įrenginių prijungimo gnybtams.</b:Title>
    <b:RefOrder>82</b:RefOrder>
  </b:Source>
  <b:Source>
    <b:Tag>El_įž_kon</b:Tag>
    <b:SourceType>Book</b:SourceType>
    <b:Guid>{5F358858-9087-48BE-8C94-7967335CC82A}</b:Guid>
    <b:Title>Reikalavimai 400-330-110 kV įtampos transformatorių pastočių įžeminimo kontūro įrengimui.</b:Title>
    <b:RefOrder>83</b:RefOrder>
  </b:Source>
  <b:Source>
    <b:Tag>El_st_įž_kon</b:Tag>
    <b:SourceType>Book</b:SourceType>
    <b:Guid>{E89AB0AA-2FC2-4EB9-97D4-0AB157A8E349}</b:Guid>
    <b:Title>Standartiniai techniniai reikalavimai 400-330-110 kV įtampos transformatorių pastočių įžeminimo kontūro elementams.</b:Title>
    <b:RefOrder>84</b:RefOrder>
  </b:Source>
  <b:Source>
    <b:Tag>Per1</b:Tag>
    <b:SourceType>Book</b:SourceType>
    <b:Guid>{3B999A75-FEFC-4F38-836B-BA185425DEFD}</b:Guid>
    <b:Title>Perdavimo tinklo operatyvinių ir techninių pavadinimų sudarymo ir žymėjimo tvarkos aprašas.</b:Title>
    <b:RefOrder>85</b:RefOrder>
  </b:Source>
  <b:Source>
    <b:Tag>Sta6</b:Tag>
    <b:SourceType>Book</b:SourceType>
    <b:Guid>{CC3D08E5-CC1D-487F-809D-E229D5EDECC6}</b:Guid>
    <b:Title>Standartiniai techniniai reikalavimai pirminių įrenginių techninių duomenų lentelėms.</b:Title>
    <b:RefOrder>86</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87</b:RefOrder>
  </b:Source>
  <b:Source>
    <b:Tag>RAA1</b:Tag>
    <b:SourceType>Book</b:SourceType>
    <b:Guid>{B2AE9284-0965-4BC5-A21E-5869D4EFD805}</b:Guid>
    <b:Title>Standartiniai techniniai reikalavimai 330/110/10 kV TP mikroprocesorinėms relinės apsaugos ir automatikos relėms ir valdikliams.</b:Title>
    <b:RefOrder>88</b:RefOrder>
  </b:Source>
  <b:Source>
    <b:Tag>RAA3</b:Tag>
    <b:SourceType>Book</b:SourceType>
    <b:Guid>{6B29E62B-ECCE-485A-845C-9BAB3B0E1901}</b:Guid>
    <b:Title>Standartiniai techniniai reikalavimai kontroliniams kabeliams jungiantiems relinės apsaugos/automatikos ir atviros skirstyklos pirminius įrenginius.</b:Title>
    <b:RefOrder>89</b:RefOrder>
  </b:Source>
  <b:Source>
    <b:Tag>RAA4</b:Tag>
    <b:SourceType>Book</b:SourceType>
    <b:Guid>{92FBA0C1-313B-496A-A81A-F0DED44883ED}</b:Guid>
    <b:Title>Standartiniai techniniai reikalavimai lauko ir vidaus spintų vidinio montažo laidams.</b:Title>
    <b:RefOrder>90</b:RefOrder>
  </b:Source>
  <b:Source>
    <b:Tag>EEA2</b:Tag>
    <b:SourceType>Book</b:SourceType>
    <b:Guid>{ADC3FD63-0837-4C99-8D9F-E0A86C33AA3B}</b:Guid>
    <b:Title>Standartiniai techniniai reikalvimai elektros skaitiklių komercinių duomenų nuskaitymo valdikliams (KDV).</b:Title>
    <b:RefOrder>91</b:RefOrder>
  </b:Source>
  <b:Source>
    <b:Tag>EEA3</b:Tag>
    <b:SourceType>Book</b:SourceType>
    <b:Guid>{4C7BF4E8-9BDC-466C-A340-04A6824F8788}</b:Guid>
    <b:Title>Standartiniai techniniai reiklavimai elektros skaitiklių momentinių duomenų nustatymo valdikliams (MDV).</b:Title>
    <b:RefOrder>92</b:RefOrder>
  </b:Source>
  <b:Source>
    <b:Tag>AS</b:Tag>
    <b:SourceType>Book</b:SourceType>
    <b:Guid>{0F705051-C14A-486C-9731-969B8609E2EC}</b:Guid>
    <b:Title>Standartiniai techniniai reikalavimai apsauginės siganalizacijos centralei.</b:Title>
    <b:RefOrder>93</b:RefOrder>
  </b:Source>
  <b:Source>
    <b:Tag>AS4</b:Tag>
    <b:SourceType>Book</b:SourceType>
    <b:Guid>{B2301CCD-6522-41C9-ADB3-C6708724C548}</b:Guid>
    <b:Title>Standartiniai techniniai reikalavimai įeigos kontrolės kortelių skaitytuvui.</b:Title>
    <b:RefOrder>94</b:RefOrder>
  </b:Source>
  <b:Source>
    <b:Tag>AS14</b:Tag>
    <b:SourceType>Book</b:SourceType>
    <b:Guid>{5633F6C6-86A9-48D7-BAEA-6ED84D348FF4}</b:Guid>
    <b:Title>Standartiniai techniniai reikalavimai įeigos kontrolės valdikliui.</b:Title>
    <b:RefOrder>95</b:RefOrder>
  </b:Source>
  <b:Source>
    <b:Tag>AS5</b:Tag>
    <b:SourceType>Book</b:SourceType>
    <b:Guid>{C4873193-47AA-40B9-A7B9-9DB346EFF911}</b:Guid>
    <b:Title>Standartiniai techniniai reikalavimai valdomai vaizdo kamerai.</b:Title>
    <b:RefOrder>96</b:RefOrder>
  </b:Source>
  <b:Source>
    <b:Tag>AS6</b:Tag>
    <b:SourceType>Book</b:SourceType>
    <b:Guid>{7B5E7EC4-6D84-4CF2-97C7-A4CF6703C371}</b:Guid>
    <b:Title>Standartiniai techniniai reikalavimai fiksuotai vidaus vaizdo kamerai.</b:Title>
    <b:RefOrder>97</b:RefOrder>
  </b:Source>
  <b:Source>
    <b:Tag>AS7</b:Tag>
    <b:SourceType>Book</b:SourceType>
    <b:Guid>{1DF0B535-8AC7-498F-8AF8-913B3DB7EA3D}</b:Guid>
    <b:Title>Standartiniai techniniai reikalavimai fiksuotai lauko vaizdo kamerai.</b:Title>
    <b:RefOrder>98</b:RefOrder>
  </b:Source>
  <b:Source>
    <b:Tag>AS15</b:Tag>
    <b:SourceType>Book</b:SourceType>
    <b:Guid>{50EECA7C-96F4-4DEE-ABD2-568347A9473E}</b:Guid>
    <b:Title>Standartiniai techniniai reikalavimai gaisro aptikimo centralei.</b:Title>
    <b:RefOrder>99</b:RefOrder>
  </b:Source>
  <b:Source>
    <b:Tag>AS10</b:Tag>
    <b:SourceType>Book</b:SourceType>
    <b:Guid>{FFF6F41A-5735-420E-8576-496C693B5143}</b:Guid>
    <b:Title>Standartiniai techniniai reiklavimai serijinio rakinimo sistemos cilindrams.</b:Title>
    <b:RefOrder>100</b:RefOrder>
  </b:Source>
  <b:Source>
    <b:Tag>AS16</b:Tag>
    <b:SourceType>Book</b:SourceType>
    <b:Guid>{B7004F27-7D81-4C2E-88F9-00656DE2760A}</b:Guid>
    <b:Title>Standartiniai techniniai reikalavimai serijinio rankinimo sistemos pakabinamoms spynoms.</b:Title>
    <b:RefOrder>101</b:RefOrder>
  </b:Source>
  <b:Source>
    <b:Tag>Nacsaugumas</b:Tag>
    <b:SourceType>Book</b:SourceType>
    <b:Guid>{D102F75E-7CAA-48C7-9971-21DD127B51E1}</b:Guid>
    <b:Title>Reikalavimai pirkimo objekto atitikčiai nacionalinio saugumo interesams.</b:Title>
    <b:RefOrder>102</b:RefOrder>
  </b:Source>
  <b:Source>
    <b:Tag>ER_apsauginiaivamzdziai</b:Tag>
    <b:SourceType>Book</b:SourceType>
    <b:Guid>{45A106FF-DAE1-4277-8D8D-C008E1357348}</b:Guid>
    <b:Title>Tipiniai reikalavimai ryšių apsauginiams vamzdžiams.</b:Title>
    <b:RefOrder>103</b:RefOrder>
  </b:Source>
  <b:Source>
    <b:Tag>ER_rysiosuliniai</b:Tag>
    <b:SourceType>Book</b:SourceType>
    <b:Guid>{19FD5550-E321-448C-BE3B-2290AB3D8858}</b:Guid>
    <b:Title>Tipiniai reikalavimai ryšio šuliniams.</b:Title>
    <b:RefOrder>104</b:RefOrder>
  </b:Source>
  <b:Source>
    <b:Tag>ER_mait_saltinis</b:Tag>
    <b:SourceType>Book</b:SourceType>
    <b:Guid>{2875EC86-B3AB-4251-B7FB-1DAADB54FD98}</b:Guid>
    <b:Title>Standartiniai techniniai reikalavimai telekomunikacijų maitinimo šaltiniui.</b:Title>
    <b:RefOrder>105</b:RefOrder>
  </b:Source>
  <b:Source>
    <b:Tag>EEA_ethernetketikliai</b:Tag>
    <b:SourceType>Book</b:SourceType>
    <b:Guid>{FC0A3E7F-2406-4CE1-A249-D1F4FD485D61}</b:Guid>
    <b:Title>Standartiniai techniniai reikalavimai ethernet terpės keitikliams.</b:Title>
    <b:RefOrder>106</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107</b:RefOrder>
  </b:Source>
  <b:Source>
    <b:Tag>RAA9</b:Tag>
    <b:SourceType>Book</b:SourceType>
    <b:Guid>{4116721D-B209-4651-851C-106D6172A8A4}</b:Guid>
    <b:Title>Standartiniai techniniai reikalavimai relinės apsaugos ir automatikos elektros grandinių elektromechaninėms relėms.</b:Title>
    <b:RefOrder>108</b:RefOrder>
  </b:Source>
  <b:Source>
    <b:Tag>PVA</b:Tag>
    <b:SourceType>Book</b:SourceType>
    <b:Guid>{564F1DB2-32E3-480D-B7FE-B9F584593E63}</b:Guid>
    <b:Title>Perdavimo tinklo transformatorių pastočių ir skirstyklų įrangos nuotolinio valdymo reikalavimų aprašas.</b:Title>
    <b:RefOrder>109</b:RefOrder>
  </b:Source>
  <b:Source>
    <b:Tag>RAA7</b:Tag>
    <b:SourceType>Book</b:SourceType>
    <b:Guid>{F73A01A0-601D-417C-AD40-0D2BBF015244}</b:Guid>
    <b:Title>Standartiniai techniniai reikalavimai lauko tarpinių gnybtynų spintoms.</b:Title>
    <b:RefOrder>110</b:RefOrder>
  </b:Source>
  <b:Source>
    <b:Tag>TSPI2</b:Tag>
    <b:SourceType>Book</b:SourceType>
    <b:Guid>{E130DC0E-22D9-4683-9321-BA973C61C8E9}</b:Guid>
    <b:Title>Standartiniai techniniai reikalavimai pastočių laiko sinchronizavimo įrengiams.</b:Title>
    <b:RefOrder>111</b:RefOrder>
  </b:Source>
  <b:Source>
    <b:Tag>EEA</b:Tag>
    <b:SourceType>Book</b:SourceType>
    <b:Guid>{D2B1B28D-B78C-4B02-BD20-B1A5C58B3FF7}</b:Guid>
    <b:Title>Standartiniai techniniai reikalavimai lauko komercinės apsakitos spintoms (KAS), 9 lapai</b:Title>
    <b:RefOrder>112</b:RefOrder>
  </b:Source>
  <b:Source>
    <b:Tag>EAA2</b:Tag>
    <b:SourceType>Book</b:SourceType>
    <b:Guid>{89609CAF-7CE3-4363-80D7-4D73DA816AF7}</b:Guid>
    <b:Title>Standartiniai techniniai reikalavimai vidaus kontrolinės (techninės) apskaitos spintos (TAS), 9 lapai</b:Title>
    <b:RefOrder>113</b:RefOrder>
  </b:Source>
  <b:Source>
    <b:Tag>Sta16</b:Tag>
    <b:SourceType>Book</b:SourceType>
    <b:Guid>{415DCA6E-3756-4EF5-8B64-B0F6CE4B6A39}</b:Guid>
    <b:Title>Standartiniai techniai reikalavimai telekomunikacijų vidaus spintoms valdymo pultuose ir ryšių aparatinėse.</b:Title>
    <b:RefOrder>114</b:RefOrder>
  </b:Source>
  <b:Source>
    <b:Tag>ER_MPLS</b:Tag>
    <b:SourceType>Book</b:SourceType>
    <b:Guid>{0A4792F5-40B8-4ECB-94D7-BD7EC525F7BA}</b:Guid>
    <b:Title>Standartiniai techniniai reikalavimai MPLS maršrutizatoriams.</b:Title>
    <b:RefOrder>115</b:RefOrder>
  </b:Source>
  <b:Source>
    <b:Tag>ER12</b:Tag>
    <b:SourceType>Book</b:SourceType>
    <b:Guid>{5A254649-B771-4060-9F2E-402B434C5D6E}</b:Guid>
    <b:Title>Standartiniai techniniai reikalavimai radio relinei įrangai.</b:Title>
    <b:RefOrder>116</b:RefOrder>
  </b:Source>
  <b:Source>
    <b:Tag>ER6</b:Tag>
    <b:SourceType>Book</b:SourceType>
    <b:Guid>{998BCD2E-2F59-4230-B7F7-A9E942C32A4C}</b:Guid>
    <b:Title>Techniniai reikalavimai bendrosios paskirties prieigos maršutizatoriams.</b:Title>
    <b:RefOrder>117</b:RefOrder>
  </b:Source>
  <b:Source>
    <b:Tag>Bendras1</b:Tag>
    <b:SourceType>BookSection</b:SourceType>
    <b:Guid>{E50C7616-82A8-4C72-BF8A-62F7075F66A0}</b:Guid>
    <b:Title>LITGRID AB reikalavimai Techninio projekto techninių specifikacijų sudarymui.</b:Title>
    <b:LCID>lt-LT</b:LCID>
    <b:RefOrder>118</b:RefOrder>
  </b:Source>
  <b:Source>
    <b:Tag>Bendras6</b:Tag>
    <b:SourceType>Book</b:SourceType>
    <b:Guid>{F07BB816-9FC2-475E-B318-C94826372F4C}</b:Guid>
    <b:Title>Perdavimo tinklo objekto statybos/rekonstravimo dokumentacijos aprašas.</b:Title>
    <b:RefOrder>119</b:RefOrder>
  </b:Source>
  <b:Source>
    <b:Tag>Min_info_reik_pasl</b:Tag>
    <b:SourceType>Book</b:SourceType>
    <b:Guid>{DAA7E4B3-08CD-4720-A6D6-C82601B40C6D}</b:Guid>
    <b:Title>Minimalūs informacijos saugos reikalavimai paslaugų teikimui.</b:Title>
    <b:RefOrder>120</b:RefOrder>
  </b:Source>
  <b:Source>
    <b:Tag>Min_info_reik_projekt</b:Tag>
    <b:SourceType>Book</b:SourceType>
    <b:Guid>{754945E7-14D9-41A8-9CF3-B402517DBC28}</b:Guid>
    <b:Title>Minimalūs informacijos saugumo reikalavimai projektavimui ir diegimui.</b:Title>
    <b:RefOrder>121</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122</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123</b:RefOrder>
  </b:Source>
  <b:Source>
    <b:Tag>Statyba6</b:Tag>
    <b:SourceType>Book</b:SourceType>
    <b:Guid>{36D29944-F58E-4342-90F9-32BBEE215E75}</b:Guid>
    <b:Title>330-110 kV įtampos atvirų skirstyklų elektros įrenginius laikančių plieninių konstrukcijų standartiniai techniniai reikalavimai.</b:Title>
    <b:RefOrder>124</b:RefOrder>
  </b:Source>
  <b:Source>
    <b:Tag>Stayba6</b:Tag>
    <b:SourceType>Book</b:SourceType>
    <b:Guid>{9F820EAE-ABDF-4DE3-960B-D35F45605357}</b:Guid>
    <b:Title>330-110 kV Įtampos transformatorių pastočių ir atvirų skirstyklų vidaus kelių įrengimo standartiniai techniniai reikalavimai.</b:Title>
    <b:RefOrder>125</b:RefOrder>
  </b:Source>
  <b:Source>
    <b:Tag>SPdangos</b:Tag>
    <b:SourceType>Book</b:SourceType>
    <b:Guid>{9CB3F52F-287B-4652-83F9-D60B035C28C7}</b:Guid>
    <b:Title>330-110 kV TP ir AS teritorijų dangų įrengimo standartiniai techniniai reikalavimai.</b:Title>
    <b:RefOrder>126</b:RefOrder>
  </b:Source>
  <b:Source>
    <b:Tag>Statyba7</b:Tag>
    <b:SourceType>Book</b:SourceType>
    <b:Guid>{54D6781A-E6A6-4BDB-87D5-FA57DC824529}</b:Guid>
    <b:Title>330-110 kV įtampos transformatorinių pastočių ir atvirų skirstyklų tvorų standartiniai techniniai reikalavimai.</b:Title>
    <b:RefOrder>127</b:RefOrder>
  </b:Source>
  <b:Source>
    <b:Tag>Elektro3</b:Tag>
    <b:SourceType>Book</b:SourceType>
    <b:Guid>{E6806E05-FA8D-4B64-8542-8E3BA6798F31}</b:Guid>
    <b:Title>Standartiniai techniniai reikalavimai 110 kv įtampos jungtuvams su dujų, nesukeliančių visuotinio atšilimo, izoliacija.</b:Title>
    <b:RefOrder>128</b:RefOrder>
  </b:Source>
  <b:Source>
    <b:Tag>Elektro9</b:Tag>
    <b:SourceType>Book</b:SourceType>
    <b:Guid>{A7910B0F-8BFA-48D5-8BD6-EAD65F5EB333}</b:Guid>
    <b:Title>Standartiniai techniniai reikalavimai 110 kv matavimo transformatoriams su dujų, nesukeliančių visuotinio atšilimo, izoliacija.</b:Title>
    <b:RefOrder>129</b:RefOrder>
  </b:Source>
  <b:Source>
    <b:Tag>E_akumbatspint</b:Tag>
    <b:SourceType>Book</b:SourceType>
    <b:Guid>{3DC39C18-31D4-471B-85DC-D3D9ED0BF4B9}</b:Guid>
    <b:Title>Standartiniai techniniai reikalavimai stacionarių akumuliatorių baterijų įrengimui spintose.</b:Title>
    <b:RefOrder>130</b:RefOrder>
  </b:Source>
  <b:Source>
    <b:Tag>EL1</b:Tag>
    <b:SourceType>Book</b:SourceType>
    <b:Guid>{8631EA97-F94B-446A-95DF-1EC9D0283D9B}</b:Guid>
    <b:Title>Standartiniai techniniai reikalavimai 330-110 kv įtampos oro linijų stikliniams lėkštiniams izoliatoriams.</b:Title>
    <b:RefOrder>131</b:RefOrder>
  </b:Source>
  <b:Source>
    <b:Tag>EL2</b:Tag>
    <b:SourceType>Book</b:SourceType>
    <b:Guid>{EA39FF1F-26CC-4B72-B1CC-8800FB062082}</b:Guid>
    <b:Title>Standartiniai techniniai reikalavimai 110 kv įtampos oro linijų vibracijos slopintuvams (stokbridžo tipo).</b:Title>
    <b:RefOrder>132</b:RefOrder>
  </b:Source>
  <b:Source>
    <b:Tag>EL3</b:Tag>
    <b:SourceType>Book</b:SourceType>
    <b:Guid>{40077F7F-3095-4D52-B5D0-806F690587F2}</b:Guid>
    <b:Title>Standartiniai techniniai reikalavimai 400-110 kv įtampos oro linijų žaibosaugos trosui su šviesolaidiniu kabeliu (ŽTŠK).</b:Title>
    <b:RefOrder>133</b:RefOrder>
  </b:Source>
  <b:Source>
    <b:Tag>EL4</b:Tag>
    <b:SourceType>Book</b:SourceType>
    <b:Guid>{C7060E0B-3398-49F9-A020-1CB139F93B00}</b:Guid>
    <b:Title>Standartiniai techniniai reikalavimai 400-110 kv įtampos oro linijų aliumininius su plieninių vijų šerdimi laidus laikantiems gnybtams.</b:Title>
    <b:RefOrder>134</b:RefOrder>
  </b:Source>
  <b:Source>
    <b:Tag>EL5</b:Tag>
    <b:SourceType>Book</b:SourceType>
    <b:Guid>{E32A6038-1998-4E2F-86A9-4BFC2240B3C6}</b:Guid>
    <b:Title>Standartiniai techniniai reikalavimai 400-110 kv įtampos oro linijų neizoliuotiems aliumininiams su plieninių vijų šerdimi laidams.</b:Title>
    <b:RefOrder>135</b:RefOrder>
  </b:Source>
  <b:Source>
    <b:Tag>EL6</b:Tag>
    <b:SourceType>Book</b:SourceType>
    <b:Guid>{10B2676C-65DA-48FD-A449-702725F0747A}</b:Guid>
    <b:Title>Standartiniai techniniai reikalavimai 400-110 kV įtampos oro linijų žaibosaugos trosams (be šviesolaidinio kabelio).</b:Title>
    <b:RefOrder>136</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137</b:RefOrder>
  </b:Source>
  <b:Source>
    <b:Tag>EL8</b:Tag>
    <b:SourceType>Book</b:SourceType>
    <b:Guid>{20B105D9-98D3-47A5-AF26-4F9164A07052}</b:Guid>
    <b:Title>Standartiniai techniniai reikalavimai 110 kV įtampos oro linijų stiklinių izoliatorių girliandų sudėčiai.</b:Title>
    <b:RefOrder>138</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139</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140</b:RefOrder>
  </b:Source>
  <b:Source>
    <b:Tag>Elektro1</b:Tag>
    <b:SourceType>Book</b:SourceType>
    <b:Guid>{AE859357-C871-4B77-B231-1FF559871ED9}</b:Guid>
    <b:Title>Skirstyklos demontuojamų įrenginių, perduodamų į LITGRID AB avarinį rezervą, sąrašo forma, 1 lapas.</b:Title>
    <b:RefOrder>1</b:RefOrder>
  </b:Source>
  <b:Source>
    <b:Tag>Placeholder1</b:Tag>
    <b:SourceType>Book</b:SourceType>
    <b:Guid>{F2DA3724-12C4-4476-B20C-C2077B1B019F}</b:Guid>
    <b:Title>Standartiniai techniniai reikalavimai 110kV įtampos SF6 dujiniams jungtuvams, 8 lapai.</b:Title>
    <b:RefOrder>2</b:RefOrder>
  </b:Source>
  <b:Source>
    <b:Tag>Vietos_rezervavimo_ženklas1</b:Tag>
    <b:SourceType>Book</b:SourceType>
    <b:Guid>{C2A3B32B-7FC2-4238-AB79-FF6E3BC0DDFC}</b:Guid>
    <b:Title>Standartiniai techniniai reikalavimai 110 kV matavimo transformatoriams, 11 lapų.</b:Title>
    <b:RefOrder>3</b:RefOrder>
  </b:Source>
  <b:Source>
    <b:Tag>Elektro2</b:Tag>
    <b:SourceType>Book</b:SourceType>
    <b:Guid>{235C8CEA-5BB8-4D86-83C8-EFF908768DCD}</b:Guid>
    <b:Title>Standartiniai techniniai reikalavimai 110 kV įtampos skyrikliams, 12 lapų.</b:Title>
    <b:RefOrder>4</b:RefOrder>
  </b:Source>
  <b:Source>
    <b:Tag>Elektro4</b:Tag>
    <b:SourceType>Book</b:SourceType>
    <b:Guid>{3A79E9BA-41B2-4D5F-89B2-104B5BA102D1}</b:Guid>
    <b:Title>Standartiniai techniniai reikalavimai 110 kV įtampos viršįtampių ribotuvams 2 linijos iškrovos klasės, 5 lapai.</b:Title>
    <b:RefOrder>5</b:RefOrder>
  </b:Source>
  <b:Source>
    <b:Tag>Elektro6</b:Tag>
    <b:SourceType>Book</b:SourceType>
    <b:Guid>{7D05AE51-0299-4028-A4E7-0B8041D82248}</b:Guid>
    <b:Title>Standartiniai techniniai reikalavimai 110 kV įtampos viršįtampių ribotuvams 3 linijos iškrovos klasės, 5 lapai.</b:Title>
    <b:RefOrder>6</b:RefOrder>
  </b:Source>
  <b:Source>
    <b:Tag>Elektro7</b:Tag>
    <b:SourceType>Book</b:SourceType>
    <b:Guid>{D0040A38-FF31-439C-8196-45736CF443EF}</b:Guid>
    <b:Title>Apibendrinti reikalavimai viršįtampių ribotuvų įrengimui 110 kV transformatorių pastotėse, 6 lapai.</b:Title>
    <b:RefOrder>7</b:RefOrder>
  </b:Source>
  <b:Source>
    <b:Tag>Elektro10</b:Tag>
    <b:SourceType>Book</b:SourceType>
    <b:Guid>{B64FCC76-731A-4894-8463-B14D1A9F31C2}</b:Guid>
    <b:Title>Perdavimo tinklo transformatorių pastočių ir skirstyklų savųjų reikmių maitinimo techniniai reikalavimai, 11 lapų.</b:Title>
    <b:RefOrder>8</b:RefOrder>
  </b:Source>
  <b:Source>
    <b:Tag>Elektro11</b:Tag>
    <b:SourceType>Book</b:SourceType>
    <b:Guid>{90D2C69A-AF7C-4569-A300-952EA07EBFF6}</b:Guid>
    <b:Title>Standartiniai techniniai reikalavimai nuolatinės srovės savųjų reikmių skydui, 7 lapai.</b:Title>
    <b:RefOrder>9</b:RefOrder>
  </b:Source>
  <b:Source>
    <b:Tag>Elektro12</b:Tag>
    <b:SourceType>Book</b:SourceType>
    <b:Guid>{5FA76949-2C0B-44E8-8E35-7E9A9EB68325}</b:Guid>
    <b:Title>Standartiniai techniniai reikalavimai stacionariosioms akumuliatorių baterijoms, 5 lapai.</b:Title>
    <b:RefOrder>10</b:RefOrder>
  </b:Source>
  <b:Source>
    <b:Tag>Elektro13</b:Tag>
    <b:SourceType>Book</b:SourceType>
    <b:Guid>{C36C3754-4ACB-4A9D-9A3C-BDBE04FA61F2}</b:Guid>
    <b:Title>Standartiniai techniniai reikalavimai akumuliatorių baterijų įkrovikliams, 3 lapai.</b:Title>
    <b:RefOrder>11</b:RefOrder>
  </b:Source>
  <b:Source>
    <b:Tag>Elektro14</b:Tag>
    <b:SourceType>Book</b:SourceType>
    <b:Guid>{D1D4AA30-5D97-4D1D-90B3-517B3EBBE60A}</b:Guid>
    <b:Title>Standartiniai techniniai reikalavimai stacionarių akumuliatorių baterijų įrengimui spintose, 3 lapai.</b:Title>
    <b:RefOrder>12</b:RefOrder>
  </b:Source>
  <b:Source>
    <b:Tag>Elektro15</b:Tag>
    <b:SourceType>Book</b:SourceType>
    <b:Guid>{B9ADD2FF-DFBB-4785-8306-56487DBF091C}</b:Guid>
    <b:Title>Standartiniai techniniai reikalavimai kintamos srovės savųjų reikmių skydui, 7 lapai.</b:Title>
    <b:RefOrder>13</b:RefOrder>
  </b:Source>
  <b:Source>
    <b:Tag>Elektro17</b:Tag>
    <b:SourceType>Book</b:SourceType>
    <b:Guid>{A9CBFA86-5C30-4AC0-A73B-7240EDD8BFDD}</b:Guid>
    <b:Title>Standartiniai techniniai reikalavimai 400-110 kV vamzdiniams laidininkams, 3 lapai.</b:Title>
    <b:RefOrder>14</b:RefOrder>
  </b:Source>
  <b:Source>
    <b:Tag>Elektro18</b:Tag>
    <b:SourceType>Book</b:SourceType>
    <b:Guid>{CF318E8B-C457-4318-B494-E5532C4A8F73}</b:Guid>
    <b:Title>Standartiniai techniniai reikalavimai 400-110 kV pastotėse naudojamiems lankstiems laidams, 3 lapai.</b:Title>
    <b:RefOrder>15</b:RefOrder>
  </b:Source>
  <b:Source>
    <b:Tag>Elektro19</b:Tag>
    <b:SourceType>Book</b:SourceType>
    <b:Guid>{943A7021-4203-4DEF-8C4D-8E0E35152F90}</b:Guid>
    <b:Title>Standartiniai techniniai reikalavimai 110kV įtampos polimeriniams strypiniams izoliatoriams, 7 lapai</b:Title>
    <b:RefOrder>141</b:RefOrder>
  </b:Source>
  <b:Source>
    <b:Tag>Elektro20</b:Tag>
    <b:SourceType>Book</b:SourceType>
    <b:Guid>{1C177383-7C72-445E-BC6E-AB95C5385B05}</b:Guid>
    <b:Title>Standartiniai techniniai reiklavimai 400-330-110 kV įtampos atraminiams izoliatoriams, 5 lapai.</b:Title>
    <b:RefOrder>17</b:RefOrder>
  </b:Source>
  <b:Source>
    <b:Tag>Elktro21</b:Tag>
    <b:SourceType>Book</b:SourceType>
    <b:Guid>{40430B78-FF09-4486-A42A-DE60F4695758}</b:Guid>
    <b:Title>Standartiniai techniniai reikalavimai 400-330-110 kV pirminių įrenginių prijungimo gnybtams, 6 lapai.</b:Title>
    <b:RefOrder>18</b:RefOrder>
  </b:Source>
  <b:Source>
    <b:Tag>Elektro22</b:Tag>
    <b:SourceType>Book</b:SourceType>
    <b:Guid>{DE24780E-A829-44F7-B069-28ECCF1837DC}</b:Guid>
    <b:Title>Reikalavimai 400-330-110 kV įtampos transformatorių pastočių įžeminimo kontūro įrengimui, 3 lapai.</b:Title>
    <b:RefOrder>19</b:RefOrder>
  </b:Source>
  <b:Source>
    <b:Tag>Elektro23</b:Tag>
    <b:SourceType>Book</b:SourceType>
    <b:Guid>{A257B802-C673-4ED0-BD71-3C677530B0D5}</b:Guid>
    <b:Title>Standartiniai techniniai reikalavimai 400-330-110 kV įtampos transformatorių pastočių įžeminimo kontūro elementams, 2 lapai.</b:Title>
    <b:RefOrder>20</b:RefOrder>
  </b:Source>
  <b:Source>
    <b:Tag>Elektro24</b:Tag>
    <b:SourceType>Book</b:SourceType>
    <b:Guid>{268F0D83-7534-4589-8C65-35FF92D9707D}</b:Guid>
    <b:Title>Perdavimo tinklo operatyvinių ir techninių pavadinimų sudarymo ir žymėjimo tvarkos aprašas, 58 lapai.</b:Title>
    <b:RefOrder>21</b:RefOrder>
  </b:Source>
  <b:Source>
    <b:Tag>Elektro25</b:Tag>
    <b:SourceType>Book</b:SourceType>
    <b:Guid>{3344E494-1D6D-4D1C-8714-4F3C79C6FAC7}</b:Guid>
    <b:Title>Standartiniai techniniai reikalavimai pirminių įrenginių techninių duomenų lentelėms, 31 lapai.</b:Title>
    <b:RefOrder>22</b:RefOrder>
  </b:Source>
  <b:Source>
    <b:Tag>Placeholder2</b:Tag>
    <b:SourceType>Book</b:SourceType>
    <b:Guid>{94FDC695-008F-43CF-A95D-A7CFE12348E8}</b:Guid>
    <b:Title>110kV polimerinaims strypiniams izoliatoriams, 2 lapai</b:Title>
    <b:RefOrder>16</b:RefOrder>
  </b:Source>
  <b:Source>
    <b:Tag>Placeholder8</b:Tag>
    <b:SourceType>Book</b:SourceType>
    <b:Guid>{454950C3-A09A-4849-A919-47C6F14BB5C4}</b:Guid>
    <b:Title>Perdavimo tinklo transformatorinių pastočių ir skirstyklų relinės apsaugos ir automatikos (RAA) įrangos kompleksinių bandymų reikalavimų aprašas, 4 lapai.</b:Title>
    <b:RefOrder>23</b:RefOrder>
  </b:Source>
  <b:Source>
    <b:Tag>Placeholder9</b:Tag>
    <b:SourceType>Book</b:SourceType>
    <b:Guid>{7EE79866-D2D6-4520-8F3D-9C043EE8A00D}</b:Guid>
    <b:Title>Standartiniai techniniai reikalavimai 330/110/10 kV TP mikroprocesorinėms relinės apsaugos ir automatikos relėms ir valdikliams, 5 lapai.</b:Title>
    <b:RefOrder>24</b:RefOrder>
  </b:Source>
  <b:Source>
    <b:Tag>Placeholder10</b:Tag>
    <b:SourceType>Book</b:SourceType>
    <b:Guid>{B6BDC8C8-C2F8-4FC3-951B-48100E33BE15}</b:Guid>
    <b:Title>Litgrid AB Perdavimo tinklo 110 kV transformatorių pastočių standartinių rėlinės apsaugos ir automatikos struktūrinių schemų išpildymo techniniuose projektuose aprašas, 31 lapas.</b:Title>
    <b:RefOrder>25</b:RefOrder>
  </b:Source>
  <b:Source>
    <b:Tag>RAAKontrolKabelASPirminĮren</b:Tag>
    <b:SourceType>Book</b:SourceType>
    <b:Guid>{AE9A8198-4597-4D6B-85B1-F4D5F3616308}</b:Guid>
    <b:Title>Standartiniai techniniai reikalavimai kontroliniams kabeliams jungiantiems relinės apsaugos/automatikos ir atviros skirstyklos pirminius įrenginius, 2 lapai</b:Title>
    <b:RefOrder>26</b:RefOrder>
  </b:Source>
  <b:Source>
    <b:Tag>VidauLaukospintuMontaž</b:Tag>
    <b:SourceType>Book</b:SourceType>
    <b:Guid>{E9F2F987-107F-4E91-93D2-11D1618633F1}</b:Guid>
    <b:Title>Standartiniai techniniai reikalavimai lauko ir vidaus spintų vidinio montažo laidams, 2 lapai</b:Title>
    <b:RefOrder>27</b:RefOrder>
  </b:Source>
  <b:Source>
    <b:Tag>Placeholder11</b:Tag>
    <b:SourceType>Book</b:SourceType>
    <b:Guid>{AE81B284-DB60-400B-AFD0-5664545D1E1B}</b:Guid>
    <b:Title>Standartiniai techniniai reikalavimai relinės apsaugos ir automatikos vidaus spintoms, 7 lapai.</b:Title>
    <b:RefOrder>28</b:RefOrder>
  </b:Source>
  <b:Source>
    <b:Tag>Placeholder12</b:Tag>
    <b:SourceType>Book</b:SourceType>
    <b:Guid>{495C5151-FAE8-44AE-8F83-0661B332EBE4}</b:Guid>
    <b:Title>Pagrindinių i kitų įrenginių sąrankos RAA vidaus spintose Užsakovo patikrinimo protokolas gamyklinių bandymų metu, 10 lapų.</b:Title>
    <b:RefOrder>29</b:RefOrder>
  </b:Source>
  <b:Source>
    <b:Tag>Placeholder13</b:Tag>
    <b:SourceType>Book</b:SourceType>
    <b:Guid>{2F2FF901-7363-4A34-B91C-9B31ACD74531}</b:Guid>
    <b:Title>Standartiniai techniniai reikalavimai relinės apsaugos ir automatikos elektros grandinių elektrosmechaninėms relėms. 6 lapai.</b:Title>
    <b:RefOrder>30</b:RefOrder>
  </b:Source>
  <b:Source>
    <b:Tag>Placeholder3</b:Tag>
    <b:SourceType>Book</b:SourceType>
    <b:Guid>{0577F6FA-95C1-41AA-9758-67B1BF0E9A7F}</b:Guid>
    <b:Title>Standartiniai techniniai reikalavimai lauko tarpinių gnybtynų spintoms, 7 lapai.</b:Title>
    <b:RefOrder>31</b:RefOrder>
  </b:Source>
  <b:Source>
    <b:Tag>RAA10</b:Tag>
    <b:SourceType>Book</b:SourceType>
    <b:Guid>{AC5B77E9-EEBB-4D8F-937D-A113E6A077AB}</b:Guid>
    <b:Title>Pagrindinių ir kitų RAA įrenginių sąrankos lauko tarpinių grybtynų spintose Užsakovo patikrinimo protokolas gamyklinių bandymų metu, 9 lapai.</b:Title>
    <b:RefOrder>32</b:RefOrder>
  </b:Source>
  <b:Source>
    <b:Tag>ER16</b:Tag>
    <b:SourceType>Book</b:SourceType>
    <b:Guid>{E8E5A5C2-A2A6-40F6-A2F4-31E20E7114FF}</b:Guid>
    <b:Title>Sinchroninio duomenų perdavimo tinklo (SDPT) įrenginių (multiplekserių) techniniai reikalavimai</b:Title>
    <b:RefOrder>142</b:RefOrder>
  </b:Source>
  <b:Source>
    <b:Tag>RAA11</b:Tag>
    <b:SourceType>Book</b:SourceType>
    <b:Guid>{857EAFFF-F829-477A-B605-AEE903D2C1F6}</b:Guid>
    <b:Title>Perdavimo tinklo transformatorių pastočių ir skirstyklų įrangos nuotolinio valdymo reikalavimų aprašas, 287 lapai</b:Title>
    <b:RefOrder>33</b:RefOrder>
  </b:Source>
  <b:Source>
    <b:Tag>Bendrieji2</b:Tag>
    <b:SourceType>Book</b:SourceType>
    <b:Guid>{9CC9920D-14EB-4770-A43D-CEEE4C135CA0}</b:Guid>
    <b:Title>AB ESO prijungimo/techninės sąlygos, 4 lapai.</b:Title>
    <b:RefOrder>38</b:RefOrder>
  </b:Source>
  <b:Source>
    <b:Tag>Placeholder6</b:Tag>
    <b:SourceType>Book</b:SourceType>
    <b:Guid>{1B144A1B-DA7B-47C6-AA45-651844B01E13}</b:Guid>
    <b:Title>Standartiniai techniniai reikalavimai lauko komercinės apsakitos spintoms, 10 lapų.</b:Title>
    <b:RefOrder>39</b:RefOrder>
  </b:Source>
  <b:Source>
    <b:Tag>Placeholder7</b:Tag>
    <b:SourceType>Book</b:SourceType>
    <b:Guid>{0CBFF9C9-8A40-4257-B6DD-85A72E2624F0}</b:Guid>
    <b:Title>Standartiniai techniniai reikalavimai vidaus kontrolinės (techninės) apskaitos spintoms (TAS), 9 lapai</b:Title>
    <b:RefOrder>40</b:RefOrder>
  </b:Source>
  <b:Source>
    <b:Tag>Sta1</b:Tag>
    <b:SourceType>Book</b:SourceType>
    <b:Guid>{0E628165-DC22-4F95-9A6D-1F00142EA9C3}</b:Guid>
    <b:Title>Standartiniai techniniai reikalavimai elektros skaitiklių komercinių duomenų nuskaitymo valdikliams (KDV), 8 lapai.</b:Title>
    <b:RefOrder>41</b:RefOrder>
  </b:Source>
  <b:Source>
    <b:Tag>Sta</b:Tag>
    <b:SourceType>Book</b:SourceType>
    <b:Guid>{5E76CA95-589E-48AD-8AF3-D67304E5731F}</b:Guid>
    <b:Title>Standartiniai techniniai reikalavimai elektros skaitiklių momentinių duomenų nuskaitymo valdikliams (MDV), 10 lapų.</b:Title>
    <b:RefOrder>42</b:RefOrder>
  </b:Source>
  <b:Source>
    <b:Tag>Ethernet_keitikliai</b:Tag>
    <b:SourceType>Book</b:SourceType>
    <b:Guid>{464205A8-D0B6-44F8-9855-7533C008D395}</b:Guid>
    <b:Title>Standartiniai techniniai reikalavimai ethernet terpės keitikliams, 3 lapai.</b:Title>
    <b:RefOrder>43</b:RefOrder>
  </b:Source>
  <b:Source>
    <b:Tag>Placeholder14</b:Tag>
    <b:SourceType>Book</b:SourceType>
    <b:Guid>{B05969DC-7DFE-4FEC-BB6C-53CE3610CDF8}</b:Guid>
    <b:Title>Standartiniai techniniai reikalavimai kontroliniams kabeliams jungiantiems relinės apsaugos/automatikos ir atviros skirstyklos pirminius įrenginius, 6 lapai.</b:Title>
    <b:RefOrder>44</b:RefOrder>
  </b:Source>
  <b:Source>
    <b:Tag>Placeholder15</b:Tag>
    <b:SourceType>Book</b:SourceType>
    <b:Guid>{5FA27CA7-916A-4BE4-9356-EDD45F3F3FFB}</b:Guid>
    <b:Title>Stabdartiniai techniniai reikalavimai lauko ir vidaus spintų vidinio montažo laidams, 3 lapai.</b:Title>
    <b:RefOrder>45</b:RefOrder>
  </b:Source>
  <b:Source>
    <b:Tag>Bendrieji1</b:Tag>
    <b:SourceType>BookSection</b:SourceType>
    <b:Guid>{C52386F1-C8F3-4360-87EE-4C3BB1E69B66}</b:Guid>
    <b:Title>LITGRID AB reikalavimai Techninio projekto techninių specifikacijų sudarymui, 18 lapų</b:Title>
    <b:LCID>lt-LT</b:LCID>
    <b:RefOrder>143</b:RefOrder>
  </b:Source>
  <b:Source>
    <b:Tag>Placeholder30</b:Tag>
    <b:SourceType>Book</b:SourceType>
    <b:Guid>{0C7AE9C6-4C31-48E3-9BA1-D0DF6401EA00}</b:Guid>
    <b:Title>400-110 kv įtampos transformatorių pastočių kondicionierių ir jų jungiamųjų dalių įrangos standartiniai techniniai reikalavimai, 4 lapai</b:Title>
    <b:RefOrder>144</b:RefOrder>
  </b:Source>
  <b:Source>
    <b:Tag>3301</b:Tag>
    <b:SourceType>Book</b:SourceType>
    <b:Guid>{ED1F3B89-EDE7-4CFD-A64B-C2FC4A5B3174}</b:Guid>
    <b:Title>330-110 kV įtampos atvirų skirstyklų elektros įrenginius laikančių plieninių konstrukcijų standartiniai techniniai reikalavimai</b:Title>
    <b:RefOrder>145</b:RefOrder>
  </b:Source>
  <b:Source>
    <b:Tag>Placeholder31</b:Tag>
    <b:SourceType>Book</b:SourceType>
    <b:Guid>{B86CA12B-4FF8-43A9-A4FF-379A0E11B7CF}</b:Guid>
    <b:Title>110 - 400 kV įtampos pastočių, skirstyklų įrenginių ir oro linijų plieninių konstrukcijų dengimo cinku karštuoju būdu standartiniai techniniai reikalavimai, 4 lapai. </b:Title>
    <b:RefOrder>146</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147</b:RefOrder>
  </b:Source>
  <b:Source>
    <b:Tag>Placeholder32</b:Tag>
    <b:SourceType>Book</b:SourceType>
    <b:Guid>{D17E707D-4B39-4A8B-BFCD-060AC85CC242}</b:Guid>
    <b:Title>Standartiniai techniniai reikalavimai lauke ir žemėje įrengiamų žemosios įtampos kabelių apsauginiams vamzdžiams, 2 lapai</b:Title>
    <b:RefOrder>148</b:RefOrder>
  </b:Source>
  <b:Source>
    <b:Tag>Placeholder33</b:Tag>
    <b:SourceType>Book</b:SourceType>
    <b:Guid>{528C8BFF-9B39-44CE-BCA0-A1A6D9E7D541}</b:Guid>
    <b:Title>400-110 kV įtampos transformatorių pastočių ir atvirų skyrstyklų projektavimo užduoties sklypo plano tipiniai projektiniai sprendiniai, 4 lapai</b:Title>
    <b:RefOrder>149</b:RefOrder>
  </b:Source>
  <b:Source>
    <b:Tag>Placeholder34</b:Tag>
    <b:SourceType>Book</b:SourceType>
    <b:Guid>{31593DD6-F646-42BA-B09C-90C05E1C79E0}</b:Guid>
    <b:Title>330-110 kV Įtampos transformatorių pastočių ir atvirų skirstyklų vidaus kelių įrengimo standartiniai techniniai reiklavimai,3 lapai</b:Title>
    <b:RefOrder>150</b:RefOrder>
  </b:Source>
  <b:Source>
    <b:Tag>Placeholder35</b:Tag>
    <b:SourceType>Book</b:SourceType>
    <b:Guid>{94FD3658-EF8A-4543-9819-0ABF04A4BE9B}</b:Guid>
    <b:Title>330 - 110 kV įtampos transformatorinių pastočių ir atvirų skirstyklų tvorų standartiniai techniniai reikalavimai, 3 lapai </b:Title>
    <b:RefOrder>151</b:RefOrder>
  </b:Source>
  <b:Source>
    <b:Tag>LIT1</b:Tag>
    <b:SourceType>Book</b:SourceType>
    <b:Guid>{EC88F094-F635-4C82-8020-A8ED88B9AF4C}</b:Guid>
    <b:Title>LITGRID AB ir AB LESTO elektrotechnikos darbuotojų tarpusavio darbo santykių nuostatai, 36 lapai</b:Title>
    <b:RefOrder>34</b:RefOrder>
  </b:Source>
  <b:Source>
    <b:Tag>Per2</b:Tag>
    <b:SourceType>Book</b:SourceType>
    <b:Guid>{409E2945-07BF-4B42-9647-16ED9C8AB6B7}</b:Guid>
    <b:Title>Perdavimo tinklo transformatorių pastočių ir skirstyklų įrangos nuotolinio valdymo reikalavimų aprašas, 360 lapų</b:Title>
    <b:RefOrder>35</b:RefOrder>
  </b:Source>
  <b:Source>
    <b:Tag>Tec</b:Tag>
    <b:SourceType>Book</b:SourceType>
    <b:Guid>{FA4DDA0B-1167-49B3-A5F9-B5F5F8B60BE2}</b:Guid>
    <b:Title>Techniniai reikalavimai TSPĮ ir telekomunikacijų įrenginių elektriniam maitinimui, 9 lapai</b:Title>
    <b:RefOrder>36</b:RefOrder>
  </b:Source>
  <b:Source>
    <b:Tag>Placeholder16</b:Tag>
    <b:SourceType>Book</b:SourceType>
    <b:Guid>{5A01C7AF-0732-42C3-8ECE-22FC373E2897}</b:Guid>
    <b:Title>Standartiniai techniai reikalavimai telekomunikacijų vidaus spintoms valdymo pultuose ir ryšių aparatinėse, 4 lapai</b:Title>
    <b:RefOrder>37</b:RefOrder>
  </b:Source>
</b:Sourc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3EF4DA05B256F4AA6FDE2B82F85ADC1" ma:contentTypeVersion="1" ma:contentTypeDescription="" ma:contentTypeScope="" ma:versionID="56974cb09bc96803dd8b6830bf1720d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f43a47bbdee5f8bd8e2386f7b66ddc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https://projektai.intranet.litgrid.eu/PWA/Griškonių TP/_layouts/15/DocIdRedir.aspx?ID=PVIS-217404775-386</Url>
      <Description>PVIS-217404775-386</Description>
    </_dlc_DocIdUrl>
    <Nuoseklūs xmlns="58896280-883f-49e1-8f2c-86b01e3ff616">
      <UserInfo>
        <DisplayName/>
        <AccountId xsi:nil="true"/>
        <AccountType/>
      </UserInfo>
    </Nuoseklūs>
    <_dlc_DocId xmlns="58896280-883f-49e1-8f2c-86b01e3ff616">PVIS-217404775-386</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437BC7-ABC2-4C92-B6F9-26433ACF54CD}">
  <ds:schemaRefs>
    <ds:schemaRef ds:uri="http://schemas.openxmlformats.org/officeDocument/2006/bibliography"/>
  </ds:schemaRefs>
</ds:datastoreItem>
</file>

<file path=customXml/itemProps3.xml><?xml version="1.0" encoding="utf-8"?>
<ds:datastoreItem xmlns:ds="http://schemas.openxmlformats.org/officeDocument/2006/customXml" ds:itemID="{D3F9FDCA-DA43-453A-A11D-D2E225EC07D9}">
  <ds:schemaRefs>
    <ds:schemaRef ds:uri="http://schemas.microsoft.com/sharepoint/events"/>
  </ds:schemaRefs>
</ds:datastoreItem>
</file>

<file path=customXml/itemProps4.xml><?xml version="1.0" encoding="utf-8"?>
<ds:datastoreItem xmlns:ds="http://schemas.openxmlformats.org/officeDocument/2006/customXml" ds:itemID="{F8F4D81E-A615-4F1D-B7B9-91CE41924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6.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8</TotalTime>
  <Pages>51</Pages>
  <Words>109243</Words>
  <Characters>62269</Characters>
  <Application>Microsoft Office Word</Application>
  <DocSecurity>0</DocSecurity>
  <Lines>518</Lines>
  <Paragraphs>342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RIC</Company>
  <LinksUpToDate>false</LinksUpToDate>
  <CharactersWithSpaces>171170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Danielius Kudulis</cp:lastModifiedBy>
  <cp:revision>5</cp:revision>
  <cp:lastPrinted>2016-08-06T16:07:00Z</cp:lastPrinted>
  <dcterms:created xsi:type="dcterms:W3CDTF">2024-11-15T08:03:00Z</dcterms:created>
  <dcterms:modified xsi:type="dcterms:W3CDTF">2024-11-15T08:13:00Z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0x01010066872F3CC8F7D84995438B893169A0800200D3EF4DA05B256F4AA6FDE2B82F85ADC1</vt:lpwstr>
  </property>
  <property fmtid="{D5CDD505-2E9C-101B-9397-08002B2CF9AE}" pid="4" name="_dlc_DocIdItemGuid">
    <vt:lpwstr>965d8ecb-714e-4417-b8dd-48d09017e282</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2021-12-22T14:09:56Z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d5736a62-11a8-458f-8f23-6afab4b1f173</vt:lpwstr>
  </property>
  <property fmtid="{D5CDD505-2E9C-101B-9397-08002B2CF9AE}" pid="11" name="MSIP_Label_7058e6ed-1f62-4b3b-a413-1541f2aa482f_ContentBits">
    <vt:lpwstr>0</vt:lpwstr>
  </property>
</Properties>
</file>